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7F5" w:rsidRPr="003F0A49" w:rsidRDefault="003F0A49" w:rsidP="009B27F5">
      <w:pPr>
        <w:jc w:val="center"/>
        <w:rPr>
          <w:rFonts w:ascii="Times New Roman" w:hAnsi="Times New Roman" w:cs="Times New Roman"/>
          <w:b/>
          <w:sz w:val="28"/>
          <w:szCs w:val="28"/>
        </w:rPr>
      </w:pPr>
      <w:r w:rsidRPr="003F0A49">
        <w:rPr>
          <w:rFonts w:ascii="Times New Roman" w:eastAsia="Times New Roman" w:hAnsi="Times New Roman"/>
          <w:noProof/>
          <w:sz w:val="24"/>
          <w:szCs w:val="24"/>
          <w:lang w:eastAsia="ru-RU"/>
        </w:rPr>
        <w:drawing>
          <wp:anchor distT="0" distB="0" distL="114300" distR="114300" simplePos="0" relativeHeight="251652096" behindDoc="0" locked="0" layoutInCell="1" allowOverlap="1" wp14:anchorId="14B8AA67" wp14:editId="0B6DF515">
            <wp:simplePos x="0" y="0"/>
            <wp:positionH relativeFrom="margin">
              <wp:posOffset>-360045</wp:posOffset>
            </wp:positionH>
            <wp:positionV relativeFrom="margin">
              <wp:posOffset>-76200</wp:posOffset>
            </wp:positionV>
            <wp:extent cx="725805" cy="629920"/>
            <wp:effectExtent l="0" t="0" r="0" b="0"/>
            <wp:wrapSquare wrapText="bothSides"/>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725805" cy="629920"/>
                    </a:xfrm>
                    <a:prstGeom prst="rect">
                      <a:avLst/>
                    </a:prstGeom>
                    <a:noFill/>
                  </pic:spPr>
                </pic:pic>
              </a:graphicData>
            </a:graphic>
          </wp:anchor>
        </w:drawing>
      </w:r>
      <w:r w:rsidR="00476E4D" w:rsidRPr="003F0A49">
        <w:rPr>
          <w:rFonts w:ascii="Times New Roman" w:hAnsi="Times New Roman" w:cs="Times New Roman"/>
          <w:b/>
          <w:sz w:val="28"/>
          <w:szCs w:val="28"/>
        </w:rPr>
        <w:t>Муниципальное бюджетное общеобразовательное учреждение</w:t>
      </w:r>
    </w:p>
    <w:p w:rsidR="00476E4D" w:rsidRPr="003F0A49" w:rsidRDefault="00476E4D" w:rsidP="009B27F5">
      <w:pPr>
        <w:jc w:val="center"/>
        <w:rPr>
          <w:rFonts w:ascii="Times New Roman" w:hAnsi="Times New Roman" w:cs="Times New Roman"/>
          <w:b/>
          <w:sz w:val="28"/>
          <w:szCs w:val="28"/>
        </w:rPr>
      </w:pPr>
      <w:r w:rsidRPr="003F0A49">
        <w:rPr>
          <w:rFonts w:ascii="Times New Roman" w:hAnsi="Times New Roman" w:cs="Times New Roman"/>
          <w:b/>
          <w:sz w:val="28"/>
          <w:szCs w:val="28"/>
        </w:rPr>
        <w:t>средняя общеобразовательная школа №21</w:t>
      </w:r>
    </w:p>
    <w:p w:rsidR="009B27F5" w:rsidRDefault="009B27F5" w:rsidP="009B27F5">
      <w:pPr>
        <w:jc w:val="center"/>
        <w:rPr>
          <w:rFonts w:ascii="Times New Roman" w:hAnsi="Times New Roman" w:cs="Times New Roman"/>
          <w:b/>
          <w:i/>
          <w:sz w:val="66"/>
          <w:szCs w:val="66"/>
        </w:rPr>
      </w:pPr>
    </w:p>
    <w:p w:rsidR="009B27F5" w:rsidRDefault="009B27F5" w:rsidP="009B27F5">
      <w:pPr>
        <w:jc w:val="center"/>
        <w:rPr>
          <w:rFonts w:ascii="Times New Roman" w:hAnsi="Times New Roman" w:cs="Times New Roman"/>
          <w:b/>
          <w:i/>
          <w:sz w:val="66"/>
          <w:szCs w:val="66"/>
        </w:rPr>
      </w:pPr>
    </w:p>
    <w:p w:rsidR="009B27F5" w:rsidRPr="009B27F5" w:rsidRDefault="009B27F5" w:rsidP="009B27F5">
      <w:pPr>
        <w:jc w:val="center"/>
        <w:rPr>
          <w:rFonts w:ascii="Times New Roman" w:hAnsi="Times New Roman" w:cs="Times New Roman"/>
          <w:b/>
          <w:i/>
          <w:sz w:val="66"/>
          <w:szCs w:val="66"/>
        </w:rPr>
      </w:pPr>
      <w:r w:rsidRPr="009B27F5">
        <w:rPr>
          <w:rFonts w:ascii="Times New Roman" w:hAnsi="Times New Roman" w:cs="Times New Roman"/>
          <w:b/>
          <w:i/>
          <w:sz w:val="66"/>
          <w:szCs w:val="66"/>
        </w:rPr>
        <w:t xml:space="preserve">Обобщение опыта работы </w:t>
      </w:r>
    </w:p>
    <w:p w:rsidR="009B27F5" w:rsidRPr="009B27F5" w:rsidRDefault="003E12DE" w:rsidP="009B27F5">
      <w:pPr>
        <w:jc w:val="center"/>
        <w:rPr>
          <w:rFonts w:ascii="Times New Roman" w:hAnsi="Times New Roman" w:cs="Times New Roman"/>
          <w:b/>
          <w:i/>
          <w:sz w:val="66"/>
          <w:szCs w:val="66"/>
        </w:rPr>
      </w:pPr>
      <w:r>
        <w:rPr>
          <w:rFonts w:ascii="Times New Roman" w:hAnsi="Times New Roman" w:cs="Times New Roman"/>
          <w:b/>
          <w:i/>
          <w:sz w:val="66"/>
          <w:szCs w:val="66"/>
        </w:rPr>
        <w:t>по теме</w:t>
      </w:r>
    </w:p>
    <w:p w:rsidR="009B27F5" w:rsidRPr="00441134" w:rsidRDefault="009B27F5" w:rsidP="009B27F5">
      <w:pPr>
        <w:jc w:val="center"/>
        <w:rPr>
          <w:rFonts w:ascii="Times New Roman" w:hAnsi="Times New Roman" w:cs="Times New Roman"/>
          <w:b/>
          <w:i/>
          <w:sz w:val="60"/>
          <w:szCs w:val="60"/>
        </w:rPr>
      </w:pPr>
      <w:r w:rsidRPr="00441134">
        <w:rPr>
          <w:rFonts w:ascii="Times New Roman" w:hAnsi="Times New Roman" w:cs="Times New Roman"/>
          <w:b/>
          <w:i/>
          <w:sz w:val="60"/>
          <w:szCs w:val="60"/>
        </w:rPr>
        <w:t>«</w:t>
      </w:r>
      <w:r w:rsidR="00441134" w:rsidRPr="00441134">
        <w:rPr>
          <w:rFonts w:ascii="Times New Roman" w:hAnsi="Times New Roman" w:cs="Times New Roman"/>
          <w:b/>
          <w:i/>
          <w:sz w:val="60"/>
          <w:szCs w:val="60"/>
        </w:rPr>
        <w:t>Технология деятельностного метода как условие повышения личностного потенциала младших школьников</w:t>
      </w:r>
      <w:r w:rsidRPr="00441134">
        <w:rPr>
          <w:rFonts w:ascii="Times New Roman" w:hAnsi="Times New Roman" w:cs="Times New Roman"/>
          <w:b/>
          <w:i/>
          <w:sz w:val="60"/>
          <w:szCs w:val="60"/>
        </w:rPr>
        <w:t>»</w:t>
      </w:r>
    </w:p>
    <w:p w:rsidR="009B27F5" w:rsidRPr="009B27F5" w:rsidRDefault="009B27F5" w:rsidP="009B27F5">
      <w:pPr>
        <w:rPr>
          <w:rFonts w:ascii="Times New Roman" w:hAnsi="Times New Roman" w:cs="Times New Roman"/>
        </w:rPr>
      </w:pPr>
    </w:p>
    <w:p w:rsidR="00D23803" w:rsidRDefault="00D23803" w:rsidP="009B27F5">
      <w:pPr>
        <w:tabs>
          <w:tab w:val="left" w:pos="5985"/>
        </w:tabs>
        <w:jc w:val="right"/>
        <w:rPr>
          <w:rFonts w:ascii="Times New Roman" w:hAnsi="Times New Roman" w:cs="Times New Roman"/>
          <w:b/>
          <w:i/>
          <w:sz w:val="28"/>
          <w:szCs w:val="28"/>
        </w:rPr>
      </w:pPr>
    </w:p>
    <w:p w:rsidR="00D23803" w:rsidRDefault="00D23803" w:rsidP="009B27F5">
      <w:pPr>
        <w:tabs>
          <w:tab w:val="left" w:pos="5985"/>
        </w:tabs>
        <w:jc w:val="right"/>
        <w:rPr>
          <w:rFonts w:ascii="Times New Roman" w:hAnsi="Times New Roman" w:cs="Times New Roman"/>
          <w:b/>
          <w:i/>
          <w:sz w:val="28"/>
          <w:szCs w:val="28"/>
        </w:rPr>
      </w:pPr>
    </w:p>
    <w:p w:rsidR="00D23803" w:rsidRDefault="00D23803" w:rsidP="009B27F5">
      <w:pPr>
        <w:tabs>
          <w:tab w:val="left" w:pos="5985"/>
        </w:tabs>
        <w:jc w:val="right"/>
        <w:rPr>
          <w:rFonts w:ascii="Times New Roman" w:hAnsi="Times New Roman" w:cs="Times New Roman"/>
          <w:b/>
          <w:i/>
          <w:sz w:val="28"/>
          <w:szCs w:val="28"/>
        </w:rPr>
      </w:pPr>
    </w:p>
    <w:p w:rsidR="009B27F5" w:rsidRPr="009B27F5" w:rsidRDefault="009B27F5" w:rsidP="009B27F5">
      <w:pPr>
        <w:tabs>
          <w:tab w:val="left" w:pos="5985"/>
        </w:tabs>
        <w:jc w:val="right"/>
        <w:rPr>
          <w:rFonts w:ascii="Times New Roman" w:hAnsi="Times New Roman" w:cs="Times New Roman"/>
          <w:b/>
          <w:i/>
          <w:sz w:val="28"/>
          <w:szCs w:val="28"/>
        </w:rPr>
      </w:pPr>
      <w:r>
        <w:rPr>
          <w:rFonts w:ascii="Times New Roman" w:hAnsi="Times New Roman" w:cs="Times New Roman"/>
          <w:b/>
          <w:i/>
          <w:sz w:val="28"/>
          <w:szCs w:val="28"/>
        </w:rPr>
        <w:t>Автор-с</w:t>
      </w:r>
      <w:r w:rsidRPr="009B27F5">
        <w:rPr>
          <w:rFonts w:ascii="Times New Roman" w:hAnsi="Times New Roman" w:cs="Times New Roman"/>
          <w:b/>
          <w:i/>
          <w:sz w:val="28"/>
          <w:szCs w:val="28"/>
        </w:rPr>
        <w:t>оставитель: учитель начальных классов</w:t>
      </w:r>
    </w:p>
    <w:p w:rsidR="009B27F5" w:rsidRPr="009B27F5" w:rsidRDefault="009B27F5" w:rsidP="009B27F5">
      <w:pPr>
        <w:tabs>
          <w:tab w:val="left" w:pos="5985"/>
        </w:tabs>
        <w:jc w:val="right"/>
        <w:rPr>
          <w:rFonts w:ascii="Times New Roman" w:hAnsi="Times New Roman" w:cs="Times New Roman"/>
          <w:b/>
          <w:i/>
          <w:sz w:val="28"/>
          <w:szCs w:val="28"/>
        </w:rPr>
      </w:pPr>
      <w:r w:rsidRPr="009B27F5">
        <w:rPr>
          <w:rFonts w:ascii="Times New Roman" w:hAnsi="Times New Roman" w:cs="Times New Roman"/>
          <w:b/>
          <w:i/>
          <w:sz w:val="28"/>
          <w:szCs w:val="28"/>
        </w:rPr>
        <w:t>М</w:t>
      </w:r>
      <w:r>
        <w:rPr>
          <w:rFonts w:ascii="Times New Roman" w:hAnsi="Times New Roman" w:cs="Times New Roman"/>
          <w:b/>
          <w:i/>
          <w:sz w:val="28"/>
          <w:szCs w:val="28"/>
        </w:rPr>
        <w:t>Б</w:t>
      </w:r>
      <w:r w:rsidRPr="009B27F5">
        <w:rPr>
          <w:rFonts w:ascii="Times New Roman" w:hAnsi="Times New Roman" w:cs="Times New Roman"/>
          <w:b/>
          <w:i/>
          <w:sz w:val="28"/>
          <w:szCs w:val="28"/>
        </w:rPr>
        <w:t>ОУ СОШ № 21 г. Коврова</w:t>
      </w:r>
    </w:p>
    <w:p w:rsidR="009B27F5" w:rsidRPr="009B27F5" w:rsidRDefault="009B27F5" w:rsidP="009B27F5">
      <w:pPr>
        <w:tabs>
          <w:tab w:val="left" w:pos="5985"/>
        </w:tabs>
        <w:jc w:val="right"/>
        <w:rPr>
          <w:rFonts w:ascii="Times New Roman" w:hAnsi="Times New Roman" w:cs="Times New Roman"/>
          <w:b/>
          <w:i/>
          <w:sz w:val="28"/>
          <w:szCs w:val="28"/>
        </w:rPr>
      </w:pPr>
      <w:r w:rsidRPr="009B27F5">
        <w:rPr>
          <w:rFonts w:ascii="Times New Roman" w:hAnsi="Times New Roman" w:cs="Times New Roman"/>
          <w:b/>
          <w:i/>
          <w:sz w:val="28"/>
          <w:szCs w:val="28"/>
        </w:rPr>
        <w:t>Владимирской области</w:t>
      </w:r>
    </w:p>
    <w:p w:rsidR="0049455D" w:rsidRDefault="009B27F5" w:rsidP="009B27F5">
      <w:pPr>
        <w:jc w:val="right"/>
        <w:rPr>
          <w:rFonts w:ascii="Times New Roman" w:hAnsi="Times New Roman" w:cs="Times New Roman"/>
          <w:b/>
          <w:i/>
          <w:sz w:val="28"/>
          <w:szCs w:val="28"/>
        </w:rPr>
      </w:pPr>
      <w:r w:rsidRPr="009B27F5">
        <w:rPr>
          <w:rFonts w:ascii="Times New Roman" w:hAnsi="Times New Roman" w:cs="Times New Roman"/>
          <w:b/>
          <w:i/>
          <w:sz w:val="28"/>
          <w:szCs w:val="28"/>
        </w:rPr>
        <w:t xml:space="preserve">       Карпова Е</w:t>
      </w:r>
      <w:r w:rsidR="0049455D">
        <w:rPr>
          <w:rFonts w:ascii="Times New Roman" w:hAnsi="Times New Roman" w:cs="Times New Roman"/>
          <w:b/>
          <w:i/>
          <w:sz w:val="28"/>
          <w:szCs w:val="28"/>
        </w:rPr>
        <w:t xml:space="preserve">лена </w:t>
      </w:r>
      <w:r w:rsidRPr="009B27F5">
        <w:rPr>
          <w:rFonts w:ascii="Times New Roman" w:hAnsi="Times New Roman" w:cs="Times New Roman"/>
          <w:b/>
          <w:i/>
          <w:sz w:val="28"/>
          <w:szCs w:val="28"/>
        </w:rPr>
        <w:t>В</w:t>
      </w:r>
      <w:r w:rsidR="0049455D">
        <w:rPr>
          <w:rFonts w:ascii="Times New Roman" w:hAnsi="Times New Roman" w:cs="Times New Roman"/>
          <w:b/>
          <w:i/>
          <w:sz w:val="28"/>
          <w:szCs w:val="28"/>
        </w:rPr>
        <w:t>ладимировна</w:t>
      </w:r>
    </w:p>
    <w:p w:rsidR="009B27F5" w:rsidRPr="008D2277" w:rsidRDefault="009B27F5" w:rsidP="009B27F5">
      <w:pPr>
        <w:tabs>
          <w:tab w:val="left" w:pos="5985"/>
        </w:tabs>
      </w:pPr>
    </w:p>
    <w:p w:rsidR="009B27F5" w:rsidRDefault="009B27F5" w:rsidP="0034210D">
      <w:pPr>
        <w:spacing w:after="0" w:line="360" w:lineRule="auto"/>
        <w:jc w:val="center"/>
        <w:rPr>
          <w:rFonts w:ascii="Times New Roman" w:hAnsi="Times New Roman" w:cs="Times New Roman"/>
        </w:rPr>
      </w:pPr>
    </w:p>
    <w:p w:rsidR="00466E5A" w:rsidRDefault="00466E5A" w:rsidP="0034210D">
      <w:pPr>
        <w:spacing w:after="0" w:line="360" w:lineRule="auto"/>
        <w:jc w:val="center"/>
        <w:rPr>
          <w:rFonts w:ascii="Times New Roman" w:hAnsi="Times New Roman" w:cs="Times New Roman"/>
        </w:rPr>
      </w:pPr>
    </w:p>
    <w:p w:rsidR="00466E5A" w:rsidRDefault="00466E5A" w:rsidP="0034210D">
      <w:pPr>
        <w:spacing w:after="0" w:line="360" w:lineRule="auto"/>
        <w:jc w:val="center"/>
        <w:rPr>
          <w:rFonts w:ascii="Times New Roman" w:hAnsi="Times New Roman" w:cs="Times New Roman"/>
        </w:rPr>
      </w:pPr>
    </w:p>
    <w:p w:rsidR="00466E5A" w:rsidRDefault="00466E5A" w:rsidP="0034210D">
      <w:pPr>
        <w:spacing w:after="0" w:line="360" w:lineRule="auto"/>
        <w:jc w:val="center"/>
        <w:rPr>
          <w:rFonts w:ascii="Times New Roman" w:hAnsi="Times New Roman" w:cs="Times New Roman"/>
        </w:rPr>
      </w:pPr>
    </w:p>
    <w:p w:rsidR="00466E5A" w:rsidRDefault="00466E5A" w:rsidP="0034210D">
      <w:pPr>
        <w:spacing w:after="0" w:line="360" w:lineRule="auto"/>
        <w:jc w:val="center"/>
        <w:rPr>
          <w:rFonts w:ascii="Times New Roman" w:hAnsi="Times New Roman" w:cs="Times New Roman"/>
        </w:rPr>
      </w:pPr>
    </w:p>
    <w:p w:rsidR="00466E5A" w:rsidRDefault="00466E5A" w:rsidP="0034210D">
      <w:pPr>
        <w:spacing w:after="0" w:line="360" w:lineRule="auto"/>
        <w:jc w:val="center"/>
        <w:rPr>
          <w:rFonts w:ascii="Times New Roman" w:hAnsi="Times New Roman" w:cs="Times New Roman"/>
        </w:rPr>
      </w:pPr>
    </w:p>
    <w:p w:rsidR="00466E5A" w:rsidRDefault="00466E5A" w:rsidP="0034210D">
      <w:pPr>
        <w:spacing w:after="0" w:line="360" w:lineRule="auto"/>
        <w:jc w:val="center"/>
        <w:rPr>
          <w:rFonts w:ascii="Times New Roman" w:hAnsi="Times New Roman" w:cs="Times New Roman"/>
        </w:rPr>
      </w:pPr>
    </w:p>
    <w:p w:rsidR="00466E5A" w:rsidRPr="00315B6D" w:rsidRDefault="00466E5A" w:rsidP="0034210D">
      <w:pPr>
        <w:spacing w:after="0" w:line="360" w:lineRule="auto"/>
        <w:jc w:val="center"/>
        <w:rPr>
          <w:rFonts w:ascii="Times New Roman" w:hAnsi="Times New Roman" w:cs="Times New Roman"/>
        </w:rPr>
      </w:pPr>
    </w:p>
    <w:p w:rsidR="005C2F02" w:rsidRDefault="00C903A9" w:rsidP="0034210D">
      <w:pPr>
        <w:spacing w:after="0" w:line="360" w:lineRule="auto"/>
        <w:jc w:val="center"/>
        <w:rPr>
          <w:rFonts w:ascii="Times New Roman" w:hAnsi="Times New Roman" w:cs="Times New Roman"/>
          <w:b/>
          <w:sz w:val="28"/>
          <w:szCs w:val="28"/>
        </w:rPr>
      </w:pPr>
      <w:r w:rsidRPr="003F0A49">
        <w:rPr>
          <w:rFonts w:ascii="Times New Roman" w:hAnsi="Times New Roman" w:cs="Times New Roman"/>
          <w:b/>
          <w:sz w:val="28"/>
          <w:szCs w:val="28"/>
        </w:rPr>
        <w:t>Содержание</w:t>
      </w:r>
    </w:p>
    <w:tbl>
      <w:tblPr>
        <w:tblStyle w:val="ae"/>
        <w:tblW w:w="0" w:type="auto"/>
        <w:tblLook w:val="04A0" w:firstRow="1" w:lastRow="0" w:firstColumn="1" w:lastColumn="0" w:noHBand="0" w:noVBand="1"/>
      </w:tblPr>
      <w:tblGrid>
        <w:gridCol w:w="7905"/>
        <w:gridCol w:w="2233"/>
      </w:tblGrid>
      <w:tr w:rsidR="00134FEC" w:rsidTr="00134F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rsidR="00134FEC" w:rsidRDefault="00D23803" w:rsidP="00134FEC">
            <w:pPr>
              <w:spacing w:line="360" w:lineRule="auto"/>
              <w:rPr>
                <w:rFonts w:ascii="Times New Roman" w:hAnsi="Times New Roman" w:cs="Times New Roman"/>
                <w:b w:val="0"/>
                <w:sz w:val="28"/>
                <w:szCs w:val="28"/>
              </w:rPr>
            </w:pPr>
            <w:r>
              <w:rPr>
                <w:rFonts w:ascii="Times New Roman" w:hAnsi="Times New Roman" w:cs="Times New Roman"/>
                <w:sz w:val="28"/>
                <w:szCs w:val="28"/>
              </w:rPr>
              <w:t>Введение</w:t>
            </w:r>
          </w:p>
        </w:tc>
        <w:tc>
          <w:tcPr>
            <w:tcW w:w="2233" w:type="dxa"/>
          </w:tcPr>
          <w:p w:rsidR="00134FEC" w:rsidRPr="00134FEC" w:rsidRDefault="00134FEC" w:rsidP="0034210D">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sidRPr="00134FEC">
              <w:rPr>
                <w:rFonts w:ascii="Times New Roman" w:hAnsi="Times New Roman" w:cs="Times New Roman"/>
                <w:sz w:val="28"/>
                <w:szCs w:val="28"/>
              </w:rPr>
              <w:t>2</w:t>
            </w:r>
          </w:p>
        </w:tc>
      </w:tr>
      <w:tr w:rsidR="00134FEC" w:rsidTr="00134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rsidR="00134FEC" w:rsidRDefault="00134FEC" w:rsidP="00134FEC">
            <w:pPr>
              <w:spacing w:line="360" w:lineRule="auto"/>
              <w:rPr>
                <w:rFonts w:ascii="Times New Roman" w:hAnsi="Times New Roman" w:cs="Times New Roman"/>
                <w:b w:val="0"/>
                <w:sz w:val="28"/>
                <w:szCs w:val="28"/>
              </w:rPr>
            </w:pPr>
            <w:r w:rsidRPr="003F0A49">
              <w:rPr>
                <w:rFonts w:ascii="Times New Roman" w:hAnsi="Times New Roman" w:cs="Times New Roman"/>
                <w:sz w:val="28"/>
                <w:szCs w:val="28"/>
              </w:rPr>
              <w:t>Условие становления опыта</w:t>
            </w:r>
          </w:p>
        </w:tc>
        <w:tc>
          <w:tcPr>
            <w:tcW w:w="2233" w:type="dxa"/>
          </w:tcPr>
          <w:p w:rsidR="00134FEC" w:rsidRPr="00134FEC" w:rsidRDefault="00C77BF7" w:rsidP="0034210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3</w:t>
            </w:r>
          </w:p>
        </w:tc>
      </w:tr>
      <w:tr w:rsidR="00134FEC" w:rsidTr="00134FEC">
        <w:tc>
          <w:tcPr>
            <w:cnfStyle w:val="001000000000" w:firstRow="0" w:lastRow="0" w:firstColumn="1" w:lastColumn="0" w:oddVBand="0" w:evenVBand="0" w:oddHBand="0" w:evenHBand="0" w:firstRowFirstColumn="0" w:firstRowLastColumn="0" w:lastRowFirstColumn="0" w:lastRowLastColumn="0"/>
            <w:tcW w:w="7905" w:type="dxa"/>
          </w:tcPr>
          <w:p w:rsidR="00134FEC" w:rsidRDefault="00134FEC" w:rsidP="00C77BF7">
            <w:pPr>
              <w:spacing w:line="360" w:lineRule="auto"/>
              <w:rPr>
                <w:rFonts w:ascii="Times New Roman" w:hAnsi="Times New Roman" w:cs="Times New Roman"/>
                <w:b w:val="0"/>
                <w:sz w:val="28"/>
                <w:szCs w:val="28"/>
              </w:rPr>
            </w:pPr>
            <w:r w:rsidRPr="003F0A49">
              <w:rPr>
                <w:rFonts w:ascii="Times New Roman" w:hAnsi="Times New Roman" w:cs="Times New Roman"/>
                <w:sz w:val="28"/>
                <w:szCs w:val="28"/>
              </w:rPr>
              <w:t>Актуальность и перспектив</w:t>
            </w:r>
            <w:r w:rsidR="00C77BF7">
              <w:rPr>
                <w:rFonts w:ascii="Times New Roman" w:hAnsi="Times New Roman" w:cs="Times New Roman"/>
                <w:sz w:val="28"/>
                <w:szCs w:val="28"/>
              </w:rPr>
              <w:t>ность</w:t>
            </w:r>
            <w:r w:rsidRPr="003F0A49">
              <w:rPr>
                <w:rFonts w:ascii="Times New Roman" w:hAnsi="Times New Roman" w:cs="Times New Roman"/>
                <w:sz w:val="28"/>
                <w:szCs w:val="28"/>
              </w:rPr>
              <w:t xml:space="preserve"> опыта</w:t>
            </w:r>
          </w:p>
        </w:tc>
        <w:tc>
          <w:tcPr>
            <w:tcW w:w="2233" w:type="dxa"/>
          </w:tcPr>
          <w:p w:rsidR="00134FEC" w:rsidRPr="00134FEC" w:rsidRDefault="00C77BF7" w:rsidP="0034210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4-5</w:t>
            </w:r>
          </w:p>
        </w:tc>
      </w:tr>
      <w:tr w:rsidR="00134FEC" w:rsidTr="00134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rsidR="00134FEC" w:rsidRDefault="00134FEC" w:rsidP="00134FEC">
            <w:pPr>
              <w:spacing w:line="360" w:lineRule="auto"/>
              <w:rPr>
                <w:rFonts w:ascii="Times New Roman" w:hAnsi="Times New Roman" w:cs="Times New Roman"/>
                <w:b w:val="0"/>
                <w:sz w:val="28"/>
                <w:szCs w:val="28"/>
              </w:rPr>
            </w:pPr>
            <w:r w:rsidRPr="003F0A49">
              <w:rPr>
                <w:rFonts w:ascii="Times New Roman" w:hAnsi="Times New Roman" w:cs="Times New Roman"/>
                <w:sz w:val="28"/>
                <w:szCs w:val="28"/>
              </w:rPr>
              <w:t>Ведущая педагогическая идея</w:t>
            </w:r>
          </w:p>
        </w:tc>
        <w:tc>
          <w:tcPr>
            <w:tcW w:w="2233" w:type="dxa"/>
          </w:tcPr>
          <w:p w:rsidR="00134FEC" w:rsidRPr="00134FEC" w:rsidRDefault="00C77BF7" w:rsidP="0034210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6</w:t>
            </w:r>
          </w:p>
        </w:tc>
      </w:tr>
      <w:tr w:rsidR="00134FEC" w:rsidTr="00134FEC">
        <w:tc>
          <w:tcPr>
            <w:cnfStyle w:val="001000000000" w:firstRow="0" w:lastRow="0" w:firstColumn="1" w:lastColumn="0" w:oddVBand="0" w:evenVBand="0" w:oddHBand="0" w:evenHBand="0" w:firstRowFirstColumn="0" w:firstRowLastColumn="0" w:lastRowFirstColumn="0" w:lastRowLastColumn="0"/>
            <w:tcW w:w="7905" w:type="dxa"/>
          </w:tcPr>
          <w:p w:rsidR="00134FEC" w:rsidRDefault="00134FEC" w:rsidP="00134FEC">
            <w:pPr>
              <w:spacing w:line="360" w:lineRule="auto"/>
              <w:rPr>
                <w:rFonts w:ascii="Times New Roman" w:hAnsi="Times New Roman" w:cs="Times New Roman"/>
                <w:b w:val="0"/>
                <w:sz w:val="28"/>
                <w:szCs w:val="28"/>
              </w:rPr>
            </w:pPr>
            <w:r w:rsidRPr="003F0A49">
              <w:rPr>
                <w:rFonts w:ascii="Times New Roman" w:hAnsi="Times New Roman" w:cs="Times New Roman"/>
                <w:sz w:val="28"/>
                <w:szCs w:val="28"/>
              </w:rPr>
              <w:t>Теоретическая база опыта</w:t>
            </w:r>
          </w:p>
        </w:tc>
        <w:tc>
          <w:tcPr>
            <w:tcW w:w="2233" w:type="dxa"/>
          </w:tcPr>
          <w:p w:rsidR="00134FEC" w:rsidRPr="00134FEC" w:rsidRDefault="00C77BF7" w:rsidP="0034210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7-14</w:t>
            </w:r>
          </w:p>
        </w:tc>
      </w:tr>
      <w:tr w:rsidR="00134FEC" w:rsidTr="00134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rsidR="00134FEC" w:rsidRDefault="00134FEC" w:rsidP="00134FEC">
            <w:pPr>
              <w:spacing w:line="360" w:lineRule="auto"/>
              <w:rPr>
                <w:rFonts w:ascii="Times New Roman" w:hAnsi="Times New Roman" w:cs="Times New Roman"/>
                <w:b w:val="0"/>
                <w:sz w:val="28"/>
                <w:szCs w:val="28"/>
              </w:rPr>
            </w:pPr>
            <w:r w:rsidRPr="003F0A49">
              <w:rPr>
                <w:rFonts w:ascii="Times New Roman" w:hAnsi="Times New Roman" w:cs="Times New Roman"/>
                <w:sz w:val="28"/>
                <w:szCs w:val="28"/>
              </w:rPr>
              <w:t>Новизна опыта</w:t>
            </w:r>
          </w:p>
        </w:tc>
        <w:tc>
          <w:tcPr>
            <w:tcW w:w="2233" w:type="dxa"/>
          </w:tcPr>
          <w:p w:rsidR="00134FEC" w:rsidRPr="00134FEC" w:rsidRDefault="00C77BF7" w:rsidP="0034210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14</w:t>
            </w:r>
          </w:p>
        </w:tc>
      </w:tr>
      <w:tr w:rsidR="00134FEC" w:rsidTr="00134FEC">
        <w:tc>
          <w:tcPr>
            <w:cnfStyle w:val="001000000000" w:firstRow="0" w:lastRow="0" w:firstColumn="1" w:lastColumn="0" w:oddVBand="0" w:evenVBand="0" w:oddHBand="0" w:evenHBand="0" w:firstRowFirstColumn="0" w:firstRowLastColumn="0" w:lastRowFirstColumn="0" w:lastRowLastColumn="0"/>
            <w:tcW w:w="7905" w:type="dxa"/>
          </w:tcPr>
          <w:p w:rsidR="00134FEC" w:rsidRDefault="00134FEC" w:rsidP="00134FEC">
            <w:pPr>
              <w:spacing w:line="360" w:lineRule="auto"/>
              <w:rPr>
                <w:rFonts w:ascii="Times New Roman" w:hAnsi="Times New Roman" w:cs="Times New Roman"/>
                <w:b w:val="0"/>
                <w:sz w:val="28"/>
                <w:szCs w:val="28"/>
              </w:rPr>
            </w:pPr>
            <w:r w:rsidRPr="003F0A49">
              <w:rPr>
                <w:rFonts w:ascii="Times New Roman" w:hAnsi="Times New Roman" w:cs="Times New Roman"/>
                <w:sz w:val="28"/>
                <w:szCs w:val="28"/>
              </w:rPr>
              <w:t>Технология опыта</w:t>
            </w:r>
          </w:p>
        </w:tc>
        <w:tc>
          <w:tcPr>
            <w:tcW w:w="2233" w:type="dxa"/>
          </w:tcPr>
          <w:p w:rsidR="00134FEC" w:rsidRPr="00134FEC" w:rsidRDefault="006B48A4" w:rsidP="004746B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1</w:t>
            </w:r>
            <w:r w:rsidR="004746BD">
              <w:rPr>
                <w:rFonts w:ascii="Times New Roman" w:hAnsi="Times New Roman" w:cs="Times New Roman"/>
                <w:sz w:val="28"/>
                <w:szCs w:val="28"/>
              </w:rPr>
              <w:t>4</w:t>
            </w:r>
            <w:r>
              <w:rPr>
                <w:rFonts w:ascii="Times New Roman" w:hAnsi="Times New Roman" w:cs="Times New Roman"/>
                <w:sz w:val="28"/>
                <w:szCs w:val="28"/>
              </w:rPr>
              <w:t>-30</w:t>
            </w:r>
          </w:p>
        </w:tc>
      </w:tr>
      <w:tr w:rsidR="00134FEC" w:rsidTr="00134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rsidR="00134FEC" w:rsidRDefault="004746BD" w:rsidP="00134FEC">
            <w:pPr>
              <w:spacing w:line="360" w:lineRule="auto"/>
              <w:rPr>
                <w:rFonts w:ascii="Times New Roman" w:hAnsi="Times New Roman" w:cs="Times New Roman"/>
                <w:b w:val="0"/>
                <w:sz w:val="28"/>
                <w:szCs w:val="28"/>
              </w:rPr>
            </w:pPr>
            <w:r w:rsidRPr="003F0A49">
              <w:rPr>
                <w:rFonts w:ascii="Times New Roman" w:hAnsi="Times New Roman" w:cs="Times New Roman"/>
                <w:sz w:val="28"/>
                <w:szCs w:val="28"/>
              </w:rPr>
              <w:t>Результативность</w:t>
            </w:r>
          </w:p>
        </w:tc>
        <w:tc>
          <w:tcPr>
            <w:tcW w:w="2233" w:type="dxa"/>
          </w:tcPr>
          <w:p w:rsidR="00134FEC" w:rsidRPr="00134FEC" w:rsidRDefault="004746BD" w:rsidP="004746B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31</w:t>
            </w:r>
            <w:r w:rsidRPr="00134FEC">
              <w:rPr>
                <w:rFonts w:ascii="Times New Roman" w:hAnsi="Times New Roman" w:cs="Times New Roman"/>
                <w:sz w:val="28"/>
                <w:szCs w:val="28"/>
              </w:rPr>
              <w:t>-</w:t>
            </w:r>
            <w:r>
              <w:rPr>
                <w:rFonts w:ascii="Times New Roman" w:hAnsi="Times New Roman" w:cs="Times New Roman"/>
                <w:sz w:val="28"/>
                <w:szCs w:val="28"/>
              </w:rPr>
              <w:t>38</w:t>
            </w:r>
          </w:p>
        </w:tc>
      </w:tr>
      <w:tr w:rsidR="004746BD" w:rsidTr="00134FEC">
        <w:tc>
          <w:tcPr>
            <w:cnfStyle w:val="001000000000" w:firstRow="0" w:lastRow="0" w:firstColumn="1" w:lastColumn="0" w:oddVBand="0" w:evenVBand="0" w:oddHBand="0" w:evenHBand="0" w:firstRowFirstColumn="0" w:firstRowLastColumn="0" w:lastRowFirstColumn="0" w:lastRowLastColumn="0"/>
            <w:tcW w:w="7905" w:type="dxa"/>
          </w:tcPr>
          <w:p w:rsidR="004746BD" w:rsidRDefault="004746BD" w:rsidP="004746BD">
            <w:pPr>
              <w:spacing w:line="360" w:lineRule="auto"/>
              <w:rPr>
                <w:rFonts w:ascii="Times New Roman" w:hAnsi="Times New Roman" w:cs="Times New Roman"/>
                <w:b w:val="0"/>
                <w:sz w:val="28"/>
                <w:szCs w:val="28"/>
              </w:rPr>
            </w:pPr>
            <w:r w:rsidRPr="003F0A49">
              <w:rPr>
                <w:rFonts w:ascii="Times New Roman" w:hAnsi="Times New Roman" w:cs="Times New Roman"/>
                <w:sz w:val="28"/>
                <w:szCs w:val="28"/>
              </w:rPr>
              <w:t>Адресная направленность</w:t>
            </w:r>
          </w:p>
        </w:tc>
        <w:tc>
          <w:tcPr>
            <w:tcW w:w="2233" w:type="dxa"/>
          </w:tcPr>
          <w:p w:rsidR="004746BD" w:rsidRPr="00134FEC" w:rsidRDefault="004746BD" w:rsidP="004746B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39</w:t>
            </w:r>
          </w:p>
        </w:tc>
      </w:tr>
      <w:tr w:rsidR="004746BD" w:rsidTr="00134F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Pr>
          <w:p w:rsidR="004746BD" w:rsidRPr="003F0A49" w:rsidRDefault="004746BD" w:rsidP="00134FEC">
            <w:pPr>
              <w:spacing w:line="360" w:lineRule="auto"/>
              <w:rPr>
                <w:rFonts w:ascii="Times New Roman" w:hAnsi="Times New Roman" w:cs="Times New Roman"/>
                <w:sz w:val="28"/>
                <w:szCs w:val="28"/>
              </w:rPr>
            </w:pPr>
            <w:r w:rsidRPr="003F0A49">
              <w:rPr>
                <w:rFonts w:ascii="Times New Roman" w:hAnsi="Times New Roman" w:cs="Times New Roman"/>
                <w:sz w:val="28"/>
                <w:szCs w:val="28"/>
              </w:rPr>
              <w:t>Библиографический список</w:t>
            </w:r>
          </w:p>
        </w:tc>
        <w:tc>
          <w:tcPr>
            <w:tcW w:w="2233" w:type="dxa"/>
          </w:tcPr>
          <w:p w:rsidR="004746BD" w:rsidRPr="00134FEC" w:rsidRDefault="004746BD" w:rsidP="0034210D">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3</w:t>
            </w:r>
            <w:r w:rsidRPr="00134FEC">
              <w:rPr>
                <w:rFonts w:ascii="Times New Roman" w:hAnsi="Times New Roman" w:cs="Times New Roman"/>
                <w:sz w:val="28"/>
                <w:szCs w:val="28"/>
              </w:rPr>
              <w:t>9</w:t>
            </w:r>
          </w:p>
        </w:tc>
      </w:tr>
      <w:tr w:rsidR="00137153" w:rsidTr="00134FEC">
        <w:tc>
          <w:tcPr>
            <w:cnfStyle w:val="001000000000" w:firstRow="0" w:lastRow="0" w:firstColumn="1" w:lastColumn="0" w:oddVBand="0" w:evenVBand="0" w:oddHBand="0" w:evenHBand="0" w:firstRowFirstColumn="0" w:firstRowLastColumn="0" w:lastRowFirstColumn="0" w:lastRowLastColumn="0"/>
            <w:tcW w:w="7905" w:type="dxa"/>
          </w:tcPr>
          <w:p w:rsidR="00137153" w:rsidRPr="003F0A49" w:rsidRDefault="00137153" w:rsidP="00134FEC">
            <w:pPr>
              <w:spacing w:line="360" w:lineRule="auto"/>
              <w:rPr>
                <w:rFonts w:ascii="Times New Roman" w:hAnsi="Times New Roman" w:cs="Times New Roman"/>
                <w:sz w:val="28"/>
                <w:szCs w:val="28"/>
              </w:rPr>
            </w:pPr>
            <w:r>
              <w:rPr>
                <w:rFonts w:ascii="Times New Roman" w:hAnsi="Times New Roman" w:cs="Times New Roman"/>
                <w:sz w:val="28"/>
                <w:szCs w:val="28"/>
              </w:rPr>
              <w:t>Приложения</w:t>
            </w:r>
          </w:p>
        </w:tc>
        <w:tc>
          <w:tcPr>
            <w:tcW w:w="2233" w:type="dxa"/>
          </w:tcPr>
          <w:p w:rsidR="00137153" w:rsidRDefault="00137153" w:rsidP="0034210D">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szCs w:val="28"/>
              </w:rPr>
            </w:pPr>
            <w:r>
              <w:rPr>
                <w:rFonts w:ascii="Times New Roman" w:hAnsi="Times New Roman" w:cs="Times New Roman"/>
                <w:sz w:val="28"/>
                <w:szCs w:val="28"/>
              </w:rPr>
              <w:t>40-61</w:t>
            </w:r>
          </w:p>
        </w:tc>
      </w:tr>
    </w:tbl>
    <w:p w:rsidR="00134FEC" w:rsidRDefault="00134FEC" w:rsidP="0034210D">
      <w:pPr>
        <w:spacing w:after="0" w:line="360" w:lineRule="auto"/>
        <w:jc w:val="center"/>
        <w:rPr>
          <w:rFonts w:ascii="Times New Roman" w:hAnsi="Times New Roman" w:cs="Times New Roman"/>
          <w:b/>
          <w:sz w:val="28"/>
          <w:szCs w:val="28"/>
        </w:rPr>
      </w:pPr>
    </w:p>
    <w:p w:rsidR="007267EB" w:rsidRPr="003F0A49" w:rsidRDefault="007267EB" w:rsidP="0034210D">
      <w:pPr>
        <w:spacing w:after="0" w:line="360" w:lineRule="auto"/>
        <w:rPr>
          <w:rFonts w:ascii="Times New Roman" w:hAnsi="Times New Roman" w:cs="Times New Roman"/>
          <w:sz w:val="28"/>
          <w:szCs w:val="28"/>
        </w:rPr>
      </w:pPr>
      <w:r w:rsidRPr="003F0A49">
        <w:rPr>
          <w:rFonts w:ascii="Times New Roman" w:hAnsi="Times New Roman" w:cs="Times New Roman"/>
          <w:sz w:val="28"/>
          <w:szCs w:val="28"/>
        </w:rPr>
        <w:br w:type="page"/>
      </w:r>
    </w:p>
    <w:p w:rsidR="00D54363" w:rsidRPr="003F0A49" w:rsidRDefault="00D04F7C" w:rsidP="0034210D">
      <w:pPr>
        <w:spacing w:after="0" w:line="360" w:lineRule="auto"/>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743E14" w:rsidRPr="006B02EE" w:rsidRDefault="00743E14" w:rsidP="00B3598B">
      <w:pPr>
        <w:spacing w:after="0" w:line="360" w:lineRule="auto"/>
        <w:ind w:left="5245"/>
        <w:jc w:val="both"/>
        <w:rPr>
          <w:rStyle w:val="author"/>
          <w:rFonts w:ascii="Times New Roman" w:hAnsi="Times New Roman" w:cs="Times New Roman"/>
          <w:i/>
          <w:sz w:val="28"/>
          <w:shd w:val="clear" w:color="auto" w:fill="FFFFFF"/>
        </w:rPr>
      </w:pPr>
      <w:r w:rsidRPr="006B02EE">
        <w:rPr>
          <w:rStyle w:val="author"/>
          <w:rFonts w:ascii="Times New Roman" w:hAnsi="Times New Roman" w:cs="Times New Roman"/>
          <w:i/>
          <w:sz w:val="28"/>
          <w:shd w:val="clear" w:color="auto" w:fill="FFFFFF"/>
        </w:rPr>
        <w:t xml:space="preserve">Быть личностью </w:t>
      </w:r>
      <w:r w:rsidR="00B3598B" w:rsidRPr="006B02EE">
        <w:rPr>
          <w:rStyle w:val="author"/>
          <w:rFonts w:ascii="Times New Roman" w:hAnsi="Times New Roman" w:cs="Times New Roman"/>
          <w:i/>
          <w:sz w:val="28"/>
          <w:shd w:val="clear" w:color="auto" w:fill="FFFFFF"/>
        </w:rPr>
        <w:t>-</w:t>
      </w:r>
      <w:r w:rsidRPr="006B02EE">
        <w:rPr>
          <w:rStyle w:val="author"/>
          <w:rFonts w:ascii="Times New Roman" w:hAnsi="Times New Roman" w:cs="Times New Roman"/>
          <w:i/>
          <w:sz w:val="28"/>
          <w:shd w:val="clear" w:color="auto" w:fill="FFFFFF"/>
        </w:rPr>
        <w:t xml:space="preserve"> это значит быть самостоятельным источником действия.</w:t>
      </w:r>
    </w:p>
    <w:p w:rsidR="00743E14" w:rsidRPr="006B02EE" w:rsidRDefault="00743E14" w:rsidP="00B3598B">
      <w:pPr>
        <w:spacing w:after="0" w:line="360" w:lineRule="auto"/>
        <w:ind w:left="4962"/>
        <w:jc w:val="right"/>
        <w:rPr>
          <w:rStyle w:val="author"/>
          <w:rFonts w:ascii="Times New Roman" w:hAnsi="Times New Roman" w:cs="Times New Roman"/>
          <w:i/>
          <w:sz w:val="28"/>
          <w:shd w:val="clear" w:color="auto" w:fill="FFFFFF"/>
        </w:rPr>
      </w:pPr>
      <w:r w:rsidRPr="006B02EE">
        <w:rPr>
          <w:rStyle w:val="author"/>
          <w:rFonts w:ascii="Times New Roman" w:hAnsi="Times New Roman" w:cs="Times New Roman"/>
          <w:i/>
          <w:sz w:val="28"/>
          <w:shd w:val="clear" w:color="auto" w:fill="FFFFFF"/>
        </w:rPr>
        <w:t>Эмиль Дюркгейм</w:t>
      </w:r>
    </w:p>
    <w:p w:rsidR="00B3598B" w:rsidRDefault="00B3598B" w:rsidP="00D04F7C">
      <w:pPr>
        <w:spacing w:after="0" w:line="360" w:lineRule="auto"/>
        <w:ind w:firstLine="708"/>
        <w:jc w:val="both"/>
        <w:rPr>
          <w:rFonts w:ascii="Times New Roman" w:hAnsi="Times New Roman" w:cs="Times New Roman"/>
          <w:sz w:val="28"/>
          <w:szCs w:val="28"/>
        </w:rPr>
      </w:pPr>
    </w:p>
    <w:p w:rsidR="00D04F7C" w:rsidRPr="003519FD" w:rsidRDefault="00D04F7C" w:rsidP="00D04F7C">
      <w:pPr>
        <w:spacing w:after="0" w:line="360" w:lineRule="auto"/>
        <w:ind w:firstLine="708"/>
        <w:jc w:val="both"/>
        <w:rPr>
          <w:rFonts w:ascii="Times New Roman" w:hAnsi="Times New Roman" w:cs="Times New Roman"/>
          <w:sz w:val="28"/>
          <w:szCs w:val="28"/>
        </w:rPr>
      </w:pPr>
      <w:r w:rsidRPr="003519FD">
        <w:rPr>
          <w:rFonts w:ascii="Times New Roman" w:hAnsi="Times New Roman" w:cs="Times New Roman"/>
          <w:sz w:val="28"/>
          <w:szCs w:val="28"/>
        </w:rPr>
        <w:t>Какие качества необходимы современному выпускнику?</w:t>
      </w:r>
    </w:p>
    <w:p w:rsidR="009A3029" w:rsidRDefault="00D04F7C" w:rsidP="00D04F7C">
      <w:pPr>
        <w:spacing w:after="0" w:line="360" w:lineRule="auto"/>
        <w:ind w:firstLine="708"/>
        <w:jc w:val="both"/>
        <w:rPr>
          <w:rFonts w:ascii="Times New Roman" w:hAnsi="Times New Roman" w:cs="Times New Roman"/>
          <w:sz w:val="28"/>
          <w:szCs w:val="28"/>
        </w:rPr>
      </w:pPr>
      <w:r w:rsidRPr="003519FD">
        <w:rPr>
          <w:rFonts w:ascii="Times New Roman" w:hAnsi="Times New Roman" w:cs="Times New Roman"/>
          <w:sz w:val="28"/>
          <w:szCs w:val="28"/>
        </w:rPr>
        <w:t xml:space="preserve">Разные люди отвечают на этот вопрос по-разному. </w:t>
      </w:r>
      <w:r w:rsidR="009A3029">
        <w:rPr>
          <w:rFonts w:ascii="Times New Roman" w:hAnsi="Times New Roman" w:cs="Times New Roman"/>
          <w:sz w:val="28"/>
          <w:szCs w:val="28"/>
        </w:rPr>
        <w:t>Одни</w:t>
      </w:r>
      <w:r w:rsidRPr="003519FD">
        <w:rPr>
          <w:rFonts w:ascii="Times New Roman" w:hAnsi="Times New Roman" w:cs="Times New Roman"/>
          <w:sz w:val="28"/>
          <w:szCs w:val="28"/>
        </w:rPr>
        <w:t xml:space="preserve"> говор</w:t>
      </w:r>
      <w:r w:rsidR="009A3029">
        <w:rPr>
          <w:rFonts w:ascii="Times New Roman" w:hAnsi="Times New Roman" w:cs="Times New Roman"/>
          <w:sz w:val="28"/>
          <w:szCs w:val="28"/>
        </w:rPr>
        <w:t>я</w:t>
      </w:r>
      <w:r w:rsidRPr="003519FD">
        <w:rPr>
          <w:rFonts w:ascii="Times New Roman" w:hAnsi="Times New Roman" w:cs="Times New Roman"/>
          <w:sz w:val="28"/>
          <w:szCs w:val="28"/>
        </w:rPr>
        <w:t>т о глубоких и прочных знаниях, другие - о воспитании, третьи - о развитии интеллектуальных и творческих сил детей, их умении учиться, формировании способности к саморазвитию</w:t>
      </w:r>
      <w:proofErr w:type="gramStart"/>
      <w:r w:rsidRPr="003519FD">
        <w:rPr>
          <w:rFonts w:ascii="Times New Roman" w:hAnsi="Times New Roman" w:cs="Times New Roman"/>
          <w:sz w:val="28"/>
          <w:szCs w:val="28"/>
        </w:rPr>
        <w:t>… О</w:t>
      </w:r>
      <w:proofErr w:type="gramEnd"/>
      <w:r w:rsidRPr="003519FD">
        <w:rPr>
          <w:rFonts w:ascii="Times New Roman" w:hAnsi="Times New Roman" w:cs="Times New Roman"/>
          <w:sz w:val="28"/>
          <w:szCs w:val="28"/>
        </w:rPr>
        <w:t xml:space="preserve">днако все и всегда сходятся в том, что школа должна помочь каждому ребенку стать счастливым: найти свое место в жизни, приобрести верных друзей, построить семью, </w:t>
      </w:r>
      <w:proofErr w:type="spellStart"/>
      <w:r w:rsidRPr="003519FD">
        <w:rPr>
          <w:rFonts w:ascii="Times New Roman" w:hAnsi="Times New Roman" w:cs="Times New Roman"/>
          <w:sz w:val="28"/>
          <w:szCs w:val="28"/>
        </w:rPr>
        <w:t>самореализоваться</w:t>
      </w:r>
      <w:proofErr w:type="spellEnd"/>
      <w:r w:rsidRPr="003519FD">
        <w:rPr>
          <w:rFonts w:ascii="Times New Roman" w:hAnsi="Times New Roman" w:cs="Times New Roman"/>
          <w:sz w:val="28"/>
          <w:szCs w:val="28"/>
        </w:rPr>
        <w:t xml:space="preserve"> в выбранной профессии.</w:t>
      </w:r>
      <w:r>
        <w:rPr>
          <w:rFonts w:ascii="Times New Roman" w:hAnsi="Times New Roman" w:cs="Times New Roman"/>
          <w:sz w:val="28"/>
          <w:szCs w:val="28"/>
        </w:rPr>
        <w:t xml:space="preserve"> </w:t>
      </w:r>
    </w:p>
    <w:p w:rsidR="00D04F7C" w:rsidRDefault="00D04F7C" w:rsidP="00D04F7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То есть дети должны иметь возможность жить богатой внутренней жизнью, эффективно взаимодействовать с окружением, быть способным</w:t>
      </w:r>
      <w:r w:rsidR="009A3029">
        <w:rPr>
          <w:rFonts w:ascii="Times New Roman" w:hAnsi="Times New Roman" w:cs="Times New Roman"/>
          <w:sz w:val="28"/>
          <w:szCs w:val="28"/>
        </w:rPr>
        <w:t>и</w:t>
      </w:r>
      <w:r>
        <w:rPr>
          <w:rFonts w:ascii="Times New Roman" w:hAnsi="Times New Roman" w:cs="Times New Roman"/>
          <w:sz w:val="28"/>
          <w:szCs w:val="28"/>
        </w:rPr>
        <w:t xml:space="preserve"> к постоянному развитию, а значит, повышать свой личностный потенциал. </w:t>
      </w:r>
      <w:r w:rsidR="009A3029">
        <w:rPr>
          <w:rFonts w:ascii="Times New Roman" w:hAnsi="Times New Roman" w:cs="Times New Roman"/>
          <w:sz w:val="28"/>
          <w:szCs w:val="28"/>
        </w:rPr>
        <w:t xml:space="preserve">Задача учителя современной школы – воспитать такую личность, которая будет способна к умножению своих внутренних </w:t>
      </w:r>
      <w:r w:rsidR="005735F8">
        <w:rPr>
          <w:rFonts w:ascii="Times New Roman" w:hAnsi="Times New Roman" w:cs="Times New Roman"/>
          <w:sz w:val="28"/>
          <w:szCs w:val="28"/>
        </w:rPr>
        <w:t>резервов</w:t>
      </w:r>
      <w:r w:rsidR="009A3029">
        <w:rPr>
          <w:rFonts w:ascii="Times New Roman" w:hAnsi="Times New Roman" w:cs="Times New Roman"/>
          <w:sz w:val="28"/>
          <w:szCs w:val="28"/>
        </w:rPr>
        <w:t xml:space="preserve"> в течение всей дальнейшей жизни.</w:t>
      </w:r>
    </w:p>
    <w:p w:rsidR="00D05C90" w:rsidRDefault="00D05C90" w:rsidP="0034210D">
      <w:pPr>
        <w:spacing w:after="0" w:line="360" w:lineRule="auto"/>
        <w:rPr>
          <w:rFonts w:ascii="Times New Roman" w:hAnsi="Times New Roman" w:cs="Times New Roman"/>
          <w:b/>
          <w:sz w:val="28"/>
          <w:szCs w:val="28"/>
        </w:rPr>
      </w:pPr>
    </w:p>
    <w:p w:rsidR="00D05C90" w:rsidRDefault="00D05C90" w:rsidP="0034210D">
      <w:pPr>
        <w:spacing w:after="0" w:line="360" w:lineRule="auto"/>
        <w:rPr>
          <w:rFonts w:ascii="Times New Roman" w:hAnsi="Times New Roman" w:cs="Times New Roman"/>
          <w:b/>
          <w:sz w:val="28"/>
          <w:szCs w:val="28"/>
        </w:rPr>
      </w:pPr>
    </w:p>
    <w:p w:rsidR="006D2F1E" w:rsidRDefault="006D2F1E">
      <w:pPr>
        <w:rPr>
          <w:rFonts w:ascii="Times New Roman" w:hAnsi="Times New Roman" w:cs="Times New Roman"/>
          <w:b/>
          <w:sz w:val="28"/>
          <w:szCs w:val="28"/>
        </w:rPr>
      </w:pPr>
      <w:r>
        <w:rPr>
          <w:rFonts w:ascii="Times New Roman" w:hAnsi="Times New Roman" w:cs="Times New Roman"/>
          <w:b/>
          <w:sz w:val="28"/>
          <w:szCs w:val="28"/>
        </w:rPr>
        <w:br w:type="page"/>
      </w:r>
    </w:p>
    <w:p w:rsidR="007267EB" w:rsidRPr="008D2277" w:rsidRDefault="00312E4F" w:rsidP="0034210D">
      <w:pPr>
        <w:spacing w:after="0" w:line="360" w:lineRule="auto"/>
        <w:rPr>
          <w:rFonts w:ascii="Times New Roman" w:hAnsi="Times New Roman" w:cs="Times New Roman"/>
          <w:i/>
          <w:sz w:val="28"/>
          <w:szCs w:val="28"/>
        </w:rPr>
      </w:pPr>
      <w:r w:rsidRPr="003F0A49">
        <w:rPr>
          <w:rFonts w:ascii="Times New Roman" w:hAnsi="Times New Roman" w:cs="Times New Roman"/>
          <w:b/>
          <w:sz w:val="28"/>
          <w:szCs w:val="28"/>
        </w:rPr>
        <w:lastRenderedPageBreak/>
        <w:t>Условия</w:t>
      </w:r>
      <w:r w:rsidR="007267EB" w:rsidRPr="003F0A49">
        <w:rPr>
          <w:rFonts w:ascii="Times New Roman" w:hAnsi="Times New Roman" w:cs="Times New Roman"/>
          <w:b/>
          <w:sz w:val="28"/>
          <w:szCs w:val="28"/>
        </w:rPr>
        <w:t xml:space="preserve"> становления опыта</w:t>
      </w:r>
      <w:r w:rsidR="008D2277">
        <w:rPr>
          <w:rFonts w:ascii="Times New Roman" w:hAnsi="Times New Roman" w:cs="Times New Roman"/>
          <w:b/>
          <w:sz w:val="28"/>
          <w:szCs w:val="28"/>
        </w:rPr>
        <w:t xml:space="preserve">   </w:t>
      </w:r>
    </w:p>
    <w:p w:rsidR="00D05C90" w:rsidRDefault="00430E80" w:rsidP="003519F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Ш</w:t>
      </w:r>
      <w:r w:rsidR="00D04F7C">
        <w:rPr>
          <w:rFonts w:ascii="Times New Roman" w:hAnsi="Times New Roman" w:cs="Times New Roman"/>
          <w:sz w:val="28"/>
          <w:szCs w:val="28"/>
        </w:rPr>
        <w:t>кола</w:t>
      </w:r>
      <w:r>
        <w:rPr>
          <w:rFonts w:ascii="Times New Roman" w:hAnsi="Times New Roman" w:cs="Times New Roman"/>
          <w:sz w:val="28"/>
          <w:szCs w:val="28"/>
        </w:rPr>
        <w:t>, в которой я работаю – МБОУ СОШ №21 г. Коврова</w:t>
      </w:r>
      <w:r w:rsidR="006B02EE">
        <w:rPr>
          <w:rFonts w:ascii="Times New Roman" w:hAnsi="Times New Roman" w:cs="Times New Roman"/>
          <w:sz w:val="28"/>
          <w:szCs w:val="28"/>
        </w:rPr>
        <w:t xml:space="preserve"> -</w:t>
      </w:r>
      <w:r w:rsidR="00D04F7C">
        <w:rPr>
          <w:rFonts w:ascii="Times New Roman" w:hAnsi="Times New Roman" w:cs="Times New Roman"/>
          <w:sz w:val="28"/>
          <w:szCs w:val="28"/>
        </w:rPr>
        <w:t xml:space="preserve"> много лет успешно сотрудничает с Центром системно-деятельностной педагогики «Школа 2000…»</w:t>
      </w:r>
      <w:r w:rsidR="005735F8">
        <w:rPr>
          <w:rFonts w:ascii="Times New Roman" w:hAnsi="Times New Roman" w:cs="Times New Roman"/>
        </w:rPr>
        <w:t>.</w:t>
      </w:r>
      <w:r w:rsidR="00D04F7C">
        <w:t xml:space="preserve"> </w:t>
      </w:r>
      <w:r w:rsidR="005735F8">
        <w:rPr>
          <w:rFonts w:ascii="Times New Roman" w:hAnsi="Times New Roman" w:cs="Times New Roman"/>
          <w:sz w:val="28"/>
          <w:szCs w:val="28"/>
        </w:rPr>
        <w:t>С</w:t>
      </w:r>
      <w:r w:rsidR="00D04F7C" w:rsidRPr="00D04F7C">
        <w:rPr>
          <w:rFonts w:ascii="Times New Roman" w:hAnsi="Times New Roman" w:cs="Times New Roman"/>
          <w:sz w:val="28"/>
          <w:szCs w:val="28"/>
        </w:rPr>
        <w:t xml:space="preserve"> 201</w:t>
      </w:r>
      <w:r w:rsidR="0088733D">
        <w:rPr>
          <w:rFonts w:ascii="Times New Roman" w:hAnsi="Times New Roman" w:cs="Times New Roman"/>
          <w:sz w:val="28"/>
          <w:szCs w:val="28"/>
        </w:rPr>
        <w:t>1</w:t>
      </w:r>
      <w:r w:rsidR="00D04F7C" w:rsidRPr="00D04F7C">
        <w:rPr>
          <w:rFonts w:ascii="Times New Roman" w:hAnsi="Times New Roman" w:cs="Times New Roman"/>
          <w:sz w:val="28"/>
          <w:szCs w:val="28"/>
        </w:rPr>
        <w:t xml:space="preserve"> года </w:t>
      </w:r>
      <w:r w:rsidR="00D04F7C">
        <w:rPr>
          <w:rFonts w:ascii="Times New Roman" w:hAnsi="Times New Roman" w:cs="Times New Roman"/>
          <w:sz w:val="28"/>
          <w:szCs w:val="28"/>
        </w:rPr>
        <w:t xml:space="preserve">мы участвуем </w:t>
      </w:r>
      <w:r w:rsidR="00D04F7C" w:rsidRPr="00D04F7C">
        <w:rPr>
          <w:rFonts w:ascii="Times New Roman" w:hAnsi="Times New Roman" w:cs="Times New Roman"/>
          <w:sz w:val="28"/>
          <w:szCs w:val="28"/>
        </w:rPr>
        <w:t>в инновационной работе н</w:t>
      </w:r>
      <w:r w:rsidR="006B02EE">
        <w:rPr>
          <w:rFonts w:ascii="Times New Roman" w:hAnsi="Times New Roman" w:cs="Times New Roman"/>
          <w:sz w:val="28"/>
          <w:szCs w:val="28"/>
        </w:rPr>
        <w:t>а Федеральном уровне по теме: «</w:t>
      </w:r>
      <w:r w:rsidR="00D04F7C" w:rsidRPr="00D04F7C">
        <w:rPr>
          <w:rFonts w:ascii="Times New Roman" w:hAnsi="Times New Roman" w:cs="Times New Roman"/>
          <w:sz w:val="28"/>
          <w:szCs w:val="28"/>
        </w:rPr>
        <w:t xml:space="preserve">Механизмы реализации ФГОС и ФГТ на основе деятельностного метода </w:t>
      </w:r>
      <w:proofErr w:type="spellStart"/>
      <w:r w:rsidR="00D04F7C" w:rsidRPr="00D04F7C">
        <w:rPr>
          <w:rFonts w:ascii="Times New Roman" w:hAnsi="Times New Roman" w:cs="Times New Roman"/>
          <w:sz w:val="28"/>
          <w:szCs w:val="28"/>
        </w:rPr>
        <w:t>Л.Г.Петерсон</w:t>
      </w:r>
      <w:proofErr w:type="spellEnd"/>
      <w:r w:rsidR="00D04F7C" w:rsidRPr="00D04F7C">
        <w:rPr>
          <w:rFonts w:ascii="Times New Roman" w:hAnsi="Times New Roman" w:cs="Times New Roman"/>
          <w:sz w:val="28"/>
          <w:szCs w:val="28"/>
        </w:rPr>
        <w:t xml:space="preserve"> с позиций непрерывности образовательного процесса на ступенях: ДОУ – начальная школа - средняя школа»</w:t>
      </w:r>
      <w:r w:rsidR="005735F8">
        <w:rPr>
          <w:rFonts w:ascii="Times New Roman" w:hAnsi="Times New Roman" w:cs="Times New Roman"/>
          <w:sz w:val="28"/>
          <w:szCs w:val="28"/>
        </w:rPr>
        <w:t xml:space="preserve">, а </w:t>
      </w:r>
      <w:r w:rsidR="005735F8" w:rsidRPr="005735F8">
        <w:rPr>
          <w:rFonts w:ascii="Times New Roman" w:hAnsi="Times New Roman" w:cs="Times New Roman"/>
          <w:sz w:val="28"/>
          <w:szCs w:val="28"/>
        </w:rPr>
        <w:t>с 2013 года в работе региональной стажировочной площадки на базе ВИРО по теме:  «Системно-деятельностный подход в урочной и внеурочной деятельности».</w:t>
      </w:r>
      <w:r w:rsidR="00D04F7C">
        <w:rPr>
          <w:rFonts w:ascii="Times New Roman" w:hAnsi="Times New Roman" w:cs="Times New Roman"/>
          <w:sz w:val="28"/>
          <w:szCs w:val="28"/>
        </w:rPr>
        <w:t xml:space="preserve"> </w:t>
      </w:r>
    </w:p>
    <w:p w:rsidR="00257648" w:rsidRDefault="005735F8" w:rsidP="003519F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Как известно, с</w:t>
      </w:r>
      <w:r w:rsidRPr="003F0A49">
        <w:rPr>
          <w:rFonts w:ascii="Times New Roman" w:hAnsi="Times New Roman" w:cs="Times New Roman"/>
          <w:sz w:val="28"/>
          <w:szCs w:val="28"/>
        </w:rPr>
        <w:t xml:space="preserve">истемно-деятельностный подход является </w:t>
      </w:r>
      <w:r>
        <w:rPr>
          <w:rFonts w:ascii="Times New Roman" w:hAnsi="Times New Roman" w:cs="Times New Roman"/>
          <w:sz w:val="28"/>
          <w:szCs w:val="28"/>
        </w:rPr>
        <w:t>о</w:t>
      </w:r>
      <w:r w:rsidRPr="003F0A49">
        <w:rPr>
          <w:rFonts w:ascii="Times New Roman" w:hAnsi="Times New Roman" w:cs="Times New Roman"/>
          <w:sz w:val="28"/>
          <w:szCs w:val="28"/>
        </w:rPr>
        <w:t xml:space="preserve">сновой </w:t>
      </w:r>
      <w:r>
        <w:rPr>
          <w:rFonts w:ascii="Times New Roman" w:hAnsi="Times New Roman" w:cs="Times New Roman"/>
          <w:sz w:val="28"/>
          <w:szCs w:val="28"/>
        </w:rPr>
        <w:t>образовательных</w:t>
      </w:r>
      <w:r w:rsidRPr="003F0A49">
        <w:rPr>
          <w:rFonts w:ascii="Times New Roman" w:hAnsi="Times New Roman" w:cs="Times New Roman"/>
          <w:sz w:val="28"/>
          <w:szCs w:val="28"/>
        </w:rPr>
        <w:t xml:space="preserve"> стандарт</w:t>
      </w:r>
      <w:r>
        <w:rPr>
          <w:rFonts w:ascii="Times New Roman" w:hAnsi="Times New Roman" w:cs="Times New Roman"/>
          <w:sz w:val="28"/>
          <w:szCs w:val="28"/>
        </w:rPr>
        <w:t>ов</w:t>
      </w:r>
      <w:r w:rsidRPr="003F0A49">
        <w:rPr>
          <w:rFonts w:ascii="Times New Roman" w:hAnsi="Times New Roman" w:cs="Times New Roman"/>
          <w:sz w:val="28"/>
          <w:szCs w:val="28"/>
        </w:rPr>
        <w:t xml:space="preserve"> второго поколения</w:t>
      </w:r>
      <w:r w:rsidR="00257648">
        <w:rPr>
          <w:rFonts w:ascii="Times New Roman" w:hAnsi="Times New Roman" w:cs="Times New Roman"/>
          <w:sz w:val="28"/>
          <w:szCs w:val="28"/>
        </w:rPr>
        <w:t>.</w:t>
      </w:r>
      <w:r w:rsidR="0088733D">
        <w:rPr>
          <w:rFonts w:ascii="Times New Roman" w:hAnsi="Times New Roman" w:cs="Times New Roman"/>
          <w:sz w:val="28"/>
          <w:szCs w:val="28"/>
        </w:rPr>
        <w:t xml:space="preserve"> </w:t>
      </w:r>
      <w:r w:rsidR="00257648">
        <w:rPr>
          <w:rFonts w:ascii="Times New Roman" w:hAnsi="Times New Roman" w:cs="Times New Roman"/>
          <w:sz w:val="28"/>
          <w:szCs w:val="28"/>
        </w:rPr>
        <w:t xml:space="preserve"> Новые стандарты</w:t>
      </w:r>
      <w:r w:rsidR="0088733D">
        <w:rPr>
          <w:rFonts w:ascii="Times New Roman" w:hAnsi="Times New Roman" w:cs="Times New Roman"/>
          <w:sz w:val="28"/>
          <w:szCs w:val="28"/>
        </w:rPr>
        <w:t xml:space="preserve"> направлены на решение </w:t>
      </w:r>
      <w:r w:rsidRPr="003F0A49">
        <w:rPr>
          <w:rFonts w:ascii="Times New Roman" w:hAnsi="Times New Roman" w:cs="Times New Roman"/>
          <w:sz w:val="28"/>
          <w:szCs w:val="28"/>
        </w:rPr>
        <w:t xml:space="preserve"> </w:t>
      </w:r>
      <w:r w:rsidRPr="005735F8">
        <w:rPr>
          <w:rFonts w:ascii="Times New Roman" w:hAnsi="Times New Roman" w:cs="Times New Roman"/>
          <w:sz w:val="28"/>
          <w:szCs w:val="28"/>
        </w:rPr>
        <w:t xml:space="preserve"> </w:t>
      </w:r>
      <w:r w:rsidR="0088733D" w:rsidRPr="003519FD">
        <w:rPr>
          <w:rFonts w:ascii="Times New Roman" w:hAnsi="Times New Roman" w:cs="Times New Roman"/>
          <w:sz w:val="28"/>
          <w:szCs w:val="28"/>
        </w:rPr>
        <w:t>главн</w:t>
      </w:r>
      <w:r w:rsidR="0088733D">
        <w:rPr>
          <w:rFonts w:ascii="Times New Roman" w:hAnsi="Times New Roman" w:cs="Times New Roman"/>
          <w:sz w:val="28"/>
          <w:szCs w:val="28"/>
        </w:rPr>
        <w:t>ой</w:t>
      </w:r>
      <w:r w:rsidR="0088733D" w:rsidRPr="003519FD">
        <w:rPr>
          <w:rFonts w:ascii="Times New Roman" w:hAnsi="Times New Roman" w:cs="Times New Roman"/>
          <w:sz w:val="28"/>
          <w:szCs w:val="28"/>
        </w:rPr>
        <w:t xml:space="preserve"> задач</w:t>
      </w:r>
      <w:r w:rsidR="0088733D">
        <w:rPr>
          <w:rFonts w:ascii="Times New Roman" w:hAnsi="Times New Roman" w:cs="Times New Roman"/>
          <w:sz w:val="28"/>
          <w:szCs w:val="28"/>
        </w:rPr>
        <w:t>и</w:t>
      </w:r>
      <w:r w:rsidR="0088733D" w:rsidRPr="003519FD">
        <w:rPr>
          <w:rFonts w:ascii="Times New Roman" w:hAnsi="Times New Roman" w:cs="Times New Roman"/>
          <w:sz w:val="28"/>
          <w:szCs w:val="28"/>
        </w:rPr>
        <w:t xml:space="preserve"> школы сегодня - не просто вооружить выпускника фиксированным набором знаний «на всю жизнь», а сформировать у него умение учиться, работать в команде, способность к самоизменению и саморазвитию на основе рефлексивной самоорганизации</w:t>
      </w:r>
      <w:r w:rsidR="00257648">
        <w:rPr>
          <w:rFonts w:ascii="Times New Roman" w:hAnsi="Times New Roman" w:cs="Times New Roman"/>
          <w:sz w:val="28"/>
          <w:szCs w:val="28"/>
        </w:rPr>
        <w:t>.</w:t>
      </w:r>
    </w:p>
    <w:p w:rsidR="003320D2" w:rsidRPr="003320D2" w:rsidRDefault="003320D2" w:rsidP="003320D2">
      <w:pPr>
        <w:spacing w:after="0" w:line="360" w:lineRule="auto"/>
        <w:ind w:firstLine="708"/>
        <w:jc w:val="both"/>
        <w:rPr>
          <w:rStyle w:val="fontstyle01"/>
          <w:color w:val="auto"/>
        </w:rPr>
      </w:pPr>
      <w:r w:rsidRPr="003320D2">
        <w:rPr>
          <w:rStyle w:val="fontstyle01"/>
          <w:color w:val="auto"/>
        </w:rPr>
        <w:t xml:space="preserve">Применение технологии деятельностного метода Л.Г. </w:t>
      </w:r>
      <w:proofErr w:type="spellStart"/>
      <w:r w:rsidRPr="003320D2">
        <w:rPr>
          <w:rStyle w:val="fontstyle01"/>
          <w:color w:val="auto"/>
        </w:rPr>
        <w:t>Петерсон</w:t>
      </w:r>
      <w:proofErr w:type="spellEnd"/>
      <w:r w:rsidRPr="003320D2">
        <w:rPr>
          <w:rStyle w:val="fontstyle01"/>
          <w:color w:val="auto"/>
        </w:rPr>
        <w:t xml:space="preserve"> позволяет достигнуть решения этой задачи</w:t>
      </w:r>
      <w:r w:rsidR="00430E80">
        <w:rPr>
          <w:rStyle w:val="fontstyle01"/>
          <w:color w:val="auto"/>
        </w:rPr>
        <w:t>.</w:t>
      </w:r>
      <w:r w:rsidRPr="003320D2">
        <w:rPr>
          <w:rStyle w:val="fontstyle01"/>
          <w:color w:val="auto"/>
        </w:rPr>
        <w:t xml:space="preserve"> </w:t>
      </w:r>
      <w:r w:rsidR="00016B4F">
        <w:rPr>
          <w:rStyle w:val="fontstyle01"/>
          <w:color w:val="auto"/>
        </w:rPr>
        <w:t>Д</w:t>
      </w:r>
      <w:r w:rsidR="00016B4F" w:rsidRPr="00016B4F">
        <w:rPr>
          <w:rStyle w:val="fontstyle01"/>
          <w:color w:val="auto"/>
        </w:rPr>
        <w:t xml:space="preserve">еятельностный подход, </w:t>
      </w:r>
      <w:r w:rsidR="006B02EE">
        <w:rPr>
          <w:rStyle w:val="fontstyle01"/>
          <w:color w:val="auto"/>
        </w:rPr>
        <w:t xml:space="preserve">который </w:t>
      </w:r>
      <w:r w:rsidR="00016B4F" w:rsidRPr="00016B4F">
        <w:rPr>
          <w:rStyle w:val="fontstyle01"/>
          <w:color w:val="auto"/>
        </w:rPr>
        <w:t>реализуе</w:t>
      </w:r>
      <w:r w:rsidR="006B02EE">
        <w:rPr>
          <w:rStyle w:val="fontstyle01"/>
          <w:color w:val="auto"/>
        </w:rPr>
        <w:t xml:space="preserve">тся </w:t>
      </w:r>
      <w:r w:rsidR="00016B4F" w:rsidRPr="00016B4F">
        <w:rPr>
          <w:rStyle w:val="fontstyle01"/>
          <w:color w:val="auto"/>
        </w:rPr>
        <w:t>в контексте жизнедеятельности конкретного ученика</w:t>
      </w:r>
      <w:r w:rsidR="006B02EE">
        <w:rPr>
          <w:rStyle w:val="fontstyle01"/>
          <w:color w:val="auto"/>
        </w:rPr>
        <w:t>,</w:t>
      </w:r>
      <w:r w:rsidR="00016B4F" w:rsidRPr="00016B4F">
        <w:rPr>
          <w:rStyle w:val="fontstyle01"/>
          <w:color w:val="auto"/>
        </w:rPr>
        <w:t xml:space="preserve"> учитыва</w:t>
      </w:r>
      <w:r w:rsidR="006B02EE">
        <w:rPr>
          <w:rStyle w:val="fontstyle01"/>
          <w:color w:val="auto"/>
        </w:rPr>
        <w:t>ет</w:t>
      </w:r>
      <w:r w:rsidR="00016B4F" w:rsidRPr="00016B4F">
        <w:rPr>
          <w:rStyle w:val="fontstyle01"/>
          <w:color w:val="auto"/>
        </w:rPr>
        <w:t xml:space="preserve"> его жизненные планы, ценностные ориентации и другие параметры субъективного мира, по своей сути является личностно – </w:t>
      </w:r>
      <w:proofErr w:type="spellStart"/>
      <w:r w:rsidR="00016B4F" w:rsidRPr="00016B4F">
        <w:rPr>
          <w:rStyle w:val="fontstyle01"/>
          <w:color w:val="auto"/>
        </w:rPr>
        <w:t>деятельностным</w:t>
      </w:r>
      <w:proofErr w:type="spellEnd"/>
      <w:r w:rsidR="00016B4F" w:rsidRPr="00016B4F">
        <w:rPr>
          <w:rStyle w:val="fontstyle01"/>
          <w:color w:val="auto"/>
        </w:rPr>
        <w:t xml:space="preserve"> подходом.</w:t>
      </w:r>
    </w:p>
    <w:p w:rsidR="00D05C90" w:rsidRPr="00D05C90" w:rsidRDefault="00D05C90" w:rsidP="00D05C90">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Соответственно</w:t>
      </w:r>
      <w:r w:rsidR="00257648" w:rsidRPr="00257648">
        <w:rPr>
          <w:rFonts w:ascii="Times New Roman" w:hAnsi="Times New Roman" w:cs="Times New Roman"/>
          <w:sz w:val="28"/>
          <w:szCs w:val="28"/>
        </w:rPr>
        <w:t xml:space="preserve">, главная задача, стоящая перед учителем начальных классов - научить учиться, развить желание учиться, находить удовлетворение в учении. </w:t>
      </w:r>
      <w:r w:rsidRPr="00D05C90">
        <w:rPr>
          <w:rFonts w:ascii="Times New Roman" w:hAnsi="Times New Roman" w:cs="Times New Roman"/>
          <w:sz w:val="28"/>
          <w:szCs w:val="28"/>
        </w:rPr>
        <w:t xml:space="preserve">Сегодняшнее поколение </w:t>
      </w:r>
      <w:r w:rsidR="004F7D17">
        <w:rPr>
          <w:rFonts w:ascii="Times New Roman" w:hAnsi="Times New Roman" w:cs="Times New Roman"/>
          <w:sz w:val="28"/>
          <w:szCs w:val="28"/>
        </w:rPr>
        <w:t>учеников, только что переступивших порог школы, уже задумывается о том, какими они станут в будущем</w:t>
      </w:r>
      <w:r w:rsidRPr="00D05C90">
        <w:rPr>
          <w:rFonts w:ascii="Times New Roman" w:hAnsi="Times New Roman" w:cs="Times New Roman"/>
          <w:sz w:val="28"/>
          <w:szCs w:val="28"/>
        </w:rPr>
        <w:t xml:space="preserve">. </w:t>
      </w:r>
      <w:r w:rsidR="00430E80">
        <w:rPr>
          <w:rFonts w:ascii="Times New Roman" w:hAnsi="Times New Roman" w:cs="Times New Roman"/>
          <w:sz w:val="28"/>
          <w:szCs w:val="28"/>
        </w:rPr>
        <w:t>Они</w:t>
      </w:r>
      <w:r w:rsidR="004F7D17">
        <w:rPr>
          <w:rFonts w:ascii="Times New Roman" w:hAnsi="Times New Roman" w:cs="Times New Roman"/>
          <w:sz w:val="28"/>
          <w:szCs w:val="28"/>
        </w:rPr>
        <w:t xml:space="preserve">  хо</w:t>
      </w:r>
      <w:r w:rsidR="00430E80">
        <w:rPr>
          <w:rFonts w:ascii="Times New Roman" w:hAnsi="Times New Roman" w:cs="Times New Roman"/>
          <w:sz w:val="28"/>
          <w:szCs w:val="28"/>
        </w:rPr>
        <w:t xml:space="preserve">тят </w:t>
      </w:r>
      <w:r w:rsidR="004F7D17">
        <w:rPr>
          <w:rFonts w:ascii="Times New Roman" w:hAnsi="Times New Roman" w:cs="Times New Roman"/>
          <w:sz w:val="28"/>
          <w:szCs w:val="28"/>
        </w:rPr>
        <w:t xml:space="preserve">учиться, постигать, добиваться целей. </w:t>
      </w:r>
      <w:r w:rsidRPr="00D05C90">
        <w:rPr>
          <w:rFonts w:ascii="Times New Roman" w:hAnsi="Times New Roman" w:cs="Times New Roman"/>
          <w:sz w:val="28"/>
          <w:szCs w:val="28"/>
        </w:rPr>
        <w:t xml:space="preserve">Это заставляет нас, учителей начальной школы, </w:t>
      </w:r>
      <w:r w:rsidR="00430E80">
        <w:rPr>
          <w:rFonts w:ascii="Times New Roman" w:hAnsi="Times New Roman" w:cs="Times New Roman"/>
          <w:sz w:val="28"/>
          <w:szCs w:val="28"/>
        </w:rPr>
        <w:t>изменить траекторию обучения и воспитания</w:t>
      </w:r>
      <w:r w:rsidR="004F7D17">
        <w:rPr>
          <w:rFonts w:ascii="Times New Roman" w:hAnsi="Times New Roman" w:cs="Times New Roman"/>
          <w:sz w:val="28"/>
          <w:szCs w:val="28"/>
        </w:rPr>
        <w:t xml:space="preserve">, </w:t>
      </w:r>
      <w:r w:rsidR="004F7D36">
        <w:rPr>
          <w:rFonts w:ascii="Times New Roman" w:hAnsi="Times New Roman" w:cs="Times New Roman"/>
          <w:sz w:val="28"/>
          <w:szCs w:val="28"/>
        </w:rPr>
        <w:t xml:space="preserve">чтобы </w:t>
      </w:r>
      <w:r w:rsidR="004F7D17">
        <w:rPr>
          <w:rFonts w:ascii="Times New Roman" w:hAnsi="Times New Roman" w:cs="Times New Roman"/>
          <w:sz w:val="28"/>
          <w:szCs w:val="28"/>
        </w:rPr>
        <w:t>строить будущее вместе с учениками.</w:t>
      </w:r>
      <w:r w:rsidR="004F7D36">
        <w:rPr>
          <w:rFonts w:ascii="Times New Roman" w:hAnsi="Times New Roman" w:cs="Times New Roman"/>
          <w:sz w:val="28"/>
          <w:szCs w:val="28"/>
        </w:rPr>
        <w:t xml:space="preserve"> </w:t>
      </w:r>
    </w:p>
    <w:p w:rsidR="00C77BF7" w:rsidRDefault="00C77BF7" w:rsidP="005F07BF">
      <w:pPr>
        <w:spacing w:after="0" w:line="360" w:lineRule="auto"/>
        <w:rPr>
          <w:rFonts w:ascii="Times New Roman" w:hAnsi="Times New Roman" w:cs="Times New Roman"/>
          <w:b/>
          <w:sz w:val="28"/>
          <w:szCs w:val="28"/>
        </w:rPr>
      </w:pPr>
    </w:p>
    <w:p w:rsidR="00C77BF7" w:rsidRDefault="00C77BF7" w:rsidP="005F07BF">
      <w:pPr>
        <w:spacing w:after="0" w:line="360" w:lineRule="auto"/>
        <w:rPr>
          <w:rFonts w:ascii="Times New Roman" w:hAnsi="Times New Roman" w:cs="Times New Roman"/>
          <w:b/>
          <w:sz w:val="28"/>
          <w:szCs w:val="28"/>
        </w:rPr>
      </w:pPr>
    </w:p>
    <w:p w:rsidR="005F07BF" w:rsidRPr="003F0A49" w:rsidRDefault="005F07BF" w:rsidP="005F07BF">
      <w:pPr>
        <w:spacing w:after="0" w:line="360" w:lineRule="auto"/>
        <w:rPr>
          <w:rFonts w:ascii="Times New Roman" w:hAnsi="Times New Roman" w:cs="Times New Roman"/>
          <w:b/>
          <w:sz w:val="28"/>
          <w:szCs w:val="28"/>
        </w:rPr>
      </w:pPr>
      <w:r w:rsidRPr="005F07BF">
        <w:rPr>
          <w:rFonts w:ascii="Times New Roman" w:hAnsi="Times New Roman" w:cs="Times New Roman"/>
          <w:b/>
          <w:sz w:val="28"/>
          <w:szCs w:val="28"/>
        </w:rPr>
        <w:lastRenderedPageBreak/>
        <w:t>Актуальность и перспективность опыта</w:t>
      </w:r>
    </w:p>
    <w:p w:rsidR="00903664" w:rsidRPr="003F0A49" w:rsidRDefault="00903664" w:rsidP="00903664">
      <w:pPr>
        <w:spacing w:after="0" w:line="360" w:lineRule="auto"/>
        <w:ind w:firstLine="708"/>
        <w:jc w:val="both"/>
        <w:rPr>
          <w:rFonts w:ascii="Times New Roman" w:hAnsi="Times New Roman" w:cs="Times New Roman"/>
          <w:sz w:val="28"/>
          <w:szCs w:val="28"/>
        </w:rPr>
      </w:pPr>
      <w:r w:rsidRPr="003F0A49">
        <w:rPr>
          <w:rFonts w:ascii="Times New Roman" w:hAnsi="Times New Roman" w:cs="Times New Roman"/>
          <w:sz w:val="28"/>
          <w:szCs w:val="28"/>
        </w:rPr>
        <w:t xml:space="preserve">Новые требования, которые предъявляются в современных условиях к школьному образованию, обусловливают необходимость совершенствования методов работы с учащимися. Перед каждым учителем поставлена задача - обеспечение всемерного развития активности и самостоятельности учеников, повышение качества знаний и уровня их практического применения детьми. </w:t>
      </w:r>
    </w:p>
    <w:p w:rsidR="00AE271F" w:rsidRPr="00AE271F" w:rsidRDefault="00430E80" w:rsidP="00AE271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00AE271F">
        <w:rPr>
          <w:rFonts w:ascii="Times New Roman" w:hAnsi="Times New Roman" w:cs="Times New Roman"/>
          <w:sz w:val="28"/>
          <w:szCs w:val="28"/>
        </w:rPr>
        <w:t xml:space="preserve">читаю важным отметить, что </w:t>
      </w:r>
      <w:r w:rsidR="009547E7">
        <w:rPr>
          <w:rFonts w:ascii="Times New Roman" w:hAnsi="Times New Roman" w:cs="Times New Roman"/>
          <w:sz w:val="28"/>
          <w:szCs w:val="28"/>
        </w:rPr>
        <w:t>младший школьник – это не просто ученик, обучающийся, в самом узком значении этого слова. И</w:t>
      </w:r>
      <w:r w:rsidR="00AE271F">
        <w:rPr>
          <w:rFonts w:ascii="Times New Roman" w:hAnsi="Times New Roman" w:cs="Times New Roman"/>
          <w:sz w:val="28"/>
          <w:szCs w:val="28"/>
        </w:rPr>
        <w:t xml:space="preserve">менно в </w:t>
      </w:r>
      <w:r w:rsidR="009547E7">
        <w:rPr>
          <w:rFonts w:ascii="Times New Roman" w:hAnsi="Times New Roman" w:cs="Times New Roman"/>
          <w:sz w:val="28"/>
          <w:szCs w:val="28"/>
        </w:rPr>
        <w:t>этом</w:t>
      </w:r>
      <w:r w:rsidR="00AE271F">
        <w:rPr>
          <w:rFonts w:ascii="Times New Roman" w:hAnsi="Times New Roman" w:cs="Times New Roman"/>
          <w:sz w:val="28"/>
          <w:szCs w:val="28"/>
        </w:rPr>
        <w:t xml:space="preserve"> возрасте  </w:t>
      </w:r>
      <w:r w:rsidR="00AE271F" w:rsidRPr="00AE271F">
        <w:rPr>
          <w:rFonts w:ascii="Times New Roman" w:hAnsi="Times New Roman" w:cs="Times New Roman"/>
          <w:sz w:val="28"/>
          <w:szCs w:val="28"/>
        </w:rPr>
        <w:t xml:space="preserve">в системе межличностных отношений </w:t>
      </w:r>
      <w:r w:rsidR="00AE271F">
        <w:rPr>
          <w:rFonts w:ascii="Times New Roman" w:hAnsi="Times New Roman" w:cs="Times New Roman"/>
          <w:sz w:val="28"/>
          <w:szCs w:val="28"/>
        </w:rPr>
        <w:t>ребенка</w:t>
      </w:r>
      <w:r w:rsidR="00AE271F" w:rsidRPr="00AE271F">
        <w:rPr>
          <w:rFonts w:ascii="Times New Roman" w:hAnsi="Times New Roman" w:cs="Times New Roman"/>
          <w:sz w:val="28"/>
          <w:szCs w:val="28"/>
        </w:rPr>
        <w:t xml:space="preserve"> с другими людьми возникает и развивается сложная гамма чувств, которые характеризуют его как уже социализированного человека</w:t>
      </w:r>
      <w:r w:rsidR="00D23803">
        <w:rPr>
          <w:rFonts w:ascii="Times New Roman" w:hAnsi="Times New Roman" w:cs="Times New Roman"/>
          <w:sz w:val="28"/>
          <w:szCs w:val="28"/>
        </w:rPr>
        <w:t xml:space="preserve"> и влияют на мотивацию ученика</w:t>
      </w:r>
      <w:r w:rsidR="00AE271F">
        <w:rPr>
          <w:rFonts w:ascii="Times New Roman" w:hAnsi="Times New Roman" w:cs="Times New Roman"/>
          <w:sz w:val="28"/>
          <w:szCs w:val="28"/>
        </w:rPr>
        <w:t>:</w:t>
      </w:r>
    </w:p>
    <w:p w:rsidR="00AE271F" w:rsidRPr="009547E7" w:rsidRDefault="00AE271F" w:rsidP="001A43F8">
      <w:pPr>
        <w:pStyle w:val="a3"/>
        <w:numPr>
          <w:ilvl w:val="0"/>
          <w:numId w:val="6"/>
        </w:numPr>
        <w:spacing w:after="0" w:line="360" w:lineRule="auto"/>
        <w:ind w:left="426"/>
        <w:jc w:val="both"/>
        <w:rPr>
          <w:rFonts w:ascii="Times New Roman" w:hAnsi="Times New Roman" w:cs="Times New Roman"/>
          <w:sz w:val="28"/>
          <w:szCs w:val="28"/>
        </w:rPr>
      </w:pPr>
      <w:r w:rsidRPr="009547E7">
        <w:rPr>
          <w:rFonts w:ascii="Times New Roman" w:hAnsi="Times New Roman" w:cs="Times New Roman"/>
          <w:sz w:val="28"/>
          <w:szCs w:val="28"/>
        </w:rPr>
        <w:t>самолюбие, выражающее стремление ребенка к самоутверждению и к соперничеству с другими людьми;</w:t>
      </w:r>
    </w:p>
    <w:p w:rsidR="00AE271F" w:rsidRPr="009547E7" w:rsidRDefault="00AE271F" w:rsidP="001A43F8">
      <w:pPr>
        <w:pStyle w:val="a3"/>
        <w:numPr>
          <w:ilvl w:val="0"/>
          <w:numId w:val="6"/>
        </w:numPr>
        <w:spacing w:after="0" w:line="360" w:lineRule="auto"/>
        <w:ind w:left="426"/>
        <w:jc w:val="both"/>
        <w:rPr>
          <w:rFonts w:ascii="Times New Roman" w:hAnsi="Times New Roman" w:cs="Times New Roman"/>
          <w:sz w:val="28"/>
          <w:szCs w:val="28"/>
        </w:rPr>
      </w:pPr>
      <w:r w:rsidRPr="009547E7">
        <w:rPr>
          <w:rFonts w:ascii="Times New Roman" w:hAnsi="Times New Roman" w:cs="Times New Roman"/>
          <w:sz w:val="28"/>
          <w:szCs w:val="28"/>
        </w:rPr>
        <w:t>чувство ответственности, которое представляет собой способность ребенка понимать ситуацию и соответствовать существующим в социальном пространстве нормативам;</w:t>
      </w:r>
    </w:p>
    <w:p w:rsidR="00AE271F" w:rsidRPr="009547E7" w:rsidRDefault="00AE271F" w:rsidP="001A43F8">
      <w:pPr>
        <w:pStyle w:val="a3"/>
        <w:numPr>
          <w:ilvl w:val="0"/>
          <w:numId w:val="6"/>
        </w:numPr>
        <w:spacing w:after="0" w:line="360" w:lineRule="auto"/>
        <w:ind w:left="426"/>
        <w:jc w:val="both"/>
        <w:rPr>
          <w:rFonts w:ascii="Times New Roman" w:hAnsi="Times New Roman" w:cs="Times New Roman"/>
          <w:sz w:val="28"/>
          <w:szCs w:val="28"/>
        </w:rPr>
      </w:pPr>
      <w:r w:rsidRPr="009547E7">
        <w:rPr>
          <w:rFonts w:ascii="Times New Roman" w:hAnsi="Times New Roman" w:cs="Times New Roman"/>
          <w:sz w:val="28"/>
          <w:szCs w:val="28"/>
        </w:rPr>
        <w:t xml:space="preserve">расположение к другим людям (взрослым и детям), которое при непосредственном общении выражается во внутреннем чувстве доверия к ним и проявляется в развивающейся у ребенка способности к сопереживанию. </w:t>
      </w:r>
    </w:p>
    <w:p w:rsidR="00903664" w:rsidRPr="003F0A49" w:rsidRDefault="009547E7" w:rsidP="0090366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Поэтому, у</w:t>
      </w:r>
      <w:r w:rsidR="00903664" w:rsidRPr="003F0A49">
        <w:rPr>
          <w:rFonts w:ascii="Times New Roman" w:hAnsi="Times New Roman" w:cs="Times New Roman"/>
          <w:sz w:val="28"/>
          <w:szCs w:val="28"/>
        </w:rPr>
        <w:t>читель теперь – не просто транслятор знаний, но организатор развития ученика, его помощник в раскрытии своего личностного потенциала. Он идет рядом с учеником, создавая условия для формирования у него умения учиться, способности и готовности изменять себя к лучшему, для развития тех универсальных умений, которые помогут ему реализовать себя как личность и стать успешным в жизни в высоком смысле этого слова. А это совсем не просто для человека, который привык быть носителем знания, «истиной в последней инстанции». Это – серьезное изменение. Необходимо осваивать новые методы работы, обновленное содержание и ИКТ</w:t>
      </w:r>
      <w:r w:rsidR="00903664">
        <w:rPr>
          <w:rFonts w:ascii="Times New Roman" w:hAnsi="Times New Roman" w:cs="Times New Roman"/>
          <w:sz w:val="28"/>
          <w:szCs w:val="28"/>
        </w:rPr>
        <w:t xml:space="preserve"> современного формата</w:t>
      </w:r>
      <w:r w:rsidR="00903664" w:rsidRPr="003F0A49">
        <w:rPr>
          <w:rFonts w:ascii="Times New Roman" w:hAnsi="Times New Roman" w:cs="Times New Roman"/>
          <w:sz w:val="28"/>
          <w:szCs w:val="28"/>
        </w:rPr>
        <w:t xml:space="preserve">.  Учитель – </w:t>
      </w:r>
      <w:r w:rsidR="00903664" w:rsidRPr="003F0A49">
        <w:rPr>
          <w:rFonts w:ascii="Times New Roman" w:hAnsi="Times New Roman" w:cs="Times New Roman"/>
          <w:sz w:val="28"/>
          <w:szCs w:val="28"/>
        </w:rPr>
        <w:lastRenderedPageBreak/>
        <w:t xml:space="preserve">мобильный человек, он готов работать по-новому, особенно тогда, когда он видит, что это приносит реальную пользу детям. </w:t>
      </w:r>
    </w:p>
    <w:p w:rsidR="009547E7" w:rsidRDefault="009547E7" w:rsidP="00AE271F">
      <w:pPr>
        <w:spacing w:after="0" w:line="360" w:lineRule="auto"/>
        <w:ind w:firstLine="708"/>
        <w:jc w:val="both"/>
        <w:rPr>
          <w:rFonts w:ascii="Times New Roman" w:hAnsi="Times New Roman" w:cs="Times New Roman"/>
          <w:sz w:val="28"/>
          <w:szCs w:val="28"/>
        </w:rPr>
      </w:pPr>
      <w:r w:rsidRPr="003F0A49">
        <w:rPr>
          <w:rFonts w:ascii="Times New Roman" w:hAnsi="Times New Roman" w:cs="Times New Roman"/>
          <w:sz w:val="28"/>
          <w:szCs w:val="28"/>
        </w:rPr>
        <w:t xml:space="preserve">Реализация образовательных стандартов второго поколения также предполагает новую роль учителя, использование «других», адекватных новым требованиям технологий, форм и методов обучения. </w:t>
      </w:r>
    </w:p>
    <w:p w:rsidR="009547E7" w:rsidRDefault="009547E7" w:rsidP="00AE271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Именно такой, ориентированной на ценности саморазвития личности, является технология деятельностного метода Л.Г. </w:t>
      </w:r>
      <w:proofErr w:type="spellStart"/>
      <w:r>
        <w:rPr>
          <w:rFonts w:ascii="Times New Roman" w:hAnsi="Times New Roman" w:cs="Times New Roman"/>
          <w:sz w:val="28"/>
          <w:szCs w:val="28"/>
        </w:rPr>
        <w:t>Петерсон</w:t>
      </w:r>
      <w:proofErr w:type="spellEnd"/>
      <w:r>
        <w:rPr>
          <w:rFonts w:ascii="Times New Roman" w:hAnsi="Times New Roman" w:cs="Times New Roman"/>
          <w:sz w:val="28"/>
          <w:szCs w:val="28"/>
        </w:rPr>
        <w:t>. Использование этой техн</w:t>
      </w:r>
      <w:r w:rsidR="00F024B6">
        <w:rPr>
          <w:rFonts w:ascii="Times New Roman" w:hAnsi="Times New Roman" w:cs="Times New Roman"/>
          <w:sz w:val="28"/>
          <w:szCs w:val="28"/>
        </w:rPr>
        <w:t>ологии дает учителю возможность:</w:t>
      </w:r>
    </w:p>
    <w:p w:rsidR="00F024B6" w:rsidRDefault="00F024B6" w:rsidP="00AE271F">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3120" behindDoc="1" locked="0" layoutInCell="1" allowOverlap="1" wp14:anchorId="5C33C13F" wp14:editId="4889676D">
            <wp:simplePos x="0" y="0"/>
            <wp:positionH relativeFrom="column">
              <wp:posOffset>1108710</wp:posOffset>
            </wp:positionH>
            <wp:positionV relativeFrom="paragraph">
              <wp:posOffset>33655</wp:posOffset>
            </wp:positionV>
            <wp:extent cx="4276725" cy="1943100"/>
            <wp:effectExtent l="0" t="38100" r="0" b="57150"/>
            <wp:wrapTight wrapText="bothSides">
              <wp:wrapPolygon edited="0">
                <wp:start x="6158" y="-424"/>
                <wp:lineTo x="6158" y="3176"/>
                <wp:lineTo x="0" y="4659"/>
                <wp:lineTo x="0" y="16094"/>
                <wp:lineTo x="6158" y="16729"/>
                <wp:lineTo x="6158" y="22024"/>
                <wp:lineTo x="6543" y="22024"/>
                <wp:lineTo x="12700" y="22024"/>
                <wp:lineTo x="14913" y="21600"/>
                <wp:lineTo x="14817" y="16729"/>
                <wp:lineTo x="19531" y="16729"/>
                <wp:lineTo x="21263" y="15882"/>
                <wp:lineTo x="21359" y="4871"/>
                <wp:lineTo x="20301" y="4447"/>
                <wp:lineTo x="14817" y="3176"/>
                <wp:lineTo x="14817" y="-424"/>
                <wp:lineTo x="6158" y="-424"/>
              </wp:wrapPolygon>
            </wp:wrapTight>
            <wp:docPr id="54" name="Схема 5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p>
    <w:p w:rsidR="00CF5214" w:rsidRDefault="00CF5214" w:rsidP="00AE271F">
      <w:pPr>
        <w:spacing w:after="0" w:line="360" w:lineRule="auto"/>
        <w:ind w:firstLine="708"/>
        <w:jc w:val="both"/>
        <w:rPr>
          <w:rFonts w:ascii="Times New Roman" w:hAnsi="Times New Roman" w:cs="Times New Roman"/>
          <w:sz w:val="28"/>
          <w:szCs w:val="28"/>
        </w:rPr>
      </w:pPr>
    </w:p>
    <w:p w:rsidR="00CF5214" w:rsidRDefault="00CF5214" w:rsidP="00AE271F">
      <w:pPr>
        <w:spacing w:after="0" w:line="360" w:lineRule="auto"/>
        <w:ind w:firstLine="708"/>
        <w:jc w:val="both"/>
        <w:rPr>
          <w:rFonts w:ascii="Times New Roman" w:hAnsi="Times New Roman" w:cs="Times New Roman"/>
          <w:sz w:val="28"/>
          <w:szCs w:val="28"/>
        </w:rPr>
      </w:pPr>
    </w:p>
    <w:p w:rsidR="00CF5214" w:rsidRDefault="00CF5214" w:rsidP="00AE271F">
      <w:pPr>
        <w:spacing w:after="0" w:line="360" w:lineRule="auto"/>
        <w:ind w:firstLine="708"/>
        <w:jc w:val="both"/>
        <w:rPr>
          <w:rFonts w:ascii="Times New Roman" w:hAnsi="Times New Roman" w:cs="Times New Roman"/>
          <w:sz w:val="28"/>
          <w:szCs w:val="28"/>
        </w:rPr>
      </w:pPr>
    </w:p>
    <w:p w:rsidR="00CF5214" w:rsidRDefault="00CF5214" w:rsidP="00AE271F">
      <w:pPr>
        <w:spacing w:after="0" w:line="360" w:lineRule="auto"/>
        <w:ind w:firstLine="708"/>
        <w:jc w:val="both"/>
        <w:rPr>
          <w:rFonts w:ascii="Times New Roman" w:hAnsi="Times New Roman" w:cs="Times New Roman"/>
          <w:sz w:val="28"/>
          <w:szCs w:val="28"/>
        </w:rPr>
      </w:pPr>
    </w:p>
    <w:p w:rsidR="00CF5214" w:rsidRDefault="00CF5214" w:rsidP="00AE271F">
      <w:pPr>
        <w:spacing w:after="0" w:line="360" w:lineRule="auto"/>
        <w:ind w:firstLine="708"/>
        <w:jc w:val="both"/>
        <w:rPr>
          <w:rFonts w:ascii="Times New Roman" w:hAnsi="Times New Roman" w:cs="Times New Roman"/>
          <w:sz w:val="28"/>
          <w:szCs w:val="28"/>
        </w:rPr>
      </w:pPr>
    </w:p>
    <w:p w:rsidR="00CF5214" w:rsidRDefault="00CF5214" w:rsidP="00AE271F">
      <w:pPr>
        <w:spacing w:after="0" w:line="360" w:lineRule="auto"/>
        <w:ind w:firstLine="708"/>
        <w:jc w:val="both"/>
        <w:rPr>
          <w:rFonts w:ascii="Times New Roman" w:hAnsi="Times New Roman" w:cs="Times New Roman"/>
          <w:sz w:val="28"/>
          <w:szCs w:val="28"/>
        </w:rPr>
      </w:pPr>
    </w:p>
    <w:p w:rsidR="00F024B6" w:rsidRDefault="00F024B6" w:rsidP="00AE271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Уверена, что </w:t>
      </w:r>
      <w:r w:rsidR="00D15FC3">
        <w:rPr>
          <w:rFonts w:ascii="Times New Roman" w:hAnsi="Times New Roman" w:cs="Times New Roman"/>
          <w:sz w:val="28"/>
          <w:szCs w:val="28"/>
        </w:rPr>
        <w:t>эта</w:t>
      </w:r>
      <w:r>
        <w:rPr>
          <w:rFonts w:ascii="Times New Roman" w:hAnsi="Times New Roman" w:cs="Times New Roman"/>
          <w:sz w:val="28"/>
          <w:szCs w:val="28"/>
        </w:rPr>
        <w:t xml:space="preserve"> взаимосвяз</w:t>
      </w:r>
      <w:r w:rsidR="00D15FC3">
        <w:rPr>
          <w:rFonts w:ascii="Times New Roman" w:hAnsi="Times New Roman" w:cs="Times New Roman"/>
          <w:sz w:val="28"/>
          <w:szCs w:val="28"/>
        </w:rPr>
        <w:t xml:space="preserve">ь была, есть и останется актуальной. </w:t>
      </w:r>
    </w:p>
    <w:p w:rsidR="00F024B6" w:rsidRDefault="00F024B6" w:rsidP="00AE271F">
      <w:pPr>
        <w:spacing w:after="0" w:line="360" w:lineRule="auto"/>
        <w:ind w:firstLine="708"/>
        <w:jc w:val="both"/>
        <w:rPr>
          <w:rFonts w:ascii="Times New Roman" w:hAnsi="Times New Roman" w:cs="Times New Roman"/>
          <w:sz w:val="28"/>
          <w:szCs w:val="28"/>
        </w:rPr>
      </w:pPr>
    </w:p>
    <w:p w:rsidR="00F024B6" w:rsidRDefault="00F024B6" w:rsidP="00AE271F">
      <w:pPr>
        <w:spacing w:after="0" w:line="360" w:lineRule="auto"/>
        <w:ind w:firstLine="708"/>
        <w:jc w:val="both"/>
        <w:rPr>
          <w:rFonts w:ascii="Times New Roman" w:hAnsi="Times New Roman" w:cs="Times New Roman"/>
          <w:sz w:val="28"/>
          <w:szCs w:val="28"/>
        </w:rPr>
      </w:pPr>
    </w:p>
    <w:p w:rsidR="00D15FC3" w:rsidRDefault="00D15FC3">
      <w:pPr>
        <w:rPr>
          <w:rFonts w:ascii="Times New Roman" w:hAnsi="Times New Roman" w:cs="Times New Roman"/>
          <w:sz w:val="28"/>
          <w:szCs w:val="28"/>
        </w:rPr>
      </w:pPr>
      <w:r>
        <w:rPr>
          <w:rFonts w:ascii="Times New Roman" w:hAnsi="Times New Roman" w:cs="Times New Roman"/>
          <w:sz w:val="28"/>
          <w:szCs w:val="28"/>
        </w:rPr>
        <w:br w:type="page"/>
      </w:r>
    </w:p>
    <w:p w:rsidR="00D15FC3" w:rsidRPr="003F0A49" w:rsidRDefault="00D15FC3" w:rsidP="00D15FC3">
      <w:pPr>
        <w:spacing w:before="240" w:after="0" w:line="360" w:lineRule="auto"/>
        <w:jc w:val="both"/>
        <w:rPr>
          <w:rFonts w:ascii="Times New Roman" w:hAnsi="Times New Roman" w:cs="Times New Roman"/>
          <w:b/>
          <w:sz w:val="28"/>
          <w:szCs w:val="28"/>
        </w:rPr>
      </w:pPr>
      <w:r w:rsidRPr="003F0A49">
        <w:rPr>
          <w:rFonts w:ascii="Times New Roman" w:hAnsi="Times New Roman" w:cs="Times New Roman"/>
          <w:b/>
          <w:sz w:val="28"/>
          <w:szCs w:val="28"/>
        </w:rPr>
        <w:lastRenderedPageBreak/>
        <w:t>Ведущая педагогическая идея</w:t>
      </w:r>
    </w:p>
    <w:p w:rsidR="00352B10" w:rsidRDefault="00EC3B3A" w:rsidP="00D15FC3">
      <w:pPr>
        <w:spacing w:after="0" w:line="360" w:lineRule="auto"/>
        <w:ind w:firstLine="708"/>
        <w:jc w:val="both"/>
        <w:rPr>
          <w:rFonts w:ascii="Times New Roman" w:hAnsi="Times New Roman" w:cs="Times New Roman"/>
          <w:sz w:val="28"/>
          <w:szCs w:val="28"/>
        </w:rPr>
      </w:pPr>
      <w:r w:rsidRPr="00EC3B3A">
        <w:rPr>
          <w:rFonts w:ascii="Times New Roman" w:hAnsi="Times New Roman" w:cs="Times New Roman"/>
          <w:sz w:val="28"/>
          <w:szCs w:val="28"/>
        </w:rPr>
        <w:t>Цель современной школы – подготовка детей к жизни</w:t>
      </w:r>
      <w:proofErr w:type="gramStart"/>
      <w:r w:rsidRPr="00EC3B3A">
        <w:rPr>
          <w:rFonts w:ascii="Times New Roman" w:hAnsi="Times New Roman" w:cs="Times New Roman"/>
          <w:sz w:val="28"/>
          <w:szCs w:val="28"/>
        </w:rPr>
        <w:t>… К</w:t>
      </w:r>
      <w:proofErr w:type="gramEnd"/>
      <w:r w:rsidRPr="00EC3B3A">
        <w:rPr>
          <w:rFonts w:ascii="Times New Roman" w:hAnsi="Times New Roman" w:cs="Times New Roman"/>
          <w:sz w:val="28"/>
          <w:szCs w:val="28"/>
        </w:rPr>
        <w:t xml:space="preserve"> жизни в мире, полном огромного объема информации. </w:t>
      </w:r>
      <w:r w:rsidR="00352B10">
        <w:rPr>
          <w:rFonts w:ascii="Times New Roman" w:hAnsi="Times New Roman" w:cs="Times New Roman"/>
          <w:sz w:val="28"/>
          <w:szCs w:val="28"/>
        </w:rPr>
        <w:t>«</w:t>
      </w:r>
      <w:r>
        <w:rPr>
          <w:rFonts w:ascii="Times New Roman" w:hAnsi="Times New Roman" w:cs="Times New Roman"/>
          <w:sz w:val="28"/>
          <w:szCs w:val="28"/>
        </w:rPr>
        <w:t xml:space="preserve">В этих условиях человеку необходимо обладать не только </w:t>
      </w:r>
      <w:r w:rsidR="00352B10">
        <w:rPr>
          <w:rFonts w:ascii="Times New Roman" w:hAnsi="Times New Roman" w:cs="Times New Roman"/>
          <w:sz w:val="28"/>
          <w:szCs w:val="28"/>
        </w:rPr>
        <w:t>некоторой фиксированной суммой знаний, умений и навыков, но, главное, уметь ориентироваться в информационном пространстве, быть способным ставить перед собой цель, достигать ее, не ущемляя прав окружающих его людей, уметь адекватно себя оценивать и прогнозировать развитие дальнейших событий»</w:t>
      </w:r>
      <w:r w:rsidR="00352B10">
        <w:rPr>
          <w:rStyle w:val="ac"/>
          <w:rFonts w:ascii="Times New Roman" w:hAnsi="Times New Roman" w:cs="Times New Roman"/>
          <w:sz w:val="28"/>
          <w:szCs w:val="28"/>
        </w:rPr>
        <w:footnoteReference w:id="1"/>
      </w:r>
      <w:r w:rsidR="00352B10">
        <w:rPr>
          <w:rFonts w:ascii="Times New Roman" w:hAnsi="Times New Roman" w:cs="Times New Roman"/>
          <w:sz w:val="28"/>
          <w:szCs w:val="28"/>
        </w:rPr>
        <w:t>.</w:t>
      </w:r>
    </w:p>
    <w:p w:rsidR="00D15FC3" w:rsidRPr="003F0A49" w:rsidRDefault="00352B10" w:rsidP="00D15FC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Значит, каждое знание, «открываемое» ребенком, должно быть мотивировано и пропущено через себя, чтобы в необходимой ситуации оно могло быть использовано. </w:t>
      </w:r>
      <w:r w:rsidR="00D15FC3" w:rsidRPr="003F0A49">
        <w:rPr>
          <w:rFonts w:ascii="Times New Roman" w:hAnsi="Times New Roman" w:cs="Times New Roman"/>
          <w:sz w:val="28"/>
          <w:szCs w:val="28"/>
        </w:rPr>
        <w:t xml:space="preserve">Систематическое использование технологий деятельностного типа </w:t>
      </w:r>
      <w:r w:rsidR="00430E80">
        <w:rPr>
          <w:rFonts w:ascii="Times New Roman" w:hAnsi="Times New Roman" w:cs="Times New Roman"/>
          <w:sz w:val="28"/>
          <w:szCs w:val="28"/>
        </w:rPr>
        <w:t xml:space="preserve">формирует </w:t>
      </w:r>
      <w:r w:rsidR="00D15FC3" w:rsidRPr="003F0A49">
        <w:rPr>
          <w:rFonts w:ascii="Times New Roman" w:hAnsi="Times New Roman" w:cs="Times New Roman"/>
          <w:sz w:val="28"/>
          <w:szCs w:val="28"/>
        </w:rPr>
        <w:t>осознанност</w:t>
      </w:r>
      <w:r w:rsidR="00430E80">
        <w:rPr>
          <w:rFonts w:ascii="Times New Roman" w:hAnsi="Times New Roman" w:cs="Times New Roman"/>
          <w:sz w:val="28"/>
          <w:szCs w:val="28"/>
        </w:rPr>
        <w:t>ь</w:t>
      </w:r>
      <w:r w:rsidR="00D15FC3" w:rsidRPr="003F0A49">
        <w:rPr>
          <w:rFonts w:ascii="Times New Roman" w:hAnsi="Times New Roman" w:cs="Times New Roman"/>
          <w:sz w:val="28"/>
          <w:szCs w:val="28"/>
        </w:rPr>
        <w:t xml:space="preserve"> учащимися «открываемых» ими знаний. Каждое знание в явной или скрытой форме несет в себе возможность своего применения. Осознанное знание повышает уровень понимания изучаемых явлений и закономерностей, имеет высшую степень применения, а, следовательно, ведёт к увеличению степени качества образования.</w:t>
      </w:r>
    </w:p>
    <w:p w:rsidR="00D15FC3" w:rsidRPr="003F0A49" w:rsidRDefault="00D15FC3" w:rsidP="00D15FC3">
      <w:pPr>
        <w:spacing w:after="0" w:line="360" w:lineRule="auto"/>
        <w:ind w:firstLine="708"/>
        <w:jc w:val="both"/>
        <w:rPr>
          <w:rFonts w:ascii="Times New Roman" w:hAnsi="Times New Roman" w:cs="Times New Roman"/>
          <w:sz w:val="28"/>
          <w:szCs w:val="28"/>
        </w:rPr>
      </w:pPr>
      <w:r w:rsidRPr="003F0A49">
        <w:rPr>
          <w:rFonts w:ascii="Times New Roman" w:hAnsi="Times New Roman" w:cs="Times New Roman"/>
          <w:sz w:val="28"/>
          <w:szCs w:val="28"/>
        </w:rPr>
        <w:t xml:space="preserve">Это имеет прямое отношение к формированию </w:t>
      </w:r>
      <w:proofErr w:type="spellStart"/>
      <w:r w:rsidRPr="003F0A49">
        <w:rPr>
          <w:rFonts w:ascii="Times New Roman" w:hAnsi="Times New Roman" w:cs="Times New Roman"/>
          <w:sz w:val="28"/>
          <w:szCs w:val="28"/>
        </w:rPr>
        <w:t>метапредметных</w:t>
      </w:r>
      <w:proofErr w:type="spellEnd"/>
      <w:r w:rsidRPr="003F0A49">
        <w:rPr>
          <w:rFonts w:ascii="Times New Roman" w:hAnsi="Times New Roman" w:cs="Times New Roman"/>
          <w:sz w:val="28"/>
          <w:szCs w:val="28"/>
        </w:rPr>
        <w:t xml:space="preserve"> результатов образования, определенных нормативными документами ФГОС</w:t>
      </w:r>
      <w:r>
        <w:rPr>
          <w:rFonts w:ascii="Times New Roman" w:hAnsi="Times New Roman" w:cs="Times New Roman"/>
          <w:sz w:val="28"/>
          <w:szCs w:val="28"/>
        </w:rPr>
        <w:t xml:space="preserve"> НОО</w:t>
      </w:r>
      <w:r w:rsidRPr="003F0A49">
        <w:rPr>
          <w:rFonts w:ascii="Times New Roman" w:hAnsi="Times New Roman" w:cs="Times New Roman"/>
          <w:sz w:val="28"/>
          <w:szCs w:val="28"/>
        </w:rPr>
        <w:t xml:space="preserve">.  </w:t>
      </w:r>
    </w:p>
    <w:p w:rsidR="00D15FC3" w:rsidRPr="003F0A49" w:rsidRDefault="00D15FC3" w:rsidP="00D15FC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современной школе для </w:t>
      </w:r>
      <w:r w:rsidR="00430E80">
        <w:rPr>
          <w:rFonts w:ascii="Times New Roman" w:hAnsi="Times New Roman" w:cs="Times New Roman"/>
          <w:sz w:val="28"/>
          <w:szCs w:val="28"/>
        </w:rPr>
        <w:t>учеников</w:t>
      </w:r>
      <w:r>
        <w:rPr>
          <w:rFonts w:ascii="Times New Roman" w:hAnsi="Times New Roman" w:cs="Times New Roman"/>
          <w:sz w:val="28"/>
          <w:szCs w:val="28"/>
        </w:rPr>
        <w:t xml:space="preserve"> необходимо</w:t>
      </w:r>
      <w:r w:rsidRPr="003F0A49">
        <w:rPr>
          <w:rFonts w:ascii="Times New Roman" w:hAnsi="Times New Roman" w:cs="Times New Roman"/>
          <w:sz w:val="28"/>
          <w:szCs w:val="28"/>
        </w:rPr>
        <w:t xml:space="preserve"> созда</w:t>
      </w:r>
      <w:r>
        <w:rPr>
          <w:rFonts w:ascii="Times New Roman" w:hAnsi="Times New Roman" w:cs="Times New Roman"/>
          <w:sz w:val="28"/>
          <w:szCs w:val="28"/>
        </w:rPr>
        <w:t>вать</w:t>
      </w:r>
      <w:r w:rsidRPr="003F0A49">
        <w:rPr>
          <w:rFonts w:ascii="Times New Roman" w:hAnsi="Times New Roman" w:cs="Times New Roman"/>
          <w:sz w:val="28"/>
          <w:szCs w:val="28"/>
        </w:rPr>
        <w:t xml:space="preserve"> особы</w:t>
      </w:r>
      <w:r>
        <w:rPr>
          <w:rFonts w:ascii="Times New Roman" w:hAnsi="Times New Roman" w:cs="Times New Roman"/>
          <w:sz w:val="28"/>
          <w:szCs w:val="28"/>
        </w:rPr>
        <w:t>е</w:t>
      </w:r>
      <w:r w:rsidRPr="003F0A49">
        <w:rPr>
          <w:rFonts w:ascii="Times New Roman" w:hAnsi="Times New Roman" w:cs="Times New Roman"/>
          <w:sz w:val="28"/>
          <w:szCs w:val="28"/>
        </w:rPr>
        <w:t xml:space="preserve"> услови</w:t>
      </w:r>
      <w:r>
        <w:rPr>
          <w:rFonts w:ascii="Times New Roman" w:hAnsi="Times New Roman" w:cs="Times New Roman"/>
          <w:sz w:val="28"/>
          <w:szCs w:val="28"/>
        </w:rPr>
        <w:t>я</w:t>
      </w:r>
      <w:r w:rsidRPr="003F0A49">
        <w:rPr>
          <w:rFonts w:ascii="Times New Roman" w:hAnsi="Times New Roman" w:cs="Times New Roman"/>
          <w:sz w:val="28"/>
          <w:szCs w:val="28"/>
        </w:rPr>
        <w:t>, в рамках которых учащийся стан</w:t>
      </w:r>
      <w:r>
        <w:rPr>
          <w:rFonts w:ascii="Times New Roman" w:hAnsi="Times New Roman" w:cs="Times New Roman"/>
          <w:sz w:val="28"/>
          <w:szCs w:val="28"/>
        </w:rPr>
        <w:t>овится</w:t>
      </w:r>
      <w:r w:rsidRPr="003F0A49">
        <w:rPr>
          <w:rFonts w:ascii="Times New Roman" w:hAnsi="Times New Roman" w:cs="Times New Roman"/>
          <w:sz w:val="28"/>
          <w:szCs w:val="28"/>
        </w:rPr>
        <w:t xml:space="preserve"> </w:t>
      </w:r>
      <w:r w:rsidRPr="00315DDF">
        <w:rPr>
          <w:rFonts w:ascii="Times New Roman" w:hAnsi="Times New Roman" w:cs="Times New Roman"/>
          <w:sz w:val="28"/>
          <w:szCs w:val="28"/>
        </w:rPr>
        <w:t>подлинным субъектом</w:t>
      </w:r>
      <w:r w:rsidRPr="003F0A49">
        <w:rPr>
          <w:rFonts w:ascii="Times New Roman" w:hAnsi="Times New Roman" w:cs="Times New Roman"/>
          <w:sz w:val="28"/>
          <w:szCs w:val="28"/>
        </w:rPr>
        <w:t xml:space="preserve"> уч</w:t>
      </w:r>
      <w:r>
        <w:rPr>
          <w:rFonts w:ascii="Times New Roman" w:hAnsi="Times New Roman" w:cs="Times New Roman"/>
          <w:sz w:val="28"/>
          <w:szCs w:val="28"/>
        </w:rPr>
        <w:t>ебной деятельности и учит</w:t>
      </w:r>
      <w:r w:rsidRPr="003F0A49">
        <w:rPr>
          <w:rFonts w:ascii="Times New Roman" w:hAnsi="Times New Roman" w:cs="Times New Roman"/>
          <w:sz w:val="28"/>
          <w:szCs w:val="28"/>
        </w:rPr>
        <w:t>ся не только и не столько ради приобретения узких предметных знаний, умений и навыков по учебным дисциплинам, скольк</w:t>
      </w:r>
      <w:r>
        <w:rPr>
          <w:rFonts w:ascii="Times New Roman" w:hAnsi="Times New Roman" w:cs="Times New Roman"/>
          <w:sz w:val="28"/>
          <w:szCs w:val="28"/>
        </w:rPr>
        <w:t>о для осознанного их применения. Только в этом случае</w:t>
      </w:r>
      <w:r w:rsidRPr="003F0A49">
        <w:rPr>
          <w:rFonts w:ascii="Times New Roman" w:hAnsi="Times New Roman" w:cs="Times New Roman"/>
          <w:sz w:val="28"/>
          <w:szCs w:val="28"/>
        </w:rPr>
        <w:t xml:space="preserve"> </w:t>
      </w:r>
      <w:r>
        <w:rPr>
          <w:rFonts w:ascii="Times New Roman" w:hAnsi="Times New Roman" w:cs="Times New Roman"/>
          <w:sz w:val="28"/>
          <w:szCs w:val="28"/>
        </w:rPr>
        <w:t>п</w:t>
      </w:r>
      <w:r w:rsidRPr="003F0A49">
        <w:rPr>
          <w:rFonts w:ascii="Times New Roman" w:hAnsi="Times New Roman" w:cs="Times New Roman"/>
          <w:sz w:val="28"/>
          <w:szCs w:val="28"/>
        </w:rPr>
        <w:t xml:space="preserve">редметом его внимания, осознанного интереса и усвоения станут, прежде всего, </w:t>
      </w:r>
      <w:proofErr w:type="spellStart"/>
      <w:r w:rsidRPr="003F0A49">
        <w:rPr>
          <w:rFonts w:ascii="Times New Roman" w:hAnsi="Times New Roman" w:cs="Times New Roman"/>
          <w:i/>
          <w:sz w:val="28"/>
          <w:szCs w:val="28"/>
        </w:rPr>
        <w:t>общеучебные</w:t>
      </w:r>
      <w:proofErr w:type="spellEnd"/>
      <w:r w:rsidRPr="003F0A49">
        <w:rPr>
          <w:rFonts w:ascii="Times New Roman" w:hAnsi="Times New Roman" w:cs="Times New Roman"/>
          <w:i/>
          <w:sz w:val="28"/>
          <w:szCs w:val="28"/>
        </w:rPr>
        <w:t xml:space="preserve"> и </w:t>
      </w:r>
      <w:r w:rsidRPr="00EC3B3A">
        <w:rPr>
          <w:rFonts w:ascii="Times New Roman" w:hAnsi="Times New Roman" w:cs="Times New Roman"/>
          <w:i/>
          <w:sz w:val="28"/>
          <w:szCs w:val="28"/>
        </w:rPr>
        <w:t xml:space="preserve">общекультурные </w:t>
      </w:r>
      <w:r w:rsidR="00EC3B3A">
        <w:rPr>
          <w:rFonts w:ascii="Times New Roman" w:hAnsi="Times New Roman" w:cs="Times New Roman"/>
          <w:i/>
          <w:sz w:val="28"/>
          <w:szCs w:val="28"/>
        </w:rPr>
        <w:t>компетенции</w:t>
      </w:r>
      <w:r w:rsidR="00EC3B3A">
        <w:rPr>
          <w:rFonts w:ascii="Times New Roman" w:hAnsi="Times New Roman" w:cs="Times New Roman"/>
          <w:sz w:val="28"/>
          <w:szCs w:val="28"/>
        </w:rPr>
        <w:t xml:space="preserve">, </w:t>
      </w:r>
      <w:r w:rsidRPr="003F0A49">
        <w:rPr>
          <w:rFonts w:ascii="Times New Roman" w:hAnsi="Times New Roman" w:cs="Times New Roman"/>
          <w:sz w:val="28"/>
          <w:szCs w:val="28"/>
        </w:rPr>
        <w:t>позволяющие успешно учиться и строить свое поведение и действия в различных средах и ситуациях. Таким образом, повысится уровень социальной успешности ребёнка.</w:t>
      </w:r>
    </w:p>
    <w:p w:rsidR="00934698" w:rsidRPr="003F0A49" w:rsidRDefault="00934698" w:rsidP="0034210D">
      <w:pPr>
        <w:spacing w:after="0" w:line="360" w:lineRule="auto"/>
        <w:jc w:val="both"/>
        <w:rPr>
          <w:rFonts w:ascii="Times New Roman" w:hAnsi="Times New Roman" w:cs="Times New Roman"/>
          <w:b/>
          <w:sz w:val="28"/>
          <w:szCs w:val="28"/>
        </w:rPr>
      </w:pPr>
      <w:r w:rsidRPr="003F0A49">
        <w:rPr>
          <w:rFonts w:ascii="Times New Roman" w:hAnsi="Times New Roman" w:cs="Times New Roman"/>
          <w:b/>
          <w:sz w:val="28"/>
          <w:szCs w:val="28"/>
        </w:rPr>
        <w:lastRenderedPageBreak/>
        <w:t>Теоретическая база опыта</w:t>
      </w:r>
    </w:p>
    <w:p w:rsidR="000D7C95" w:rsidRDefault="000D7C95" w:rsidP="001E76CA">
      <w:pPr>
        <w:pStyle w:val="a5"/>
        <w:spacing w:before="225" w:after="0" w:line="360" w:lineRule="auto"/>
        <w:ind w:firstLine="708"/>
        <w:jc w:val="both"/>
        <w:rPr>
          <w:sz w:val="28"/>
          <w:szCs w:val="21"/>
          <w:lang w:eastAsia="ru-RU"/>
        </w:rPr>
      </w:pPr>
      <w:r>
        <w:rPr>
          <w:sz w:val="28"/>
        </w:rPr>
        <w:t>В основе Федерально</w:t>
      </w:r>
      <w:r w:rsidR="001E76CA">
        <w:rPr>
          <w:sz w:val="28"/>
        </w:rPr>
        <w:t>го</w:t>
      </w:r>
      <w:r>
        <w:rPr>
          <w:sz w:val="28"/>
        </w:rPr>
        <w:t xml:space="preserve"> государственно</w:t>
      </w:r>
      <w:r w:rsidR="001E76CA">
        <w:rPr>
          <w:sz w:val="28"/>
        </w:rPr>
        <w:t>го</w:t>
      </w:r>
      <w:r>
        <w:rPr>
          <w:sz w:val="28"/>
        </w:rPr>
        <w:t xml:space="preserve"> образовательно</w:t>
      </w:r>
      <w:r w:rsidR="001E76CA">
        <w:rPr>
          <w:sz w:val="28"/>
        </w:rPr>
        <w:t>го</w:t>
      </w:r>
      <w:r>
        <w:rPr>
          <w:sz w:val="28"/>
        </w:rPr>
        <w:t xml:space="preserve"> стандарт</w:t>
      </w:r>
      <w:r w:rsidR="001E76CA">
        <w:rPr>
          <w:sz w:val="28"/>
        </w:rPr>
        <w:t>а</w:t>
      </w:r>
      <w:r>
        <w:rPr>
          <w:sz w:val="28"/>
        </w:rPr>
        <w:t xml:space="preserve"> начального общего образования </w:t>
      </w:r>
      <w:r w:rsidRPr="001E76CA">
        <w:rPr>
          <w:sz w:val="28"/>
          <w:szCs w:val="21"/>
          <w:lang w:eastAsia="ru-RU"/>
        </w:rPr>
        <w:t xml:space="preserve">лежит </w:t>
      </w:r>
      <w:r w:rsidRPr="001E76CA">
        <w:rPr>
          <w:sz w:val="28"/>
          <w:szCs w:val="21"/>
          <w:u w:val="single"/>
          <w:lang w:eastAsia="ru-RU"/>
        </w:rPr>
        <w:t>системно-деятельностный подход</w:t>
      </w:r>
      <w:r w:rsidRPr="001E76CA">
        <w:rPr>
          <w:sz w:val="28"/>
          <w:szCs w:val="21"/>
          <w:lang w:eastAsia="ru-RU"/>
        </w:rPr>
        <w:t xml:space="preserve">, который предполагает   </w:t>
      </w:r>
      <w:r w:rsidRPr="000D7C95">
        <w:rPr>
          <w:sz w:val="28"/>
          <w:szCs w:val="21"/>
          <w:u w:val="single"/>
          <w:lang w:eastAsia="ru-RU"/>
        </w:rPr>
        <w:t>воспитание и развитие качеств личности</w:t>
      </w:r>
      <w:r w:rsidRPr="000D7C95">
        <w:rPr>
          <w:sz w:val="28"/>
          <w:szCs w:val="21"/>
          <w:lang w:eastAsia="ru-RU"/>
        </w:rPr>
        <w:t xml:space="preserve">, отвечающих требованиям </w:t>
      </w:r>
      <w:r w:rsidRPr="001E76CA">
        <w:rPr>
          <w:sz w:val="28"/>
          <w:szCs w:val="21"/>
          <w:lang w:eastAsia="ru-RU"/>
        </w:rPr>
        <w:t xml:space="preserve">современного </w:t>
      </w:r>
      <w:r w:rsidRPr="000D7C95">
        <w:rPr>
          <w:sz w:val="28"/>
          <w:szCs w:val="21"/>
          <w:lang w:eastAsia="ru-RU"/>
        </w:rPr>
        <w:t>информационного общества</w:t>
      </w:r>
      <w:r w:rsidRPr="001E76CA">
        <w:rPr>
          <w:sz w:val="28"/>
          <w:szCs w:val="21"/>
          <w:lang w:eastAsia="ru-RU"/>
        </w:rPr>
        <w:t>.</w:t>
      </w:r>
    </w:p>
    <w:p w:rsidR="00523826" w:rsidRPr="00523826" w:rsidRDefault="00430E80" w:rsidP="00523826">
      <w:pPr>
        <w:pStyle w:val="a5"/>
        <w:spacing w:before="0" w:after="0" w:line="360" w:lineRule="auto"/>
        <w:ind w:firstLine="708"/>
        <w:jc w:val="both"/>
        <w:rPr>
          <w:sz w:val="28"/>
          <w:szCs w:val="21"/>
          <w:lang w:eastAsia="ru-RU"/>
        </w:rPr>
      </w:pPr>
      <w:r>
        <w:rPr>
          <w:sz w:val="28"/>
          <w:szCs w:val="21"/>
          <w:lang w:eastAsia="ru-RU"/>
        </w:rPr>
        <w:t>К</w:t>
      </w:r>
      <w:r w:rsidR="00523826" w:rsidRPr="00523826">
        <w:rPr>
          <w:sz w:val="28"/>
          <w:szCs w:val="21"/>
          <w:lang w:eastAsia="ru-RU"/>
        </w:rPr>
        <w:t>лючевое понятие современного образовательного процесса - учебная деятельность. Сегодня я постараюсь раскрыть это понятие, и для начала предлагаю совершить небольшой экскурс в историю.</w:t>
      </w:r>
    </w:p>
    <w:p w:rsidR="00523826" w:rsidRPr="00523826" w:rsidRDefault="00523826" w:rsidP="00523826">
      <w:pPr>
        <w:pStyle w:val="a5"/>
        <w:spacing w:before="0" w:after="0" w:line="360" w:lineRule="auto"/>
        <w:ind w:firstLine="708"/>
        <w:jc w:val="both"/>
        <w:rPr>
          <w:sz w:val="28"/>
          <w:szCs w:val="21"/>
          <w:lang w:eastAsia="ru-RU"/>
        </w:rPr>
      </w:pPr>
      <w:r w:rsidRPr="00523826">
        <w:rPr>
          <w:sz w:val="28"/>
          <w:szCs w:val="21"/>
          <w:lang w:eastAsia="ru-RU"/>
        </w:rPr>
        <w:t>Процесс обучения возник в связи с необходимостью воспроизводства, повторения некоторой деятельности. Возникли фигуры - учителя - носителя культурных норм и ученика - того, кому эти нормы надо передать. Успешность передачи знаний зависела, с одной стороны от способностей ученика, а с другой от того, какие учебные средства использовал учитель. Поэтому в процессе взаимодействия между учителем и учеником появились два типа деятельности:</w:t>
      </w:r>
    </w:p>
    <w:p w:rsidR="00523826" w:rsidRPr="00523826" w:rsidRDefault="00523826" w:rsidP="00523826">
      <w:pPr>
        <w:pStyle w:val="a5"/>
        <w:spacing w:before="0" w:after="0" w:line="360" w:lineRule="auto"/>
        <w:ind w:firstLine="708"/>
        <w:jc w:val="both"/>
        <w:rPr>
          <w:sz w:val="28"/>
          <w:szCs w:val="21"/>
          <w:lang w:eastAsia="ru-RU"/>
        </w:rPr>
      </w:pPr>
      <w:r w:rsidRPr="00523826">
        <w:rPr>
          <w:sz w:val="28"/>
          <w:szCs w:val="21"/>
          <w:lang w:eastAsia="ru-RU"/>
        </w:rPr>
        <w:t>•</w:t>
      </w:r>
      <w:r w:rsidRPr="00523826">
        <w:rPr>
          <w:sz w:val="28"/>
          <w:szCs w:val="21"/>
          <w:lang w:eastAsia="ru-RU"/>
        </w:rPr>
        <w:tab/>
        <w:t>деятельность учения, или УД, - это деятельность ученика, суть которой заключается в развитии собственных способностей, необходимых для освоения культурных ценностей общества;</w:t>
      </w:r>
    </w:p>
    <w:p w:rsidR="00523826" w:rsidRPr="00523826" w:rsidRDefault="00523826" w:rsidP="00523826">
      <w:pPr>
        <w:pStyle w:val="a5"/>
        <w:spacing w:before="0" w:after="0" w:line="360" w:lineRule="auto"/>
        <w:ind w:firstLine="708"/>
        <w:jc w:val="both"/>
        <w:rPr>
          <w:sz w:val="28"/>
          <w:szCs w:val="21"/>
          <w:lang w:eastAsia="ru-RU"/>
        </w:rPr>
      </w:pPr>
      <w:r w:rsidRPr="00523826">
        <w:rPr>
          <w:sz w:val="28"/>
          <w:szCs w:val="21"/>
          <w:lang w:eastAsia="ru-RU"/>
        </w:rPr>
        <w:t>•</w:t>
      </w:r>
      <w:r w:rsidRPr="00523826">
        <w:rPr>
          <w:sz w:val="28"/>
          <w:szCs w:val="21"/>
          <w:lang w:eastAsia="ru-RU"/>
        </w:rPr>
        <w:tab/>
        <w:t>деятельность обучения - деятельность учителя, предназначением которой является совершенствование учебных средств, необходимых для снятия затруднений ученика</w:t>
      </w:r>
      <w:r w:rsidR="00084744">
        <w:rPr>
          <w:rStyle w:val="ac"/>
          <w:sz w:val="28"/>
          <w:szCs w:val="21"/>
          <w:lang w:eastAsia="ru-RU"/>
        </w:rPr>
        <w:footnoteReference w:id="2"/>
      </w:r>
      <w:r w:rsidRPr="00523826">
        <w:rPr>
          <w:sz w:val="28"/>
          <w:szCs w:val="21"/>
          <w:lang w:eastAsia="ru-RU"/>
        </w:rPr>
        <w:t>.</w:t>
      </w:r>
    </w:p>
    <w:p w:rsidR="00523826" w:rsidRPr="00523826" w:rsidRDefault="00523826" w:rsidP="00523826">
      <w:pPr>
        <w:pStyle w:val="a5"/>
        <w:spacing w:before="0" w:after="0" w:line="360" w:lineRule="auto"/>
        <w:ind w:firstLine="708"/>
        <w:jc w:val="both"/>
        <w:rPr>
          <w:sz w:val="28"/>
          <w:szCs w:val="21"/>
          <w:lang w:eastAsia="ru-RU"/>
        </w:rPr>
      </w:pPr>
      <w:r w:rsidRPr="00523826">
        <w:rPr>
          <w:sz w:val="28"/>
          <w:szCs w:val="21"/>
          <w:lang w:eastAsia="ru-RU"/>
        </w:rPr>
        <w:t>Суть деятельности учения и деятельности обучения осталась прежней и в наши дни, однако развитие общества внесло существенные коррективы в понимание этих процессов.</w:t>
      </w:r>
    </w:p>
    <w:p w:rsidR="00523826" w:rsidRDefault="00523826" w:rsidP="00523826">
      <w:pPr>
        <w:pStyle w:val="a5"/>
        <w:spacing w:before="0" w:after="0" w:line="360" w:lineRule="auto"/>
        <w:ind w:firstLine="708"/>
        <w:jc w:val="both"/>
        <w:rPr>
          <w:sz w:val="28"/>
          <w:szCs w:val="21"/>
          <w:lang w:eastAsia="ru-RU"/>
        </w:rPr>
      </w:pPr>
      <w:r w:rsidRPr="00523826">
        <w:rPr>
          <w:sz w:val="28"/>
          <w:szCs w:val="21"/>
          <w:lang w:eastAsia="ru-RU"/>
        </w:rPr>
        <w:t xml:space="preserve">Деятельность учения (или УД) - деятельность ученика, связанная с одной стороны с освоением культурных ценностей общества, а с другой с </w:t>
      </w:r>
      <w:r w:rsidRPr="00523826">
        <w:rPr>
          <w:sz w:val="28"/>
          <w:szCs w:val="21"/>
          <w:lang w:eastAsia="ru-RU"/>
        </w:rPr>
        <w:lastRenderedPageBreak/>
        <w:t>формированием способностей к самоизменению и рефлексии, обеспечивающих адекватное самоопределение и успешную самореализацию человека</w:t>
      </w:r>
      <w:r w:rsidR="00B86331">
        <w:rPr>
          <w:rStyle w:val="ac"/>
          <w:sz w:val="28"/>
          <w:szCs w:val="21"/>
          <w:lang w:eastAsia="ru-RU"/>
        </w:rPr>
        <w:footnoteReference w:id="3"/>
      </w:r>
      <w:r w:rsidRPr="00523826">
        <w:rPr>
          <w:sz w:val="28"/>
          <w:szCs w:val="21"/>
          <w:lang w:eastAsia="ru-RU"/>
        </w:rPr>
        <w:t xml:space="preserve">. </w:t>
      </w:r>
    </w:p>
    <w:p w:rsidR="00523826" w:rsidRPr="00523826" w:rsidRDefault="00523826" w:rsidP="00523826">
      <w:pPr>
        <w:pStyle w:val="a5"/>
        <w:spacing w:before="0" w:after="0" w:line="360" w:lineRule="auto"/>
        <w:ind w:firstLine="708"/>
        <w:jc w:val="both"/>
        <w:rPr>
          <w:sz w:val="28"/>
          <w:szCs w:val="21"/>
          <w:lang w:eastAsia="ru-RU"/>
        </w:rPr>
      </w:pPr>
      <w:r w:rsidRPr="00523826">
        <w:rPr>
          <w:sz w:val="28"/>
          <w:szCs w:val="21"/>
          <w:lang w:eastAsia="ru-RU"/>
        </w:rPr>
        <w:t xml:space="preserve">Таким образом, уметь учиться - это значит уметь выполнять и рефлексировать деятельность учения.   </w:t>
      </w:r>
    </w:p>
    <w:p w:rsidR="00084744" w:rsidRDefault="003C556D" w:rsidP="00B86331">
      <w:pPr>
        <w:pStyle w:val="a5"/>
        <w:spacing w:before="0" w:after="0" w:line="360" w:lineRule="auto"/>
        <w:ind w:firstLine="708"/>
        <w:jc w:val="both"/>
        <w:rPr>
          <w:sz w:val="28"/>
          <w:szCs w:val="21"/>
          <w:lang w:eastAsia="ru-RU"/>
        </w:rPr>
      </w:pPr>
      <w:r>
        <w:rPr>
          <w:sz w:val="28"/>
          <w:szCs w:val="21"/>
          <w:lang w:eastAsia="ru-RU"/>
        </w:rPr>
        <w:t>В связи с этим, важно осознать содержание понятия «уметь учиться»</w:t>
      </w:r>
      <w:r w:rsidR="002E4C57">
        <w:rPr>
          <w:sz w:val="28"/>
          <w:szCs w:val="21"/>
          <w:lang w:eastAsia="ru-RU"/>
        </w:rPr>
        <w:t xml:space="preserve">, т.к. именно в нем заключен смысл учебной деятельности. </w:t>
      </w:r>
      <w:r>
        <w:rPr>
          <w:sz w:val="28"/>
          <w:szCs w:val="21"/>
          <w:lang w:eastAsia="ru-RU"/>
        </w:rPr>
        <w:t xml:space="preserve">«Для парусника, который не знает, куда плыть, ни один ветер не будет попутным», - писал Сенека. </w:t>
      </w:r>
      <w:r w:rsidR="002E4C57">
        <w:rPr>
          <w:sz w:val="28"/>
          <w:szCs w:val="21"/>
          <w:lang w:eastAsia="ru-RU"/>
        </w:rPr>
        <w:t xml:space="preserve">Достаточно убедительный ответ на этот вопрос можно получить, лишь опираясь на </w:t>
      </w:r>
      <w:r w:rsidR="002E4C57" w:rsidRPr="002E4C57">
        <w:rPr>
          <w:i/>
          <w:sz w:val="28"/>
          <w:szCs w:val="21"/>
          <w:lang w:eastAsia="ru-RU"/>
        </w:rPr>
        <w:t>методологию</w:t>
      </w:r>
      <w:r w:rsidR="002E4C57">
        <w:rPr>
          <w:sz w:val="28"/>
          <w:szCs w:val="21"/>
          <w:lang w:eastAsia="ru-RU"/>
        </w:rPr>
        <w:t xml:space="preserve"> – науку, где складывались общие понятия о человеческой деятельности, закономерностях и условиях ее становления, функционирования и развития.</w:t>
      </w:r>
    </w:p>
    <w:p w:rsidR="00B23C5A" w:rsidRDefault="002E4C57" w:rsidP="00B86331">
      <w:pPr>
        <w:pStyle w:val="a5"/>
        <w:spacing w:before="0" w:after="0" w:line="360" w:lineRule="auto"/>
        <w:ind w:firstLine="708"/>
        <w:jc w:val="both"/>
        <w:rPr>
          <w:sz w:val="28"/>
          <w:szCs w:val="21"/>
          <w:lang w:eastAsia="ru-RU"/>
        </w:rPr>
      </w:pPr>
      <w:r>
        <w:rPr>
          <w:sz w:val="28"/>
          <w:szCs w:val="21"/>
          <w:lang w:eastAsia="ru-RU"/>
        </w:rPr>
        <w:t xml:space="preserve">О приоритете развития личности ребенка в процессе обучения, формирования у него </w:t>
      </w:r>
      <w:proofErr w:type="spellStart"/>
      <w:r>
        <w:rPr>
          <w:sz w:val="28"/>
          <w:szCs w:val="21"/>
          <w:lang w:eastAsia="ru-RU"/>
        </w:rPr>
        <w:t>деятельностных</w:t>
      </w:r>
      <w:proofErr w:type="spellEnd"/>
      <w:r>
        <w:rPr>
          <w:sz w:val="28"/>
          <w:szCs w:val="21"/>
          <w:lang w:eastAsia="ru-RU"/>
        </w:rPr>
        <w:t xml:space="preserve"> способностей писали В.Г.</w:t>
      </w:r>
      <w:r w:rsidR="00B23C5A">
        <w:rPr>
          <w:sz w:val="28"/>
          <w:szCs w:val="21"/>
          <w:lang w:eastAsia="ru-RU"/>
        </w:rPr>
        <w:t xml:space="preserve"> </w:t>
      </w:r>
      <w:r>
        <w:rPr>
          <w:sz w:val="28"/>
          <w:szCs w:val="21"/>
          <w:lang w:eastAsia="ru-RU"/>
        </w:rPr>
        <w:t>Белинский и Д.И.</w:t>
      </w:r>
      <w:r w:rsidR="00B23C5A">
        <w:rPr>
          <w:sz w:val="28"/>
          <w:szCs w:val="21"/>
          <w:lang w:eastAsia="ru-RU"/>
        </w:rPr>
        <w:t xml:space="preserve"> Писарев, Л.Н. Толстой и К.Д. Ушинский, Л.С. Выготский, А.Н. Леонтьев, Д.Б. </w:t>
      </w:r>
      <w:proofErr w:type="spellStart"/>
      <w:r w:rsidR="00B23C5A">
        <w:rPr>
          <w:sz w:val="28"/>
          <w:szCs w:val="21"/>
          <w:lang w:eastAsia="ru-RU"/>
        </w:rPr>
        <w:t>Эльконин</w:t>
      </w:r>
      <w:proofErr w:type="spellEnd"/>
      <w:r w:rsidR="00B23C5A">
        <w:rPr>
          <w:sz w:val="28"/>
          <w:szCs w:val="21"/>
          <w:lang w:eastAsia="ru-RU"/>
        </w:rPr>
        <w:t>, В.В. Давыдов и др.</w:t>
      </w:r>
    </w:p>
    <w:p w:rsidR="002E4C57" w:rsidRDefault="00B23C5A" w:rsidP="00B86331">
      <w:pPr>
        <w:pStyle w:val="a5"/>
        <w:spacing w:before="0" w:after="0" w:line="360" w:lineRule="auto"/>
        <w:ind w:firstLine="708"/>
        <w:jc w:val="both"/>
        <w:rPr>
          <w:sz w:val="28"/>
          <w:szCs w:val="21"/>
          <w:lang w:eastAsia="ru-RU"/>
        </w:rPr>
      </w:pPr>
      <w:r>
        <w:rPr>
          <w:sz w:val="28"/>
          <w:szCs w:val="21"/>
          <w:lang w:eastAsia="ru-RU"/>
        </w:rPr>
        <w:t xml:space="preserve"> «Надо учить не содержанию науки, - </w:t>
      </w:r>
      <w:r w:rsidRPr="00B23C5A">
        <w:rPr>
          <w:i/>
          <w:sz w:val="28"/>
          <w:szCs w:val="21"/>
          <w:lang w:eastAsia="ru-RU"/>
        </w:rPr>
        <w:t>писал В.Г. Белинский</w:t>
      </w:r>
      <w:r>
        <w:rPr>
          <w:sz w:val="28"/>
          <w:szCs w:val="21"/>
          <w:lang w:eastAsia="ru-RU"/>
        </w:rPr>
        <w:t>, - а деятельности по ее освоению».</w:t>
      </w:r>
      <w:r>
        <w:rPr>
          <w:rStyle w:val="ac"/>
          <w:sz w:val="28"/>
          <w:szCs w:val="21"/>
          <w:lang w:eastAsia="ru-RU"/>
        </w:rPr>
        <w:footnoteReference w:id="4"/>
      </w:r>
    </w:p>
    <w:p w:rsidR="00B23C5A" w:rsidRDefault="00B23C5A" w:rsidP="00B23C5A">
      <w:pPr>
        <w:pStyle w:val="a5"/>
        <w:spacing w:before="0" w:after="0" w:line="360" w:lineRule="auto"/>
        <w:ind w:firstLine="708"/>
        <w:jc w:val="both"/>
        <w:rPr>
          <w:sz w:val="28"/>
          <w:szCs w:val="21"/>
          <w:lang w:eastAsia="ru-RU"/>
        </w:rPr>
      </w:pPr>
      <w:r>
        <w:rPr>
          <w:sz w:val="28"/>
          <w:szCs w:val="21"/>
          <w:lang w:eastAsia="ru-RU"/>
        </w:rPr>
        <w:t xml:space="preserve">«Обучение и воспитание, - </w:t>
      </w:r>
      <w:r>
        <w:rPr>
          <w:i/>
          <w:sz w:val="28"/>
          <w:szCs w:val="21"/>
          <w:lang w:eastAsia="ru-RU"/>
        </w:rPr>
        <w:t xml:space="preserve">читаем у </w:t>
      </w:r>
      <w:r w:rsidRPr="00B23C5A">
        <w:rPr>
          <w:i/>
          <w:sz w:val="28"/>
          <w:szCs w:val="21"/>
          <w:lang w:eastAsia="ru-RU"/>
        </w:rPr>
        <w:t xml:space="preserve"> </w:t>
      </w:r>
      <w:r>
        <w:rPr>
          <w:i/>
          <w:sz w:val="28"/>
          <w:szCs w:val="21"/>
          <w:lang w:eastAsia="ru-RU"/>
        </w:rPr>
        <w:t>В.В. Давыдова</w:t>
      </w:r>
      <w:r>
        <w:rPr>
          <w:sz w:val="28"/>
          <w:szCs w:val="21"/>
          <w:lang w:eastAsia="ru-RU"/>
        </w:rPr>
        <w:t>, - предполагают собственную деятельность учащихся в процессе усвоения ими многообразных духовных ценностей; учащийся является подлинным субъектом учебно-воспитательного процесса».</w:t>
      </w:r>
      <w:r>
        <w:rPr>
          <w:rStyle w:val="ac"/>
          <w:sz w:val="28"/>
          <w:szCs w:val="21"/>
          <w:lang w:eastAsia="ru-RU"/>
        </w:rPr>
        <w:footnoteReference w:id="5"/>
      </w:r>
    </w:p>
    <w:p w:rsidR="00B23C5A" w:rsidRPr="006E09C6" w:rsidRDefault="006E09C6" w:rsidP="00B86331">
      <w:pPr>
        <w:pStyle w:val="a5"/>
        <w:spacing w:before="0" w:after="0" w:line="360" w:lineRule="auto"/>
        <w:ind w:firstLine="708"/>
        <w:jc w:val="both"/>
        <w:rPr>
          <w:sz w:val="28"/>
          <w:szCs w:val="21"/>
          <w:lang w:eastAsia="ru-RU"/>
        </w:rPr>
      </w:pPr>
      <w:r>
        <w:rPr>
          <w:sz w:val="28"/>
          <w:szCs w:val="21"/>
          <w:lang w:eastAsia="ru-RU"/>
        </w:rPr>
        <w:t xml:space="preserve">Новые подходы к обучению, ориентированные на приоритеты развития личности учащихся и формирования у них </w:t>
      </w:r>
      <w:proofErr w:type="spellStart"/>
      <w:r>
        <w:rPr>
          <w:sz w:val="28"/>
          <w:szCs w:val="21"/>
          <w:lang w:eastAsia="ru-RU"/>
        </w:rPr>
        <w:t>надпредметных</w:t>
      </w:r>
      <w:proofErr w:type="spellEnd"/>
      <w:r>
        <w:rPr>
          <w:sz w:val="28"/>
          <w:szCs w:val="21"/>
          <w:lang w:eastAsia="ru-RU"/>
        </w:rPr>
        <w:t xml:space="preserve"> умений, начали разрабатываться в отечественной педагогике в 60-х гг. </w:t>
      </w:r>
      <w:r>
        <w:rPr>
          <w:sz w:val="28"/>
          <w:szCs w:val="21"/>
          <w:lang w:val="en-US" w:eastAsia="ru-RU"/>
        </w:rPr>
        <w:t>XX</w:t>
      </w:r>
      <w:r w:rsidRPr="006E09C6">
        <w:rPr>
          <w:sz w:val="28"/>
          <w:szCs w:val="21"/>
          <w:lang w:eastAsia="ru-RU"/>
        </w:rPr>
        <w:t xml:space="preserve"> </w:t>
      </w:r>
      <w:r>
        <w:rPr>
          <w:sz w:val="28"/>
          <w:szCs w:val="21"/>
          <w:lang w:eastAsia="ru-RU"/>
        </w:rPr>
        <w:t>века.</w:t>
      </w:r>
    </w:p>
    <w:p w:rsidR="00084744" w:rsidRDefault="0038084A" w:rsidP="003C556D">
      <w:pPr>
        <w:pStyle w:val="a5"/>
        <w:spacing w:before="0" w:after="0" w:line="360" w:lineRule="auto"/>
        <w:ind w:firstLine="708"/>
        <w:jc w:val="both"/>
        <w:rPr>
          <w:sz w:val="28"/>
          <w:szCs w:val="21"/>
          <w:lang w:eastAsia="ru-RU"/>
        </w:rPr>
      </w:pPr>
      <w:r>
        <w:rPr>
          <w:sz w:val="28"/>
          <w:szCs w:val="21"/>
          <w:lang w:eastAsia="ru-RU"/>
        </w:rPr>
        <w:t xml:space="preserve">Сегодня трудами многих поколений российских педагогов и психологов создана целостная система организации учебной деятельности. На основании </w:t>
      </w:r>
      <w:r>
        <w:rPr>
          <w:sz w:val="28"/>
          <w:szCs w:val="21"/>
          <w:lang w:eastAsia="ru-RU"/>
        </w:rPr>
        <w:lastRenderedPageBreak/>
        <w:t xml:space="preserve">проведенного теоретического и экспериментального исследования, в Центре системно-деятельностной педагогики «Школа 2000…» под руководством </w:t>
      </w:r>
      <w:proofErr w:type="spellStart"/>
      <w:r>
        <w:rPr>
          <w:sz w:val="28"/>
          <w:szCs w:val="21"/>
          <w:lang w:eastAsia="ru-RU"/>
        </w:rPr>
        <w:t>Л.Г.Петерсон</w:t>
      </w:r>
      <w:proofErr w:type="spellEnd"/>
      <w:r>
        <w:rPr>
          <w:sz w:val="28"/>
          <w:szCs w:val="21"/>
          <w:lang w:eastAsia="ru-RU"/>
        </w:rPr>
        <w:t>, построена дидактическая система деятельностного метода, реализуемая через применение технологии деятельностного метода</w:t>
      </w:r>
      <w:r w:rsidR="0054490E">
        <w:rPr>
          <w:sz w:val="28"/>
          <w:szCs w:val="21"/>
          <w:lang w:eastAsia="ru-RU"/>
        </w:rPr>
        <w:t xml:space="preserve"> (ТДМ)</w:t>
      </w:r>
      <w:r>
        <w:rPr>
          <w:sz w:val="28"/>
          <w:szCs w:val="21"/>
          <w:lang w:eastAsia="ru-RU"/>
        </w:rPr>
        <w:t>, которая обеспечивает системное включение ребенка</w:t>
      </w:r>
      <w:r w:rsidR="0054490E">
        <w:rPr>
          <w:sz w:val="28"/>
          <w:szCs w:val="21"/>
          <w:lang w:eastAsia="ru-RU"/>
        </w:rPr>
        <w:t xml:space="preserve"> в самостоятельное построение им нового знания. </w:t>
      </w:r>
    </w:p>
    <w:p w:rsidR="0054490E" w:rsidRDefault="0054490E" w:rsidP="003C556D">
      <w:pPr>
        <w:pStyle w:val="a5"/>
        <w:spacing w:before="0" w:after="0" w:line="360" w:lineRule="auto"/>
        <w:ind w:firstLine="708"/>
        <w:jc w:val="both"/>
        <w:rPr>
          <w:sz w:val="28"/>
          <w:szCs w:val="21"/>
          <w:lang w:eastAsia="ru-RU"/>
        </w:rPr>
      </w:pPr>
      <w:r>
        <w:rPr>
          <w:sz w:val="28"/>
          <w:szCs w:val="21"/>
          <w:lang w:eastAsia="ru-RU"/>
        </w:rPr>
        <w:t>Изучать эту технологию я начала в 2001 г., а с 2004 г. применяю ТДМ на практике, могу с уверенностью сказать, что использование в системе технологии деятельностного метода дает возможность каждому ученику быть личностью, раскрывать и повышать свой личностный потенциал.</w:t>
      </w:r>
    </w:p>
    <w:p w:rsidR="0054490E" w:rsidRDefault="0054490E" w:rsidP="003C556D">
      <w:pPr>
        <w:pStyle w:val="a5"/>
        <w:spacing w:before="0" w:after="0" w:line="360" w:lineRule="auto"/>
        <w:ind w:firstLine="708"/>
        <w:jc w:val="both"/>
        <w:rPr>
          <w:sz w:val="28"/>
          <w:szCs w:val="21"/>
          <w:lang w:eastAsia="ru-RU"/>
        </w:rPr>
      </w:pPr>
      <w:r>
        <w:rPr>
          <w:sz w:val="28"/>
          <w:szCs w:val="21"/>
          <w:lang w:eastAsia="ru-RU"/>
        </w:rPr>
        <w:t>За счет чего это происходит?</w:t>
      </w:r>
    </w:p>
    <w:p w:rsidR="0054490E" w:rsidRDefault="0054490E" w:rsidP="003C556D">
      <w:pPr>
        <w:pStyle w:val="a5"/>
        <w:spacing w:before="0" w:after="0" w:line="360" w:lineRule="auto"/>
        <w:ind w:firstLine="708"/>
        <w:jc w:val="both"/>
        <w:rPr>
          <w:sz w:val="28"/>
          <w:szCs w:val="21"/>
          <w:lang w:eastAsia="ru-RU"/>
        </w:rPr>
      </w:pPr>
      <w:r w:rsidRPr="00CD7F62">
        <w:rPr>
          <w:b/>
          <w:sz w:val="28"/>
          <w:szCs w:val="21"/>
          <w:lang w:eastAsia="ru-RU"/>
        </w:rPr>
        <w:t>Во-первых</w:t>
      </w:r>
      <w:r>
        <w:rPr>
          <w:sz w:val="28"/>
          <w:szCs w:val="21"/>
          <w:lang w:eastAsia="ru-RU"/>
        </w:rPr>
        <w:t xml:space="preserve">, есть четкий ответ на вопрос «что значит уметь учиться» - </w:t>
      </w:r>
      <w:r w:rsidR="0066440A">
        <w:rPr>
          <w:sz w:val="28"/>
          <w:szCs w:val="21"/>
          <w:lang w:eastAsia="ru-RU"/>
        </w:rPr>
        <w:t xml:space="preserve">это значит, уметь самостоятельно осваивать новые знания, умения и способности, организовывать </w:t>
      </w:r>
      <w:r w:rsidR="00D410F8">
        <w:rPr>
          <w:sz w:val="28"/>
          <w:szCs w:val="21"/>
          <w:lang w:eastAsia="ru-RU"/>
        </w:rPr>
        <w:t>свою учебную деятельность, рефлексировать ее, контролировать и оценивать.</w:t>
      </w:r>
    </w:p>
    <w:p w:rsidR="00D410F8" w:rsidRDefault="00D410F8" w:rsidP="00CD7F62">
      <w:pPr>
        <w:pStyle w:val="a5"/>
        <w:spacing w:before="0" w:after="0" w:line="360" w:lineRule="auto"/>
        <w:ind w:firstLine="708"/>
        <w:jc w:val="both"/>
        <w:rPr>
          <w:sz w:val="28"/>
          <w:szCs w:val="21"/>
          <w:lang w:eastAsia="ru-RU"/>
        </w:rPr>
      </w:pPr>
      <w:r w:rsidRPr="00CD7F62">
        <w:rPr>
          <w:b/>
          <w:sz w:val="28"/>
          <w:szCs w:val="21"/>
          <w:lang w:eastAsia="ru-RU"/>
        </w:rPr>
        <w:t>Во-вторых</w:t>
      </w:r>
      <w:r>
        <w:rPr>
          <w:sz w:val="28"/>
          <w:szCs w:val="21"/>
          <w:lang w:eastAsia="ru-RU"/>
        </w:rPr>
        <w:t>, организация образовательной среды в учебном процессе по ТДМ обеспечивается системой</w:t>
      </w:r>
      <w:r w:rsidRPr="00D410F8">
        <w:rPr>
          <w:sz w:val="28"/>
          <w:szCs w:val="21"/>
          <w:lang w:eastAsia="ru-RU"/>
        </w:rPr>
        <w:t xml:space="preserve"> </w:t>
      </w:r>
      <w:r w:rsidRPr="006E09C6">
        <w:rPr>
          <w:sz w:val="28"/>
          <w:szCs w:val="21"/>
          <w:lang w:eastAsia="ru-RU"/>
        </w:rPr>
        <w:t>дидактически</w:t>
      </w:r>
      <w:r>
        <w:rPr>
          <w:sz w:val="28"/>
          <w:szCs w:val="21"/>
          <w:lang w:eastAsia="ru-RU"/>
        </w:rPr>
        <w:t>х</w:t>
      </w:r>
      <w:r w:rsidRPr="006E09C6">
        <w:rPr>
          <w:sz w:val="28"/>
          <w:szCs w:val="21"/>
          <w:lang w:eastAsia="ru-RU"/>
        </w:rPr>
        <w:t xml:space="preserve"> принцип</w:t>
      </w:r>
      <w:r>
        <w:rPr>
          <w:sz w:val="28"/>
          <w:szCs w:val="21"/>
          <w:lang w:eastAsia="ru-RU"/>
        </w:rPr>
        <w:t xml:space="preserve">ов, </w:t>
      </w:r>
      <w:r w:rsidR="0023137B">
        <w:rPr>
          <w:sz w:val="28"/>
          <w:szCs w:val="21"/>
          <w:lang w:eastAsia="ru-RU"/>
        </w:rPr>
        <w:t xml:space="preserve">которая является саморегулирующимся механизмом </w:t>
      </w:r>
      <w:proofErr w:type="spellStart"/>
      <w:r w:rsidR="0023137B">
        <w:rPr>
          <w:sz w:val="28"/>
          <w:szCs w:val="21"/>
          <w:lang w:eastAsia="ru-RU"/>
        </w:rPr>
        <w:t>разноуровневого</w:t>
      </w:r>
      <w:proofErr w:type="spellEnd"/>
      <w:r w:rsidR="0023137B">
        <w:rPr>
          <w:sz w:val="28"/>
          <w:szCs w:val="21"/>
          <w:lang w:eastAsia="ru-RU"/>
        </w:rPr>
        <w:t xml:space="preserve"> обучения, обеспечивая возможность выбора каждым ребенком индивидуальной образовательной траектории при условии достижения им социально безопасного минимума</w:t>
      </w:r>
      <w:r w:rsidR="0023137B">
        <w:rPr>
          <w:rStyle w:val="ac"/>
          <w:sz w:val="28"/>
          <w:szCs w:val="21"/>
          <w:lang w:eastAsia="ru-RU"/>
        </w:rPr>
        <w:footnoteReference w:id="6"/>
      </w:r>
      <w:r w:rsidR="0023137B">
        <w:rPr>
          <w:sz w:val="28"/>
          <w:szCs w:val="21"/>
          <w:lang w:eastAsia="ru-RU"/>
        </w:rPr>
        <w:t xml:space="preserve">, </w:t>
      </w:r>
      <w:r>
        <w:rPr>
          <w:sz w:val="28"/>
          <w:szCs w:val="21"/>
          <w:lang w:eastAsia="ru-RU"/>
        </w:rPr>
        <w:t>а именно</w:t>
      </w:r>
      <w:r w:rsidRPr="006E09C6">
        <w:rPr>
          <w:sz w:val="28"/>
          <w:szCs w:val="21"/>
          <w:lang w:eastAsia="ru-RU"/>
        </w:rPr>
        <w:t xml:space="preserve">: </w:t>
      </w:r>
    </w:p>
    <w:p w:rsidR="00D410F8" w:rsidRDefault="0023137B" w:rsidP="00D410F8">
      <w:pPr>
        <w:pStyle w:val="a5"/>
        <w:spacing w:after="0" w:line="360" w:lineRule="auto"/>
        <w:ind w:firstLine="708"/>
        <w:jc w:val="both"/>
        <w:rPr>
          <w:sz w:val="28"/>
          <w:szCs w:val="21"/>
          <w:lang w:eastAsia="ru-RU"/>
        </w:rPr>
      </w:pPr>
      <w:r>
        <w:rPr>
          <w:noProof/>
          <w:sz w:val="28"/>
          <w:szCs w:val="21"/>
          <w:lang w:eastAsia="ru-RU"/>
        </w:rPr>
        <w:lastRenderedPageBreak/>
        <w:drawing>
          <wp:inline distT="0" distB="0" distL="0" distR="0" wp14:anchorId="5A519CC2" wp14:editId="07F7A85B">
            <wp:extent cx="5486400" cy="3200400"/>
            <wp:effectExtent l="0" t="0" r="19050" b="0"/>
            <wp:docPr id="76" name="Схема 7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CD7F62" w:rsidRDefault="00CD7F62" w:rsidP="00CD7F62">
      <w:pPr>
        <w:pStyle w:val="a5"/>
        <w:spacing w:before="0" w:after="0" w:line="360" w:lineRule="auto"/>
        <w:ind w:firstLine="708"/>
        <w:jc w:val="both"/>
        <w:rPr>
          <w:sz w:val="28"/>
          <w:szCs w:val="21"/>
          <w:lang w:eastAsia="ru-RU"/>
        </w:rPr>
      </w:pPr>
      <w:r w:rsidRPr="00CD7F62">
        <w:rPr>
          <w:b/>
          <w:sz w:val="28"/>
          <w:szCs w:val="21"/>
          <w:lang w:eastAsia="ru-RU"/>
        </w:rPr>
        <w:t>В-третьих</w:t>
      </w:r>
      <w:r>
        <w:rPr>
          <w:sz w:val="28"/>
          <w:szCs w:val="21"/>
          <w:lang w:eastAsia="ru-RU"/>
        </w:rPr>
        <w:t>, у</w:t>
      </w:r>
      <w:r w:rsidRPr="00CD7F62">
        <w:rPr>
          <w:sz w:val="28"/>
          <w:szCs w:val="21"/>
          <w:lang w:eastAsia="ru-RU"/>
        </w:rPr>
        <w:t xml:space="preserve">роки,   проводимые   в   технологии   деятельностного   метода,   </w:t>
      </w:r>
      <w:r>
        <w:rPr>
          <w:sz w:val="28"/>
          <w:szCs w:val="21"/>
          <w:lang w:eastAsia="ru-RU"/>
        </w:rPr>
        <w:t xml:space="preserve">являются </w:t>
      </w:r>
      <w:r w:rsidRPr="00CD7F62">
        <w:rPr>
          <w:sz w:val="28"/>
          <w:szCs w:val="21"/>
          <w:lang w:eastAsia="ru-RU"/>
        </w:rPr>
        <w:t xml:space="preserve"> развивающими.</w:t>
      </w:r>
      <w:r>
        <w:rPr>
          <w:sz w:val="28"/>
          <w:szCs w:val="21"/>
          <w:lang w:eastAsia="ru-RU"/>
        </w:rPr>
        <w:t xml:space="preserve"> </w:t>
      </w:r>
      <w:r w:rsidRPr="00CD7F62">
        <w:rPr>
          <w:sz w:val="28"/>
          <w:szCs w:val="21"/>
          <w:lang w:eastAsia="ru-RU"/>
        </w:rPr>
        <w:t xml:space="preserve">В соответствии с целями уроки развивающего типа можно распределить </w:t>
      </w:r>
      <w:r w:rsidR="00D23803">
        <w:rPr>
          <w:sz w:val="28"/>
          <w:szCs w:val="21"/>
          <w:lang w:eastAsia="ru-RU"/>
        </w:rPr>
        <w:t>на</w:t>
      </w:r>
      <w:r w:rsidRPr="00CD7F62">
        <w:rPr>
          <w:sz w:val="28"/>
          <w:szCs w:val="21"/>
          <w:lang w:eastAsia="ru-RU"/>
        </w:rPr>
        <w:t xml:space="preserve"> четыре группы:</w:t>
      </w:r>
    </w:p>
    <w:p w:rsidR="00CD7F62" w:rsidRDefault="00CD7F62" w:rsidP="00CD7F62">
      <w:pPr>
        <w:pStyle w:val="a5"/>
        <w:spacing w:before="0" w:after="0" w:line="360" w:lineRule="auto"/>
        <w:ind w:firstLine="708"/>
        <w:jc w:val="both"/>
        <w:rPr>
          <w:sz w:val="28"/>
          <w:szCs w:val="21"/>
          <w:lang w:eastAsia="ru-RU"/>
        </w:rPr>
      </w:pPr>
      <w:r>
        <w:rPr>
          <w:noProof/>
          <w:sz w:val="28"/>
          <w:szCs w:val="21"/>
          <w:lang w:eastAsia="ru-RU"/>
        </w:rPr>
        <w:drawing>
          <wp:inline distT="0" distB="0" distL="0" distR="0" wp14:anchorId="4302516C" wp14:editId="4AFA7613">
            <wp:extent cx="5486400" cy="3200400"/>
            <wp:effectExtent l="0" t="0" r="19050" b="0"/>
            <wp:docPr id="83" name="Схема 8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D410F8" w:rsidRDefault="00600971" w:rsidP="00D410F8">
      <w:pPr>
        <w:pStyle w:val="a5"/>
        <w:spacing w:after="0" w:line="360" w:lineRule="auto"/>
        <w:ind w:firstLine="708"/>
        <w:jc w:val="both"/>
        <w:rPr>
          <w:sz w:val="28"/>
          <w:szCs w:val="21"/>
          <w:lang w:eastAsia="ru-RU"/>
        </w:rPr>
      </w:pPr>
      <w:r w:rsidRPr="00600971">
        <w:rPr>
          <w:b/>
          <w:sz w:val="28"/>
          <w:szCs w:val="21"/>
          <w:lang w:eastAsia="ru-RU"/>
        </w:rPr>
        <w:t>В-четвертых</w:t>
      </w:r>
      <w:r>
        <w:rPr>
          <w:sz w:val="28"/>
          <w:szCs w:val="21"/>
          <w:lang w:eastAsia="ru-RU"/>
        </w:rPr>
        <w:t xml:space="preserve">, </w:t>
      </w:r>
      <w:r w:rsidRPr="00600971">
        <w:rPr>
          <w:sz w:val="28"/>
          <w:szCs w:val="21"/>
          <w:lang w:eastAsia="ru-RU"/>
        </w:rPr>
        <w:t>содержание учебных предметов</w:t>
      </w:r>
      <w:r>
        <w:rPr>
          <w:sz w:val="28"/>
          <w:szCs w:val="21"/>
          <w:lang w:eastAsia="ru-RU"/>
        </w:rPr>
        <w:t xml:space="preserve"> усваивается</w:t>
      </w:r>
      <w:r w:rsidRPr="00600971">
        <w:rPr>
          <w:sz w:val="28"/>
          <w:szCs w:val="21"/>
          <w:lang w:eastAsia="ru-RU"/>
        </w:rPr>
        <w:t xml:space="preserve"> в соответствии с установкой на развитие ребенка.</w:t>
      </w:r>
      <w:r>
        <w:rPr>
          <w:sz w:val="28"/>
          <w:szCs w:val="21"/>
          <w:lang w:eastAsia="ru-RU"/>
        </w:rPr>
        <w:t xml:space="preserve"> </w:t>
      </w:r>
      <w:proofErr w:type="spellStart"/>
      <w:r w:rsidR="00CD7F62" w:rsidRPr="00CD7F62">
        <w:rPr>
          <w:sz w:val="28"/>
          <w:szCs w:val="21"/>
          <w:lang w:eastAsia="ru-RU"/>
        </w:rPr>
        <w:t>Деятельностное</w:t>
      </w:r>
      <w:proofErr w:type="spellEnd"/>
      <w:r w:rsidR="00CD7F62" w:rsidRPr="00CD7F62">
        <w:rPr>
          <w:sz w:val="28"/>
          <w:szCs w:val="21"/>
          <w:lang w:eastAsia="ru-RU"/>
        </w:rPr>
        <w:t xml:space="preserve"> обучение предполагает развитие личности ребенка через самостоятельный поиск, в процессе которого и </w:t>
      </w:r>
      <w:r w:rsidR="00CD7F62" w:rsidRPr="00CD7F62">
        <w:rPr>
          <w:sz w:val="28"/>
          <w:szCs w:val="21"/>
          <w:lang w:eastAsia="ru-RU"/>
        </w:rPr>
        <w:lastRenderedPageBreak/>
        <w:t>приобретается опыт целеполагания, достижения поставленных целей, рефлексивной самооценки, опыт коммуникативного взаимодействия, т.е. формируется способность к самостоятельной деятельности</w:t>
      </w:r>
      <w:r w:rsidR="00243FF4">
        <w:rPr>
          <w:sz w:val="28"/>
          <w:szCs w:val="21"/>
          <w:lang w:eastAsia="ru-RU"/>
        </w:rPr>
        <w:t>, способность к тому, чтобы быть «изменяющимся человеком в изменяющемся мире»</w:t>
      </w:r>
      <w:r w:rsidR="00243FF4">
        <w:rPr>
          <w:rStyle w:val="ac"/>
          <w:sz w:val="28"/>
          <w:szCs w:val="21"/>
          <w:lang w:eastAsia="ru-RU"/>
        </w:rPr>
        <w:footnoteReference w:id="7"/>
      </w:r>
      <w:r w:rsidR="00CD7F62" w:rsidRPr="00CD7F62">
        <w:rPr>
          <w:sz w:val="28"/>
          <w:szCs w:val="21"/>
          <w:lang w:eastAsia="ru-RU"/>
        </w:rPr>
        <w:t>.</w:t>
      </w:r>
    </w:p>
    <w:p w:rsidR="00243FF4" w:rsidRDefault="00654765" w:rsidP="00654765">
      <w:pPr>
        <w:pStyle w:val="a5"/>
        <w:spacing w:before="0" w:after="0" w:line="360" w:lineRule="auto"/>
        <w:ind w:firstLine="708"/>
        <w:jc w:val="both"/>
        <w:rPr>
          <w:sz w:val="28"/>
          <w:szCs w:val="21"/>
          <w:lang w:eastAsia="ru-RU"/>
        </w:rPr>
      </w:pPr>
      <w:r>
        <w:rPr>
          <w:sz w:val="28"/>
          <w:szCs w:val="21"/>
          <w:lang w:eastAsia="ru-RU"/>
        </w:rPr>
        <w:t xml:space="preserve">Именно такой человек обладает высоким </w:t>
      </w:r>
      <w:r w:rsidRPr="00654765">
        <w:rPr>
          <w:sz w:val="28"/>
          <w:szCs w:val="21"/>
          <w:lang w:eastAsia="ru-RU"/>
        </w:rPr>
        <w:t>личностн</w:t>
      </w:r>
      <w:r>
        <w:rPr>
          <w:sz w:val="28"/>
          <w:szCs w:val="21"/>
          <w:lang w:eastAsia="ru-RU"/>
        </w:rPr>
        <w:t>ым</w:t>
      </w:r>
      <w:r w:rsidRPr="00654765">
        <w:rPr>
          <w:sz w:val="28"/>
          <w:szCs w:val="21"/>
          <w:lang w:eastAsia="ru-RU"/>
        </w:rPr>
        <w:t xml:space="preserve"> потенциал</w:t>
      </w:r>
      <w:r>
        <w:rPr>
          <w:sz w:val="28"/>
          <w:szCs w:val="21"/>
          <w:lang w:eastAsia="ru-RU"/>
        </w:rPr>
        <w:t xml:space="preserve">ом, т.к. </w:t>
      </w:r>
      <w:r w:rsidRPr="00654765">
        <w:rPr>
          <w:sz w:val="28"/>
          <w:szCs w:val="21"/>
          <w:lang w:eastAsia="ru-RU"/>
        </w:rPr>
        <w:t xml:space="preserve"> </w:t>
      </w:r>
      <w:r w:rsidR="008C1FAB">
        <w:rPr>
          <w:sz w:val="28"/>
          <w:szCs w:val="21"/>
          <w:lang w:eastAsia="ru-RU"/>
        </w:rPr>
        <w:t>«</w:t>
      </w:r>
      <w:r>
        <w:rPr>
          <w:sz w:val="28"/>
          <w:szCs w:val="21"/>
          <w:lang w:eastAsia="ru-RU"/>
        </w:rPr>
        <w:t xml:space="preserve">личностный потенциал </w:t>
      </w:r>
      <w:r w:rsidRPr="00654765">
        <w:rPr>
          <w:sz w:val="28"/>
          <w:szCs w:val="21"/>
          <w:lang w:eastAsia="ru-RU"/>
        </w:rPr>
        <w:t xml:space="preserve">– </w:t>
      </w:r>
      <w:r>
        <w:rPr>
          <w:sz w:val="28"/>
          <w:szCs w:val="21"/>
          <w:lang w:eastAsia="ru-RU"/>
        </w:rPr>
        <w:t xml:space="preserve">это </w:t>
      </w:r>
      <w:r w:rsidRPr="00654765">
        <w:rPr>
          <w:sz w:val="28"/>
          <w:szCs w:val="21"/>
          <w:lang w:eastAsia="ru-RU"/>
        </w:rPr>
        <w:t>систем</w:t>
      </w:r>
      <w:r>
        <w:rPr>
          <w:sz w:val="28"/>
          <w:szCs w:val="21"/>
          <w:lang w:eastAsia="ru-RU"/>
        </w:rPr>
        <w:t>а</w:t>
      </w:r>
      <w:r w:rsidRPr="00654765">
        <w:rPr>
          <w:sz w:val="28"/>
          <w:szCs w:val="21"/>
          <w:lang w:eastAsia="ru-RU"/>
        </w:rPr>
        <w:t xml:space="preserve"> характеристик личности,</w:t>
      </w:r>
      <w:r>
        <w:rPr>
          <w:sz w:val="28"/>
          <w:szCs w:val="21"/>
          <w:lang w:eastAsia="ru-RU"/>
        </w:rPr>
        <w:t xml:space="preserve"> </w:t>
      </w:r>
      <w:r w:rsidRPr="00654765">
        <w:rPr>
          <w:sz w:val="28"/>
          <w:szCs w:val="21"/>
          <w:lang w:eastAsia="ru-RU"/>
        </w:rPr>
        <w:t xml:space="preserve">лежащих в основе </w:t>
      </w:r>
      <w:r w:rsidRPr="00654765">
        <w:rPr>
          <w:sz w:val="28"/>
          <w:szCs w:val="21"/>
          <w:u w:val="single"/>
          <w:lang w:eastAsia="ru-RU"/>
        </w:rPr>
        <w:t xml:space="preserve">успешной </w:t>
      </w:r>
      <w:proofErr w:type="spellStart"/>
      <w:r w:rsidRPr="00654765">
        <w:rPr>
          <w:sz w:val="28"/>
          <w:szCs w:val="21"/>
          <w:u w:val="single"/>
          <w:lang w:eastAsia="ru-RU"/>
        </w:rPr>
        <w:t>саморегуляции</w:t>
      </w:r>
      <w:proofErr w:type="spellEnd"/>
      <w:r w:rsidRPr="00654765">
        <w:rPr>
          <w:sz w:val="28"/>
          <w:szCs w:val="21"/>
          <w:u w:val="single"/>
          <w:lang w:eastAsia="ru-RU"/>
        </w:rPr>
        <w:t xml:space="preserve"> в различных сферах жизнедеятельности</w:t>
      </w:r>
      <w:r w:rsidR="008C1FAB">
        <w:rPr>
          <w:sz w:val="28"/>
          <w:szCs w:val="21"/>
          <w:u w:val="single"/>
          <w:lang w:eastAsia="ru-RU"/>
        </w:rPr>
        <w:t>»</w:t>
      </w:r>
      <w:r w:rsidR="008C1FAB">
        <w:rPr>
          <w:rStyle w:val="ac"/>
          <w:sz w:val="28"/>
          <w:szCs w:val="21"/>
          <w:u w:val="single"/>
          <w:lang w:eastAsia="ru-RU"/>
        </w:rPr>
        <w:footnoteReference w:id="8"/>
      </w:r>
      <w:r w:rsidRPr="00654765">
        <w:rPr>
          <w:sz w:val="28"/>
          <w:szCs w:val="21"/>
          <w:lang w:eastAsia="ru-RU"/>
        </w:rPr>
        <w:t>.</w:t>
      </w:r>
    </w:p>
    <w:p w:rsidR="00654765" w:rsidRDefault="00654765" w:rsidP="00654765">
      <w:pPr>
        <w:pStyle w:val="a5"/>
        <w:spacing w:before="0" w:after="0" w:line="360" w:lineRule="auto"/>
        <w:ind w:firstLine="708"/>
        <w:jc w:val="both"/>
        <w:rPr>
          <w:sz w:val="28"/>
          <w:szCs w:val="21"/>
          <w:lang w:eastAsia="ru-RU"/>
        </w:rPr>
      </w:pPr>
      <w:r>
        <w:rPr>
          <w:sz w:val="28"/>
          <w:szCs w:val="21"/>
          <w:lang w:eastAsia="ru-RU"/>
        </w:rPr>
        <w:t>Рассмотрим</w:t>
      </w:r>
      <w:r w:rsidRPr="00654765">
        <w:rPr>
          <w:sz w:val="28"/>
          <w:szCs w:val="21"/>
          <w:lang w:eastAsia="ru-RU"/>
        </w:rPr>
        <w:t xml:space="preserve"> составляющи</w:t>
      </w:r>
      <w:r>
        <w:rPr>
          <w:sz w:val="28"/>
          <w:szCs w:val="21"/>
          <w:lang w:eastAsia="ru-RU"/>
        </w:rPr>
        <w:t>е</w:t>
      </w:r>
      <w:r w:rsidRPr="00654765">
        <w:rPr>
          <w:sz w:val="28"/>
          <w:szCs w:val="21"/>
          <w:lang w:eastAsia="ru-RU"/>
        </w:rPr>
        <w:t xml:space="preserve"> личностного потенциала, отдельны</w:t>
      </w:r>
      <w:r>
        <w:rPr>
          <w:sz w:val="28"/>
          <w:szCs w:val="21"/>
          <w:lang w:eastAsia="ru-RU"/>
        </w:rPr>
        <w:t>е</w:t>
      </w:r>
      <w:r w:rsidRPr="00654765">
        <w:rPr>
          <w:sz w:val="28"/>
          <w:szCs w:val="21"/>
          <w:lang w:eastAsia="ru-RU"/>
        </w:rPr>
        <w:t xml:space="preserve"> конструкт</w:t>
      </w:r>
      <w:r w:rsidR="008C1FAB">
        <w:rPr>
          <w:sz w:val="28"/>
          <w:szCs w:val="21"/>
          <w:lang w:eastAsia="ru-RU"/>
        </w:rPr>
        <w:t>ы</w:t>
      </w:r>
      <w:r w:rsidRPr="00654765">
        <w:rPr>
          <w:sz w:val="28"/>
          <w:szCs w:val="21"/>
          <w:lang w:eastAsia="ru-RU"/>
        </w:rPr>
        <w:t>,</w:t>
      </w:r>
      <w:r>
        <w:rPr>
          <w:sz w:val="28"/>
          <w:szCs w:val="21"/>
          <w:lang w:eastAsia="ru-RU"/>
        </w:rPr>
        <w:t xml:space="preserve"> </w:t>
      </w:r>
      <w:r w:rsidRPr="00654765">
        <w:rPr>
          <w:sz w:val="28"/>
          <w:szCs w:val="21"/>
          <w:lang w:eastAsia="ru-RU"/>
        </w:rPr>
        <w:t>которые вносят осязаемый вклад в его функционирование</w:t>
      </w:r>
      <w:r w:rsidR="008C1FAB">
        <w:rPr>
          <w:sz w:val="28"/>
          <w:szCs w:val="21"/>
          <w:lang w:eastAsia="ru-RU"/>
        </w:rPr>
        <w:t>:</w:t>
      </w:r>
    </w:p>
    <w:p w:rsidR="00361932" w:rsidRPr="00361932" w:rsidRDefault="008C1FAB" w:rsidP="00361932">
      <w:pPr>
        <w:pStyle w:val="a5"/>
        <w:spacing w:before="0" w:after="0" w:line="360" w:lineRule="auto"/>
        <w:ind w:firstLine="708"/>
        <w:jc w:val="center"/>
        <w:rPr>
          <w:b/>
          <w:sz w:val="28"/>
          <w:szCs w:val="21"/>
          <w:lang w:eastAsia="ru-RU"/>
        </w:rPr>
      </w:pPr>
      <w:r>
        <w:rPr>
          <w:noProof/>
          <w:sz w:val="28"/>
          <w:szCs w:val="21"/>
          <w:lang w:eastAsia="ru-RU"/>
        </w:rPr>
        <w:drawing>
          <wp:inline distT="0" distB="0" distL="0" distR="0" wp14:anchorId="05908894" wp14:editId="14D448CB">
            <wp:extent cx="6096000" cy="1457325"/>
            <wp:effectExtent l="38100" t="0" r="38100" b="0"/>
            <wp:docPr id="84" name="Схема 8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r w:rsidR="00361932" w:rsidRPr="00361932">
        <w:rPr>
          <w:b/>
          <w:sz w:val="28"/>
          <w:szCs w:val="21"/>
          <w:lang w:eastAsia="ru-RU"/>
        </w:rPr>
        <w:t>Как можно отследить образовательные достижения школьников?</w:t>
      </w:r>
    </w:p>
    <w:p w:rsidR="00654765" w:rsidRDefault="00361932" w:rsidP="00775E95">
      <w:pPr>
        <w:pStyle w:val="a5"/>
        <w:spacing w:before="0" w:after="0" w:line="360" w:lineRule="auto"/>
        <w:ind w:firstLine="708"/>
        <w:jc w:val="both"/>
        <w:rPr>
          <w:sz w:val="28"/>
          <w:szCs w:val="21"/>
          <w:lang w:eastAsia="ru-RU"/>
        </w:rPr>
      </w:pPr>
      <w:r>
        <w:rPr>
          <w:sz w:val="28"/>
          <w:szCs w:val="21"/>
          <w:lang w:eastAsia="ru-RU"/>
        </w:rPr>
        <w:t>Для этого существуют различные оценочные процедуры</w:t>
      </w:r>
      <w:r w:rsidR="00430E80">
        <w:rPr>
          <w:sz w:val="28"/>
          <w:szCs w:val="21"/>
          <w:lang w:eastAsia="ru-RU"/>
        </w:rPr>
        <w:t>,</w:t>
      </w:r>
      <w:r>
        <w:rPr>
          <w:sz w:val="28"/>
          <w:szCs w:val="21"/>
          <w:lang w:eastAsia="ru-RU"/>
        </w:rPr>
        <w:t xml:space="preserve"> </w:t>
      </w:r>
      <w:r w:rsidR="00430E80">
        <w:rPr>
          <w:sz w:val="28"/>
          <w:szCs w:val="21"/>
          <w:lang w:eastAsia="ru-RU"/>
        </w:rPr>
        <w:t>б</w:t>
      </w:r>
      <w:r w:rsidR="00775E95" w:rsidRPr="00775E95">
        <w:rPr>
          <w:sz w:val="28"/>
          <w:szCs w:val="21"/>
          <w:lang w:eastAsia="ru-RU"/>
        </w:rPr>
        <w:t xml:space="preserve">ез </w:t>
      </w:r>
      <w:r w:rsidR="00430E80">
        <w:rPr>
          <w:sz w:val="28"/>
          <w:szCs w:val="21"/>
          <w:lang w:eastAsia="ru-RU"/>
        </w:rPr>
        <w:t>которых</w:t>
      </w:r>
      <w:r>
        <w:rPr>
          <w:sz w:val="28"/>
          <w:szCs w:val="21"/>
          <w:lang w:eastAsia="ru-RU"/>
        </w:rPr>
        <w:t xml:space="preserve"> </w:t>
      </w:r>
      <w:r w:rsidR="00775E95" w:rsidRPr="00775E95">
        <w:rPr>
          <w:sz w:val="28"/>
          <w:szCs w:val="21"/>
          <w:lang w:eastAsia="ru-RU"/>
        </w:rPr>
        <w:t>невозможно узнать, получают ли необходимые</w:t>
      </w:r>
      <w:r w:rsidR="00775E95">
        <w:rPr>
          <w:sz w:val="28"/>
          <w:szCs w:val="21"/>
          <w:lang w:eastAsia="ru-RU"/>
        </w:rPr>
        <w:t xml:space="preserve"> </w:t>
      </w:r>
      <w:r w:rsidR="00775E95" w:rsidRPr="00775E95">
        <w:rPr>
          <w:sz w:val="28"/>
          <w:szCs w:val="21"/>
          <w:lang w:eastAsia="ru-RU"/>
        </w:rPr>
        <w:t>знания и навыки конкретные учащиеся, достигают ли свои</w:t>
      </w:r>
      <w:r w:rsidR="00775E95">
        <w:rPr>
          <w:sz w:val="28"/>
          <w:szCs w:val="21"/>
          <w:lang w:eastAsia="ru-RU"/>
        </w:rPr>
        <w:t>х целей применяемые технологии.</w:t>
      </w:r>
    </w:p>
    <w:p w:rsidR="00775E95" w:rsidRPr="00775E95" w:rsidRDefault="00775E95" w:rsidP="00775E95">
      <w:pPr>
        <w:pStyle w:val="a5"/>
        <w:spacing w:before="0" w:after="0" w:line="360" w:lineRule="auto"/>
        <w:ind w:firstLine="708"/>
        <w:jc w:val="both"/>
        <w:rPr>
          <w:sz w:val="28"/>
          <w:szCs w:val="21"/>
          <w:lang w:eastAsia="ru-RU"/>
        </w:rPr>
      </w:pPr>
      <w:r w:rsidRPr="00775E95">
        <w:rPr>
          <w:sz w:val="28"/>
          <w:szCs w:val="21"/>
          <w:lang w:eastAsia="ru-RU"/>
        </w:rPr>
        <w:t xml:space="preserve">Наиболее эффективной для организации обучения детей является система оценки, которая приближена к ученику, обеспечивает его постоянное взаимодействие с учителем, служит обратной связью и позволяет </w:t>
      </w:r>
      <w:r>
        <w:rPr>
          <w:sz w:val="28"/>
          <w:szCs w:val="21"/>
          <w:lang w:eastAsia="ru-RU"/>
        </w:rPr>
        <w:t xml:space="preserve">корректировать </w:t>
      </w:r>
      <w:r w:rsidRPr="00775E95">
        <w:rPr>
          <w:sz w:val="28"/>
          <w:szCs w:val="21"/>
          <w:lang w:eastAsia="ru-RU"/>
        </w:rPr>
        <w:t xml:space="preserve"> процесс преподавания.</w:t>
      </w:r>
    </w:p>
    <w:p w:rsidR="00775E95" w:rsidRPr="00775E95" w:rsidRDefault="00775E95" w:rsidP="00775E95">
      <w:pPr>
        <w:pStyle w:val="a5"/>
        <w:spacing w:before="0" w:after="0" w:line="360" w:lineRule="auto"/>
        <w:ind w:firstLine="708"/>
        <w:jc w:val="both"/>
        <w:rPr>
          <w:sz w:val="28"/>
          <w:szCs w:val="21"/>
          <w:lang w:eastAsia="ru-RU"/>
        </w:rPr>
      </w:pPr>
      <w:r w:rsidRPr="00775E95">
        <w:rPr>
          <w:sz w:val="28"/>
          <w:szCs w:val="21"/>
          <w:lang w:eastAsia="ru-RU"/>
        </w:rPr>
        <w:t>Базовые вопросы, на которые дает ответ данная программа оценки, следующие:</w:t>
      </w:r>
    </w:p>
    <w:p w:rsidR="00775E95" w:rsidRPr="00775E95" w:rsidRDefault="00775E95" w:rsidP="001A43F8">
      <w:pPr>
        <w:pStyle w:val="a5"/>
        <w:numPr>
          <w:ilvl w:val="0"/>
          <w:numId w:val="7"/>
        </w:numPr>
        <w:spacing w:before="0" w:after="0" w:line="360" w:lineRule="auto"/>
        <w:ind w:left="426"/>
        <w:jc w:val="both"/>
        <w:rPr>
          <w:sz w:val="28"/>
          <w:szCs w:val="21"/>
          <w:lang w:eastAsia="ru-RU"/>
        </w:rPr>
      </w:pPr>
      <w:r w:rsidRPr="00775E95">
        <w:rPr>
          <w:sz w:val="28"/>
          <w:szCs w:val="21"/>
          <w:lang w:eastAsia="ru-RU"/>
        </w:rPr>
        <w:t>как учится ученик и как лучше его обучать?</w:t>
      </w:r>
    </w:p>
    <w:p w:rsidR="00775E95" w:rsidRPr="00775E95" w:rsidRDefault="00775E95" w:rsidP="001A43F8">
      <w:pPr>
        <w:pStyle w:val="a5"/>
        <w:numPr>
          <w:ilvl w:val="0"/>
          <w:numId w:val="7"/>
        </w:numPr>
        <w:spacing w:before="0" w:after="0" w:line="360" w:lineRule="auto"/>
        <w:ind w:left="426"/>
        <w:jc w:val="both"/>
        <w:rPr>
          <w:sz w:val="28"/>
          <w:szCs w:val="21"/>
          <w:lang w:eastAsia="ru-RU"/>
        </w:rPr>
      </w:pPr>
      <w:r w:rsidRPr="00775E95">
        <w:rPr>
          <w:sz w:val="28"/>
          <w:szCs w:val="21"/>
          <w:lang w:eastAsia="ru-RU"/>
        </w:rPr>
        <w:t>каковы сильные стороны конкретного ученика и как их можно развить?</w:t>
      </w:r>
    </w:p>
    <w:p w:rsidR="00775E95" w:rsidRPr="00775E95" w:rsidRDefault="00775E95" w:rsidP="001A43F8">
      <w:pPr>
        <w:pStyle w:val="a5"/>
        <w:numPr>
          <w:ilvl w:val="0"/>
          <w:numId w:val="7"/>
        </w:numPr>
        <w:spacing w:before="0" w:after="0" w:line="360" w:lineRule="auto"/>
        <w:ind w:left="426"/>
        <w:jc w:val="both"/>
        <w:rPr>
          <w:sz w:val="28"/>
          <w:szCs w:val="21"/>
          <w:lang w:eastAsia="ru-RU"/>
        </w:rPr>
      </w:pPr>
      <w:r w:rsidRPr="00775E95">
        <w:rPr>
          <w:sz w:val="28"/>
          <w:szCs w:val="21"/>
          <w:lang w:eastAsia="ru-RU"/>
        </w:rPr>
        <w:lastRenderedPageBreak/>
        <w:t>в чем ученик испытывает трудности и как они могут быть преодолены?</w:t>
      </w:r>
    </w:p>
    <w:p w:rsidR="00775E95" w:rsidRDefault="00775E95" w:rsidP="00361932">
      <w:pPr>
        <w:pStyle w:val="a5"/>
        <w:spacing w:before="0" w:after="0" w:line="360" w:lineRule="auto"/>
        <w:ind w:firstLine="708"/>
        <w:jc w:val="both"/>
        <w:rPr>
          <w:sz w:val="28"/>
          <w:szCs w:val="21"/>
          <w:lang w:eastAsia="ru-RU"/>
        </w:rPr>
      </w:pPr>
      <w:r w:rsidRPr="00775E95">
        <w:rPr>
          <w:sz w:val="28"/>
          <w:szCs w:val="21"/>
          <w:lang w:eastAsia="ru-RU"/>
        </w:rPr>
        <w:t>Еще</w:t>
      </w:r>
      <w:r>
        <w:rPr>
          <w:sz w:val="28"/>
          <w:szCs w:val="21"/>
          <w:lang w:eastAsia="ru-RU"/>
        </w:rPr>
        <w:t xml:space="preserve"> </w:t>
      </w:r>
      <w:r w:rsidRPr="00775E95">
        <w:rPr>
          <w:sz w:val="28"/>
          <w:szCs w:val="21"/>
          <w:lang w:eastAsia="ru-RU"/>
        </w:rPr>
        <w:t>одна</w:t>
      </w:r>
      <w:r>
        <w:rPr>
          <w:sz w:val="28"/>
          <w:szCs w:val="21"/>
          <w:lang w:eastAsia="ru-RU"/>
        </w:rPr>
        <w:t xml:space="preserve"> </w:t>
      </w:r>
      <w:r w:rsidRPr="00775E95">
        <w:rPr>
          <w:sz w:val="28"/>
          <w:szCs w:val="21"/>
          <w:lang w:eastAsia="ru-RU"/>
        </w:rPr>
        <w:t>важная</w:t>
      </w:r>
      <w:r>
        <w:rPr>
          <w:sz w:val="28"/>
          <w:szCs w:val="21"/>
          <w:lang w:eastAsia="ru-RU"/>
        </w:rPr>
        <w:t xml:space="preserve"> </w:t>
      </w:r>
      <w:r w:rsidRPr="00775E95">
        <w:rPr>
          <w:sz w:val="28"/>
          <w:szCs w:val="21"/>
          <w:lang w:eastAsia="ru-RU"/>
        </w:rPr>
        <w:t>группа</w:t>
      </w:r>
      <w:r>
        <w:rPr>
          <w:sz w:val="28"/>
          <w:szCs w:val="21"/>
          <w:lang w:eastAsia="ru-RU"/>
        </w:rPr>
        <w:t xml:space="preserve"> </w:t>
      </w:r>
      <w:r w:rsidRPr="00775E95">
        <w:rPr>
          <w:sz w:val="28"/>
          <w:szCs w:val="21"/>
          <w:lang w:eastAsia="ru-RU"/>
        </w:rPr>
        <w:t>оценочных</w:t>
      </w:r>
      <w:r>
        <w:rPr>
          <w:sz w:val="28"/>
          <w:szCs w:val="21"/>
          <w:lang w:eastAsia="ru-RU"/>
        </w:rPr>
        <w:t xml:space="preserve"> </w:t>
      </w:r>
      <w:r w:rsidRPr="00775E95">
        <w:rPr>
          <w:sz w:val="28"/>
          <w:szCs w:val="21"/>
          <w:lang w:eastAsia="ru-RU"/>
        </w:rPr>
        <w:t>процедур</w:t>
      </w:r>
      <w:r>
        <w:rPr>
          <w:sz w:val="28"/>
          <w:szCs w:val="21"/>
          <w:lang w:eastAsia="ru-RU"/>
        </w:rPr>
        <w:t xml:space="preserve"> </w:t>
      </w:r>
      <w:r w:rsidRPr="00775E95">
        <w:rPr>
          <w:sz w:val="28"/>
          <w:szCs w:val="21"/>
          <w:lang w:eastAsia="ru-RU"/>
        </w:rPr>
        <w:t>связана</w:t>
      </w:r>
      <w:r>
        <w:rPr>
          <w:sz w:val="28"/>
          <w:szCs w:val="21"/>
          <w:lang w:eastAsia="ru-RU"/>
        </w:rPr>
        <w:t xml:space="preserve"> </w:t>
      </w:r>
      <w:r w:rsidRPr="00775E95">
        <w:rPr>
          <w:sz w:val="28"/>
          <w:szCs w:val="21"/>
          <w:lang w:eastAsia="ru-RU"/>
        </w:rPr>
        <w:t>с получением</w:t>
      </w:r>
      <w:r>
        <w:rPr>
          <w:sz w:val="28"/>
          <w:szCs w:val="21"/>
          <w:lang w:eastAsia="ru-RU"/>
        </w:rPr>
        <w:t xml:space="preserve"> </w:t>
      </w:r>
      <w:r w:rsidRPr="00775E95">
        <w:rPr>
          <w:sz w:val="28"/>
          <w:szCs w:val="21"/>
          <w:lang w:eastAsia="ru-RU"/>
        </w:rPr>
        <w:t>информации</w:t>
      </w:r>
      <w:r>
        <w:rPr>
          <w:sz w:val="28"/>
          <w:szCs w:val="21"/>
          <w:lang w:eastAsia="ru-RU"/>
        </w:rPr>
        <w:t xml:space="preserve"> </w:t>
      </w:r>
      <w:r w:rsidRPr="00775E95">
        <w:rPr>
          <w:sz w:val="28"/>
          <w:szCs w:val="21"/>
          <w:lang w:eastAsia="ru-RU"/>
        </w:rPr>
        <w:t>о результатах работы образовательных систем. Это так называемые крупномасштабные</w:t>
      </w:r>
      <w:r w:rsidR="00361932">
        <w:rPr>
          <w:sz w:val="28"/>
          <w:szCs w:val="21"/>
          <w:lang w:eastAsia="ru-RU"/>
        </w:rPr>
        <w:t xml:space="preserve"> </w:t>
      </w:r>
      <w:r w:rsidRPr="00775E95">
        <w:rPr>
          <w:sz w:val="28"/>
          <w:szCs w:val="21"/>
          <w:lang w:eastAsia="ru-RU"/>
        </w:rPr>
        <w:t>исследования качества образования, или мониторинги учебных достижений школьников.</w:t>
      </w:r>
      <w:r w:rsidR="00361932">
        <w:rPr>
          <w:sz w:val="28"/>
          <w:szCs w:val="21"/>
          <w:lang w:eastAsia="ru-RU"/>
        </w:rPr>
        <w:t xml:space="preserve"> В начальной школе к таким процедурам относятся:</w:t>
      </w:r>
    </w:p>
    <w:p w:rsidR="00361932" w:rsidRDefault="00361932" w:rsidP="001A43F8">
      <w:pPr>
        <w:pStyle w:val="a5"/>
        <w:numPr>
          <w:ilvl w:val="0"/>
          <w:numId w:val="8"/>
        </w:numPr>
        <w:spacing w:before="0" w:after="0" w:line="360" w:lineRule="auto"/>
        <w:ind w:left="426"/>
        <w:jc w:val="both"/>
        <w:rPr>
          <w:sz w:val="28"/>
          <w:szCs w:val="21"/>
          <w:lang w:eastAsia="ru-RU"/>
        </w:rPr>
      </w:pPr>
      <w:r>
        <w:rPr>
          <w:sz w:val="28"/>
          <w:szCs w:val="21"/>
          <w:lang w:eastAsia="ru-RU"/>
        </w:rPr>
        <w:t>Всероссийские проверочные работы по русскому языку, математике, окружающему миру;</w:t>
      </w:r>
    </w:p>
    <w:p w:rsidR="00361932" w:rsidRPr="00775E95" w:rsidRDefault="00361932" w:rsidP="001A43F8">
      <w:pPr>
        <w:pStyle w:val="a5"/>
        <w:numPr>
          <w:ilvl w:val="0"/>
          <w:numId w:val="8"/>
        </w:numPr>
        <w:spacing w:before="0" w:after="0" w:line="360" w:lineRule="auto"/>
        <w:ind w:left="426"/>
        <w:jc w:val="both"/>
        <w:rPr>
          <w:sz w:val="28"/>
          <w:szCs w:val="21"/>
          <w:lang w:eastAsia="ru-RU"/>
        </w:rPr>
      </w:pPr>
      <w:r>
        <w:rPr>
          <w:sz w:val="28"/>
          <w:szCs w:val="21"/>
          <w:lang w:eastAsia="ru-RU"/>
        </w:rPr>
        <w:t xml:space="preserve">мониторинг </w:t>
      </w:r>
      <w:r w:rsidRPr="00777ECD">
        <w:rPr>
          <w:sz w:val="28"/>
          <w:szCs w:val="28"/>
        </w:rPr>
        <w:t>математической подготовки учащихся начальной школы, проводим</w:t>
      </w:r>
      <w:r>
        <w:rPr>
          <w:sz w:val="28"/>
          <w:szCs w:val="28"/>
        </w:rPr>
        <w:t>ый</w:t>
      </w:r>
      <w:r w:rsidRPr="00777ECD">
        <w:rPr>
          <w:sz w:val="28"/>
          <w:szCs w:val="28"/>
        </w:rPr>
        <w:t xml:space="preserve"> инновационным институтом продуктивного обучения Российской Академии образования</w:t>
      </w:r>
      <w:r>
        <w:rPr>
          <w:sz w:val="28"/>
          <w:szCs w:val="28"/>
        </w:rPr>
        <w:t>.</w:t>
      </w:r>
    </w:p>
    <w:p w:rsidR="00775E95" w:rsidRPr="002E0AE1" w:rsidRDefault="002E0AE1" w:rsidP="00697D19">
      <w:pPr>
        <w:pStyle w:val="a5"/>
        <w:spacing w:before="0" w:after="0" w:line="360" w:lineRule="auto"/>
        <w:ind w:firstLine="708"/>
        <w:jc w:val="center"/>
        <w:rPr>
          <w:b/>
          <w:sz w:val="28"/>
          <w:szCs w:val="21"/>
          <w:lang w:eastAsia="ru-RU"/>
        </w:rPr>
      </w:pPr>
      <w:r>
        <w:rPr>
          <w:b/>
          <w:sz w:val="28"/>
          <w:szCs w:val="21"/>
          <w:lang w:eastAsia="ru-RU"/>
        </w:rPr>
        <w:t>Что такое психологическая комфортность и каковы ее источники</w:t>
      </w:r>
      <w:r w:rsidRPr="002E0AE1">
        <w:rPr>
          <w:b/>
          <w:sz w:val="28"/>
          <w:szCs w:val="21"/>
          <w:lang w:eastAsia="ru-RU"/>
        </w:rPr>
        <w:t>?</w:t>
      </w:r>
    </w:p>
    <w:p w:rsidR="002E0AE1" w:rsidRDefault="002E0AE1" w:rsidP="002E0AE1">
      <w:pPr>
        <w:pStyle w:val="a5"/>
        <w:spacing w:before="0" w:after="0" w:line="360" w:lineRule="auto"/>
        <w:ind w:firstLine="708"/>
        <w:jc w:val="both"/>
        <w:rPr>
          <w:sz w:val="28"/>
        </w:rPr>
      </w:pPr>
      <w:r w:rsidRPr="00F017AF">
        <w:rPr>
          <w:sz w:val="28"/>
        </w:rPr>
        <w:t>Под психологическим комфортом понимаются условия жизни, при которых человек чувствует себя спокойно, происходит развитие совместной деятельности, при этом не возникает</w:t>
      </w:r>
      <w:r>
        <w:rPr>
          <w:sz w:val="28"/>
        </w:rPr>
        <w:t xml:space="preserve"> необходимость защищаться</w:t>
      </w:r>
      <w:r w:rsidRPr="00F017AF">
        <w:rPr>
          <w:sz w:val="28"/>
        </w:rPr>
        <w:t>. Источник</w:t>
      </w:r>
      <w:r>
        <w:rPr>
          <w:sz w:val="28"/>
        </w:rPr>
        <w:t xml:space="preserve">ами </w:t>
      </w:r>
      <w:r w:rsidRPr="00F017AF">
        <w:rPr>
          <w:sz w:val="28"/>
        </w:rPr>
        <w:t xml:space="preserve"> психологической комфортности явля</w:t>
      </w:r>
      <w:r>
        <w:rPr>
          <w:sz w:val="28"/>
        </w:rPr>
        <w:t>ю</w:t>
      </w:r>
      <w:r w:rsidRPr="00F017AF">
        <w:rPr>
          <w:sz w:val="28"/>
        </w:rPr>
        <w:t xml:space="preserve">тся: </w:t>
      </w:r>
    </w:p>
    <w:p w:rsidR="002E0AE1" w:rsidRDefault="002E0AE1" w:rsidP="001A43F8">
      <w:pPr>
        <w:pStyle w:val="a5"/>
        <w:numPr>
          <w:ilvl w:val="0"/>
          <w:numId w:val="9"/>
        </w:numPr>
        <w:spacing w:before="0" w:after="0" w:line="360" w:lineRule="auto"/>
        <w:ind w:left="426"/>
        <w:jc w:val="both"/>
        <w:rPr>
          <w:sz w:val="28"/>
        </w:rPr>
      </w:pPr>
      <w:r w:rsidRPr="00F017AF">
        <w:rPr>
          <w:sz w:val="28"/>
        </w:rPr>
        <w:t xml:space="preserve">положительное эмоциональное состояние педагога и ученика; </w:t>
      </w:r>
    </w:p>
    <w:p w:rsidR="002E0AE1" w:rsidRDefault="002E0AE1" w:rsidP="001A43F8">
      <w:pPr>
        <w:pStyle w:val="a5"/>
        <w:numPr>
          <w:ilvl w:val="0"/>
          <w:numId w:val="9"/>
        </w:numPr>
        <w:spacing w:before="0" w:after="0" w:line="360" w:lineRule="auto"/>
        <w:ind w:left="426"/>
        <w:jc w:val="both"/>
        <w:rPr>
          <w:sz w:val="28"/>
        </w:rPr>
      </w:pPr>
      <w:r w:rsidRPr="00F017AF">
        <w:rPr>
          <w:sz w:val="28"/>
        </w:rPr>
        <w:t xml:space="preserve">доброжелательное отношение между педагогом и учеником; </w:t>
      </w:r>
    </w:p>
    <w:p w:rsidR="002E0AE1" w:rsidRDefault="002E0AE1" w:rsidP="001A43F8">
      <w:pPr>
        <w:pStyle w:val="a5"/>
        <w:numPr>
          <w:ilvl w:val="0"/>
          <w:numId w:val="9"/>
        </w:numPr>
        <w:spacing w:before="0" w:after="0" w:line="360" w:lineRule="auto"/>
        <w:ind w:left="426"/>
        <w:jc w:val="both"/>
        <w:rPr>
          <w:sz w:val="28"/>
        </w:rPr>
      </w:pPr>
      <w:r w:rsidRPr="00F017AF">
        <w:rPr>
          <w:sz w:val="28"/>
        </w:rPr>
        <w:t xml:space="preserve">создание благоприятных условий для взаимодействия педагога с учеником с целью </w:t>
      </w:r>
      <w:proofErr w:type="gramStart"/>
      <w:r w:rsidRPr="00F017AF">
        <w:rPr>
          <w:sz w:val="28"/>
        </w:rPr>
        <w:t>обеспечения возможностей реализации личности ребёнка</w:t>
      </w:r>
      <w:proofErr w:type="gramEnd"/>
      <w:r w:rsidRPr="00F017AF">
        <w:rPr>
          <w:sz w:val="28"/>
        </w:rPr>
        <w:t xml:space="preserve"> в полной мере</w:t>
      </w:r>
      <w:r>
        <w:rPr>
          <w:sz w:val="28"/>
        </w:rPr>
        <w:t>.</w:t>
      </w:r>
      <w:r>
        <w:rPr>
          <w:rStyle w:val="ac"/>
          <w:sz w:val="28"/>
        </w:rPr>
        <w:footnoteReference w:id="9"/>
      </w:r>
    </w:p>
    <w:p w:rsidR="00B61337" w:rsidRPr="00B61337" w:rsidRDefault="00B61337" w:rsidP="005E2481">
      <w:pPr>
        <w:pStyle w:val="a5"/>
        <w:spacing w:before="0" w:after="0" w:line="360" w:lineRule="auto"/>
        <w:ind w:firstLine="708"/>
        <w:jc w:val="center"/>
        <w:rPr>
          <w:b/>
          <w:sz w:val="28"/>
          <w:szCs w:val="21"/>
          <w:lang w:eastAsia="ru-RU"/>
        </w:rPr>
      </w:pPr>
      <w:r>
        <w:rPr>
          <w:b/>
          <w:sz w:val="28"/>
          <w:szCs w:val="21"/>
          <w:lang w:eastAsia="ru-RU"/>
        </w:rPr>
        <w:t>Почему именно в начальной школе необходимо создать устойчивую мотивацию к учебной деятельности</w:t>
      </w:r>
      <w:r w:rsidRPr="00B61337">
        <w:rPr>
          <w:b/>
          <w:sz w:val="28"/>
          <w:szCs w:val="21"/>
          <w:lang w:eastAsia="ru-RU"/>
        </w:rPr>
        <w:t>?</w:t>
      </w:r>
    </w:p>
    <w:p w:rsidR="002E577B" w:rsidRDefault="002E577B" w:rsidP="00102B04">
      <w:pPr>
        <w:pStyle w:val="a5"/>
        <w:spacing w:before="0" w:after="0" w:line="360" w:lineRule="auto"/>
        <w:ind w:firstLine="708"/>
        <w:jc w:val="both"/>
        <w:rPr>
          <w:sz w:val="28"/>
          <w:szCs w:val="21"/>
          <w:lang w:eastAsia="ru-RU"/>
        </w:rPr>
      </w:pPr>
      <w:r w:rsidRPr="002E577B">
        <w:rPr>
          <w:sz w:val="28"/>
          <w:szCs w:val="21"/>
          <w:lang w:eastAsia="ru-RU"/>
        </w:rPr>
        <w:t>В современной школе вопрос о мотивации учения без преувеличения может быть</w:t>
      </w:r>
      <w:r>
        <w:rPr>
          <w:sz w:val="28"/>
          <w:szCs w:val="21"/>
          <w:lang w:eastAsia="ru-RU"/>
        </w:rPr>
        <w:t xml:space="preserve"> </w:t>
      </w:r>
      <w:r w:rsidRPr="002E577B">
        <w:rPr>
          <w:sz w:val="28"/>
          <w:szCs w:val="21"/>
          <w:lang w:eastAsia="ru-RU"/>
        </w:rPr>
        <w:t>назван центральным, так как мотив является источником деятельности и выполняет</w:t>
      </w:r>
      <w:r>
        <w:rPr>
          <w:sz w:val="28"/>
          <w:szCs w:val="21"/>
          <w:lang w:eastAsia="ru-RU"/>
        </w:rPr>
        <w:t xml:space="preserve"> </w:t>
      </w:r>
      <w:r w:rsidRPr="002E577B">
        <w:rPr>
          <w:sz w:val="28"/>
          <w:szCs w:val="21"/>
          <w:lang w:eastAsia="ru-RU"/>
        </w:rPr>
        <w:t xml:space="preserve">функцию побуждения и </w:t>
      </w:r>
      <w:proofErr w:type="spellStart"/>
      <w:r w:rsidRPr="002E577B">
        <w:rPr>
          <w:sz w:val="28"/>
          <w:szCs w:val="21"/>
          <w:lang w:eastAsia="ru-RU"/>
        </w:rPr>
        <w:t>смыслообразования</w:t>
      </w:r>
      <w:proofErr w:type="spellEnd"/>
      <w:r w:rsidRPr="002E577B">
        <w:rPr>
          <w:sz w:val="28"/>
          <w:szCs w:val="21"/>
          <w:lang w:eastAsia="ru-RU"/>
        </w:rPr>
        <w:t>. Младший школьный возраст благоприятен для</w:t>
      </w:r>
      <w:r>
        <w:rPr>
          <w:sz w:val="28"/>
          <w:szCs w:val="21"/>
          <w:lang w:eastAsia="ru-RU"/>
        </w:rPr>
        <w:t xml:space="preserve"> </w:t>
      </w:r>
      <w:r w:rsidRPr="002E577B">
        <w:rPr>
          <w:sz w:val="28"/>
          <w:szCs w:val="21"/>
          <w:lang w:eastAsia="ru-RU"/>
        </w:rPr>
        <w:t xml:space="preserve">того, чтобы заложить основу для умения, желания </w:t>
      </w:r>
      <w:r w:rsidRPr="002E577B">
        <w:rPr>
          <w:sz w:val="28"/>
          <w:szCs w:val="21"/>
          <w:lang w:eastAsia="ru-RU"/>
        </w:rPr>
        <w:lastRenderedPageBreak/>
        <w:t>учиться, т.к. ученые считают, что</w:t>
      </w:r>
      <w:r>
        <w:rPr>
          <w:sz w:val="28"/>
          <w:szCs w:val="21"/>
          <w:lang w:eastAsia="ru-RU"/>
        </w:rPr>
        <w:t xml:space="preserve"> </w:t>
      </w:r>
      <w:r w:rsidRPr="002E577B">
        <w:rPr>
          <w:sz w:val="28"/>
          <w:szCs w:val="21"/>
          <w:lang w:eastAsia="ru-RU"/>
        </w:rPr>
        <w:t>результаты деятельности человека на 20-30 % зависят от интеллекта, и на 70-80 % - от</w:t>
      </w:r>
      <w:r>
        <w:rPr>
          <w:sz w:val="28"/>
          <w:szCs w:val="21"/>
          <w:lang w:eastAsia="ru-RU"/>
        </w:rPr>
        <w:t xml:space="preserve"> </w:t>
      </w:r>
      <w:r w:rsidRPr="002E577B">
        <w:rPr>
          <w:sz w:val="28"/>
          <w:szCs w:val="21"/>
          <w:lang w:eastAsia="ru-RU"/>
        </w:rPr>
        <w:t>мотивов.</w:t>
      </w:r>
      <w:r w:rsidR="00102B04">
        <w:rPr>
          <w:sz w:val="28"/>
          <w:szCs w:val="21"/>
          <w:lang w:eastAsia="ru-RU"/>
        </w:rPr>
        <w:t xml:space="preserve"> </w:t>
      </w:r>
      <w:r w:rsidR="00102B04" w:rsidRPr="00102B04">
        <w:rPr>
          <w:sz w:val="28"/>
          <w:szCs w:val="21"/>
          <w:lang w:eastAsia="ru-RU"/>
        </w:rPr>
        <w:t>Мотивация оказывает самое большое влияние на продуктивность</w:t>
      </w:r>
      <w:r w:rsidR="00102B04">
        <w:rPr>
          <w:sz w:val="28"/>
          <w:szCs w:val="21"/>
          <w:lang w:eastAsia="ru-RU"/>
        </w:rPr>
        <w:t xml:space="preserve"> </w:t>
      </w:r>
      <w:r w:rsidR="00102B04" w:rsidRPr="00102B04">
        <w:rPr>
          <w:sz w:val="28"/>
          <w:szCs w:val="21"/>
          <w:lang w:eastAsia="ru-RU"/>
        </w:rPr>
        <w:t>учебного процесса и определяет успешность учебной деятельности</w:t>
      </w:r>
      <w:r w:rsidR="00102B04">
        <w:rPr>
          <w:rStyle w:val="ac"/>
          <w:sz w:val="28"/>
          <w:szCs w:val="21"/>
          <w:lang w:eastAsia="ru-RU"/>
        </w:rPr>
        <w:footnoteReference w:id="10"/>
      </w:r>
      <w:r w:rsidR="00102B04" w:rsidRPr="00102B04">
        <w:rPr>
          <w:sz w:val="28"/>
          <w:szCs w:val="21"/>
          <w:lang w:eastAsia="ru-RU"/>
        </w:rPr>
        <w:t>.</w:t>
      </w:r>
    </w:p>
    <w:p w:rsidR="002E577B" w:rsidRDefault="00D51ABB" w:rsidP="002E577B">
      <w:pPr>
        <w:pStyle w:val="a5"/>
        <w:spacing w:before="0" w:after="0" w:line="360" w:lineRule="auto"/>
        <w:ind w:firstLine="708"/>
        <w:jc w:val="both"/>
        <w:rPr>
          <w:sz w:val="28"/>
          <w:szCs w:val="21"/>
          <w:lang w:eastAsia="ru-RU"/>
        </w:rPr>
      </w:pPr>
      <w:r>
        <w:rPr>
          <w:sz w:val="28"/>
          <w:szCs w:val="21"/>
          <w:lang w:eastAsia="ru-RU"/>
        </w:rPr>
        <w:t>Актуальность</w:t>
      </w:r>
      <w:r w:rsidRPr="00D51ABB">
        <w:rPr>
          <w:sz w:val="28"/>
          <w:szCs w:val="21"/>
          <w:lang w:eastAsia="ru-RU"/>
        </w:rPr>
        <w:t xml:space="preserve"> формирования мотивации в младшем школьном возрасте определяется тем, что именно в период обу</w:t>
      </w:r>
      <w:r>
        <w:rPr>
          <w:sz w:val="28"/>
          <w:szCs w:val="21"/>
          <w:lang w:eastAsia="ru-RU"/>
        </w:rPr>
        <w:t>чения ребёнка в начальной школе</w:t>
      </w:r>
      <w:r w:rsidRPr="00D51ABB">
        <w:rPr>
          <w:sz w:val="28"/>
          <w:szCs w:val="21"/>
          <w:lang w:eastAsia="ru-RU"/>
        </w:rPr>
        <w:t xml:space="preserve"> учебная деятельность </w:t>
      </w:r>
      <w:r>
        <w:rPr>
          <w:sz w:val="28"/>
          <w:szCs w:val="21"/>
          <w:lang w:eastAsia="ru-RU"/>
        </w:rPr>
        <w:t>находится</w:t>
      </w:r>
      <w:r w:rsidRPr="00D51ABB">
        <w:rPr>
          <w:sz w:val="28"/>
          <w:szCs w:val="21"/>
          <w:lang w:eastAsia="ru-RU"/>
        </w:rPr>
        <w:t xml:space="preserve"> в статусе ведущей деятельности</w:t>
      </w:r>
      <w:r>
        <w:rPr>
          <w:sz w:val="28"/>
          <w:szCs w:val="21"/>
          <w:lang w:eastAsia="ru-RU"/>
        </w:rPr>
        <w:t>. Поэтому так</w:t>
      </w:r>
      <w:r w:rsidRPr="00D51ABB">
        <w:rPr>
          <w:sz w:val="28"/>
          <w:szCs w:val="21"/>
          <w:lang w:eastAsia="ru-RU"/>
        </w:rPr>
        <w:t xml:space="preserve"> важно к концу обучения в начальной школе придать мотивации определённую форму, то есть сделать её устойчивым личностным образованием ученика</w:t>
      </w:r>
      <w:r>
        <w:rPr>
          <w:sz w:val="28"/>
          <w:szCs w:val="21"/>
          <w:lang w:eastAsia="ru-RU"/>
        </w:rPr>
        <w:t>.</w:t>
      </w:r>
      <w:r w:rsidR="0075617B">
        <w:rPr>
          <w:sz w:val="28"/>
          <w:szCs w:val="21"/>
          <w:lang w:eastAsia="ru-RU"/>
        </w:rPr>
        <w:t xml:space="preserve"> </w:t>
      </w:r>
      <w:r w:rsidRPr="00D51ABB">
        <w:rPr>
          <w:sz w:val="28"/>
          <w:szCs w:val="21"/>
          <w:lang w:eastAsia="ru-RU"/>
        </w:rPr>
        <w:t xml:space="preserve"> </w:t>
      </w:r>
      <w:r w:rsidR="0075617B">
        <w:rPr>
          <w:sz w:val="28"/>
          <w:szCs w:val="21"/>
          <w:lang w:eastAsia="ru-RU"/>
        </w:rPr>
        <w:t xml:space="preserve">  </w:t>
      </w:r>
      <w:r w:rsidRPr="00D51ABB">
        <w:rPr>
          <w:sz w:val="28"/>
          <w:szCs w:val="21"/>
          <w:lang w:eastAsia="ru-RU"/>
        </w:rPr>
        <w:t xml:space="preserve">Мотивация является действительно сложным, многоуровневым и к тому же изменяющимся психическим явлением. </w:t>
      </w:r>
      <w:r w:rsidR="002E577B">
        <w:rPr>
          <w:sz w:val="28"/>
          <w:szCs w:val="21"/>
          <w:lang w:eastAsia="ru-RU"/>
        </w:rPr>
        <w:t xml:space="preserve">Именно поэтому необходимо </w:t>
      </w:r>
      <w:r w:rsidR="002E577B" w:rsidRPr="002E577B">
        <w:rPr>
          <w:sz w:val="28"/>
          <w:szCs w:val="21"/>
          <w:lang w:eastAsia="ru-RU"/>
        </w:rPr>
        <w:t>создать</w:t>
      </w:r>
      <w:r w:rsidR="002E577B">
        <w:rPr>
          <w:sz w:val="28"/>
          <w:szCs w:val="21"/>
          <w:lang w:eastAsia="ru-RU"/>
        </w:rPr>
        <w:t xml:space="preserve"> такие </w:t>
      </w:r>
      <w:r w:rsidR="002E577B" w:rsidRPr="002E577B">
        <w:rPr>
          <w:sz w:val="28"/>
          <w:szCs w:val="21"/>
          <w:lang w:eastAsia="ru-RU"/>
        </w:rPr>
        <w:t>условия</w:t>
      </w:r>
      <w:r w:rsidR="002E577B">
        <w:rPr>
          <w:sz w:val="28"/>
          <w:szCs w:val="21"/>
          <w:lang w:eastAsia="ru-RU"/>
        </w:rPr>
        <w:t xml:space="preserve"> </w:t>
      </w:r>
      <w:r w:rsidR="002E577B" w:rsidRPr="002E577B">
        <w:rPr>
          <w:sz w:val="28"/>
          <w:szCs w:val="21"/>
          <w:lang w:eastAsia="ru-RU"/>
        </w:rPr>
        <w:t>организации</w:t>
      </w:r>
      <w:r w:rsidR="002E577B">
        <w:rPr>
          <w:sz w:val="28"/>
          <w:szCs w:val="21"/>
          <w:lang w:eastAsia="ru-RU"/>
        </w:rPr>
        <w:t xml:space="preserve"> </w:t>
      </w:r>
      <w:r w:rsidR="002E577B" w:rsidRPr="002E577B">
        <w:rPr>
          <w:sz w:val="28"/>
          <w:szCs w:val="21"/>
          <w:lang w:eastAsia="ru-RU"/>
        </w:rPr>
        <w:t>обучения,</w:t>
      </w:r>
      <w:r w:rsidR="002E577B">
        <w:rPr>
          <w:sz w:val="28"/>
          <w:szCs w:val="21"/>
          <w:lang w:eastAsia="ru-RU"/>
        </w:rPr>
        <w:t xml:space="preserve"> </w:t>
      </w:r>
      <w:r w:rsidR="002E577B" w:rsidRPr="002E577B">
        <w:rPr>
          <w:sz w:val="28"/>
          <w:szCs w:val="21"/>
          <w:lang w:eastAsia="ru-RU"/>
        </w:rPr>
        <w:t>которые</w:t>
      </w:r>
      <w:r w:rsidR="002E577B">
        <w:rPr>
          <w:sz w:val="28"/>
          <w:szCs w:val="21"/>
          <w:lang w:eastAsia="ru-RU"/>
        </w:rPr>
        <w:t xml:space="preserve"> </w:t>
      </w:r>
      <w:r w:rsidR="002E577B" w:rsidRPr="002E577B">
        <w:rPr>
          <w:sz w:val="28"/>
          <w:szCs w:val="21"/>
          <w:lang w:eastAsia="ru-RU"/>
        </w:rPr>
        <w:t>способствуют</w:t>
      </w:r>
      <w:r w:rsidR="002E577B">
        <w:rPr>
          <w:sz w:val="28"/>
          <w:szCs w:val="21"/>
          <w:lang w:eastAsia="ru-RU"/>
        </w:rPr>
        <w:t xml:space="preserve"> </w:t>
      </w:r>
      <w:r w:rsidR="002E577B" w:rsidRPr="002E577B">
        <w:rPr>
          <w:sz w:val="28"/>
          <w:szCs w:val="21"/>
          <w:lang w:eastAsia="ru-RU"/>
        </w:rPr>
        <w:t>повышению уровня учебной мотивации у младших школьников.</w:t>
      </w:r>
      <w:r w:rsidR="002E577B">
        <w:rPr>
          <w:sz w:val="28"/>
          <w:szCs w:val="21"/>
          <w:lang w:eastAsia="ru-RU"/>
        </w:rPr>
        <w:t xml:space="preserve"> </w:t>
      </w:r>
      <w:r w:rsidR="00102B04">
        <w:rPr>
          <w:sz w:val="28"/>
          <w:szCs w:val="21"/>
          <w:lang w:eastAsia="ru-RU"/>
        </w:rPr>
        <w:t xml:space="preserve"> </w:t>
      </w:r>
      <w:r w:rsidR="0075617B">
        <w:rPr>
          <w:sz w:val="28"/>
          <w:szCs w:val="21"/>
          <w:lang w:eastAsia="ru-RU"/>
        </w:rPr>
        <w:t>Собственно,</w:t>
      </w:r>
      <w:r w:rsidR="00102B04">
        <w:rPr>
          <w:sz w:val="28"/>
          <w:szCs w:val="21"/>
          <w:lang w:eastAsia="ru-RU"/>
        </w:rPr>
        <w:t xml:space="preserve"> такие условия </w:t>
      </w:r>
      <w:r w:rsidR="0075617B">
        <w:rPr>
          <w:sz w:val="28"/>
          <w:szCs w:val="21"/>
          <w:lang w:eastAsia="ru-RU"/>
        </w:rPr>
        <w:t xml:space="preserve">и </w:t>
      </w:r>
      <w:r w:rsidR="00102B04">
        <w:rPr>
          <w:sz w:val="28"/>
          <w:szCs w:val="21"/>
          <w:lang w:eastAsia="ru-RU"/>
        </w:rPr>
        <w:t>создаются при построении учебно-воспитательного процесса с применением технологии деятельностного метода.</w:t>
      </w:r>
    </w:p>
    <w:p w:rsidR="00E82E69" w:rsidRPr="00E82E69" w:rsidRDefault="007D2DE9" w:rsidP="007D2DE9">
      <w:pPr>
        <w:pStyle w:val="a5"/>
        <w:spacing w:before="0" w:after="0" w:line="360" w:lineRule="auto"/>
        <w:ind w:firstLine="708"/>
        <w:jc w:val="center"/>
        <w:rPr>
          <w:b/>
          <w:color w:val="000000"/>
          <w:sz w:val="28"/>
          <w:szCs w:val="23"/>
          <w:shd w:val="clear" w:color="auto" w:fill="FFFFFF"/>
        </w:rPr>
      </w:pPr>
      <w:r>
        <w:rPr>
          <w:b/>
          <w:color w:val="000000"/>
          <w:sz w:val="28"/>
          <w:szCs w:val="23"/>
          <w:shd w:val="clear" w:color="auto" w:fill="FFFFFF"/>
        </w:rPr>
        <w:t xml:space="preserve">В чем отличие между </w:t>
      </w:r>
      <w:r w:rsidR="00E82E69" w:rsidRPr="00E82E69">
        <w:rPr>
          <w:b/>
          <w:color w:val="000000"/>
          <w:sz w:val="28"/>
          <w:szCs w:val="23"/>
          <w:shd w:val="clear" w:color="auto" w:fill="FFFFFF"/>
        </w:rPr>
        <w:t>познавательн</w:t>
      </w:r>
      <w:r>
        <w:rPr>
          <w:b/>
          <w:color w:val="000000"/>
          <w:sz w:val="28"/>
          <w:szCs w:val="23"/>
          <w:shd w:val="clear" w:color="auto" w:fill="FFFFFF"/>
        </w:rPr>
        <w:t xml:space="preserve">ой и </w:t>
      </w:r>
      <w:r w:rsidR="00E82E69" w:rsidRPr="00E82E69">
        <w:rPr>
          <w:b/>
          <w:color w:val="000000"/>
          <w:sz w:val="28"/>
          <w:szCs w:val="23"/>
          <w:shd w:val="clear" w:color="auto" w:fill="FFFFFF"/>
        </w:rPr>
        <w:t>учебн</w:t>
      </w:r>
      <w:r>
        <w:rPr>
          <w:b/>
          <w:color w:val="000000"/>
          <w:sz w:val="28"/>
          <w:szCs w:val="23"/>
          <w:shd w:val="clear" w:color="auto" w:fill="FFFFFF"/>
        </w:rPr>
        <w:t xml:space="preserve">ой </w:t>
      </w:r>
      <w:r w:rsidR="00E82E69" w:rsidRPr="00E82E69">
        <w:rPr>
          <w:b/>
          <w:color w:val="000000"/>
          <w:sz w:val="28"/>
          <w:szCs w:val="23"/>
          <w:shd w:val="clear" w:color="auto" w:fill="FFFFFF"/>
        </w:rPr>
        <w:t>деятельность</w:t>
      </w:r>
      <w:r>
        <w:rPr>
          <w:b/>
          <w:color w:val="000000"/>
          <w:sz w:val="28"/>
          <w:szCs w:val="23"/>
          <w:shd w:val="clear" w:color="auto" w:fill="FFFFFF"/>
        </w:rPr>
        <w:t>ю</w:t>
      </w:r>
      <w:r w:rsidR="00E82E69">
        <w:rPr>
          <w:b/>
          <w:color w:val="000000"/>
          <w:sz w:val="28"/>
          <w:szCs w:val="23"/>
          <w:shd w:val="clear" w:color="auto" w:fill="FFFFFF"/>
        </w:rPr>
        <w:t>?</w:t>
      </w:r>
    </w:p>
    <w:p w:rsidR="007D2DE9" w:rsidRDefault="007D2DE9" w:rsidP="007D2DE9">
      <w:pPr>
        <w:pStyle w:val="a5"/>
        <w:spacing w:before="0" w:after="0" w:line="360" w:lineRule="auto"/>
        <w:ind w:firstLine="708"/>
        <w:jc w:val="both"/>
        <w:rPr>
          <w:color w:val="000000"/>
          <w:sz w:val="28"/>
          <w:szCs w:val="23"/>
          <w:shd w:val="clear" w:color="auto" w:fill="FFFFFF"/>
        </w:rPr>
      </w:pPr>
      <w:r w:rsidRPr="007D2DE9">
        <w:rPr>
          <w:color w:val="000000"/>
          <w:sz w:val="28"/>
          <w:szCs w:val="23"/>
          <w:shd w:val="clear" w:color="auto" w:fill="FFFFFF"/>
        </w:rPr>
        <w:t xml:space="preserve">Как известно, в школе процесс познания носит целенаправленный, спланированный и организованный характер. Но открытия, связанные с познанием окружающего мира, свершаются не только во время учебных занятий. Это может происходить в жизни ребенка при любых других обстоятельствах. Таким образом, познавательная деятельность - гораздо более широкое понятие, чем учебная. </w:t>
      </w:r>
    </w:p>
    <w:p w:rsidR="007D2DE9" w:rsidRDefault="007D2DE9" w:rsidP="007D2DE9">
      <w:pPr>
        <w:pStyle w:val="a5"/>
        <w:spacing w:before="0" w:after="0" w:line="360" w:lineRule="auto"/>
        <w:ind w:firstLine="708"/>
        <w:jc w:val="both"/>
        <w:rPr>
          <w:color w:val="000000"/>
          <w:sz w:val="28"/>
          <w:szCs w:val="23"/>
          <w:shd w:val="clear" w:color="auto" w:fill="FFFFFF"/>
        </w:rPr>
      </w:pPr>
      <w:r w:rsidRPr="007D2DE9">
        <w:rPr>
          <w:color w:val="000000"/>
          <w:sz w:val="28"/>
          <w:szCs w:val="23"/>
          <w:shd w:val="clear" w:color="auto" w:fill="FFFFFF"/>
        </w:rPr>
        <w:t xml:space="preserve">Познавательная деятельность учащихся </w:t>
      </w:r>
      <w:r>
        <w:rPr>
          <w:color w:val="000000"/>
          <w:sz w:val="28"/>
          <w:szCs w:val="23"/>
          <w:shd w:val="clear" w:color="auto" w:fill="FFFFFF"/>
        </w:rPr>
        <w:t xml:space="preserve">строится на познавательном интересе и </w:t>
      </w:r>
      <w:r w:rsidRPr="007D2DE9">
        <w:rPr>
          <w:color w:val="000000"/>
          <w:sz w:val="28"/>
          <w:szCs w:val="23"/>
          <w:shd w:val="clear" w:color="auto" w:fill="FFFFFF"/>
        </w:rPr>
        <w:t xml:space="preserve">является основой всего учебного процесса. </w:t>
      </w:r>
      <w:r w:rsidRPr="00E82E69">
        <w:rPr>
          <w:sz w:val="28"/>
          <w:szCs w:val="21"/>
          <w:lang w:eastAsia="ru-RU"/>
        </w:rPr>
        <w:t>Ядром познавательного интереса является</w:t>
      </w:r>
      <w:r>
        <w:rPr>
          <w:sz w:val="28"/>
          <w:szCs w:val="21"/>
          <w:lang w:eastAsia="ru-RU"/>
        </w:rPr>
        <w:t xml:space="preserve"> </w:t>
      </w:r>
      <w:r w:rsidRPr="00E82E69">
        <w:rPr>
          <w:sz w:val="28"/>
          <w:szCs w:val="21"/>
          <w:lang w:eastAsia="ru-RU"/>
        </w:rPr>
        <w:t>мыслительные процессы</w:t>
      </w:r>
      <w:r w:rsidR="00D23803">
        <w:rPr>
          <w:sz w:val="28"/>
          <w:szCs w:val="21"/>
          <w:lang w:eastAsia="ru-RU"/>
        </w:rPr>
        <w:t>, интеллект</w:t>
      </w:r>
      <w:r w:rsidRPr="00E82E69">
        <w:rPr>
          <w:sz w:val="28"/>
          <w:szCs w:val="21"/>
          <w:lang w:eastAsia="ru-RU"/>
        </w:rPr>
        <w:t>.</w:t>
      </w:r>
      <w:r>
        <w:rPr>
          <w:sz w:val="28"/>
          <w:szCs w:val="21"/>
          <w:lang w:eastAsia="ru-RU"/>
        </w:rPr>
        <w:t xml:space="preserve"> </w:t>
      </w:r>
      <w:r w:rsidRPr="00E82E69">
        <w:rPr>
          <w:sz w:val="28"/>
          <w:szCs w:val="21"/>
          <w:lang w:eastAsia="ru-RU"/>
        </w:rPr>
        <w:t>Благодаря познавательному интересу человек оказывается способен к</w:t>
      </w:r>
      <w:r>
        <w:rPr>
          <w:sz w:val="28"/>
          <w:szCs w:val="21"/>
          <w:lang w:eastAsia="ru-RU"/>
        </w:rPr>
        <w:t xml:space="preserve"> </w:t>
      </w:r>
      <w:r w:rsidRPr="00E82E69">
        <w:rPr>
          <w:sz w:val="28"/>
          <w:szCs w:val="21"/>
          <w:lang w:eastAsia="ru-RU"/>
        </w:rPr>
        <w:t xml:space="preserve">длительному волевому </w:t>
      </w:r>
      <w:r w:rsidRPr="00E82E69">
        <w:rPr>
          <w:sz w:val="28"/>
          <w:szCs w:val="21"/>
          <w:lang w:eastAsia="ru-RU"/>
        </w:rPr>
        <w:lastRenderedPageBreak/>
        <w:t>усилию при решении различных умственных или</w:t>
      </w:r>
      <w:r>
        <w:rPr>
          <w:sz w:val="28"/>
          <w:szCs w:val="21"/>
          <w:lang w:eastAsia="ru-RU"/>
        </w:rPr>
        <w:t xml:space="preserve"> </w:t>
      </w:r>
      <w:r w:rsidRPr="00E82E69">
        <w:rPr>
          <w:sz w:val="28"/>
          <w:szCs w:val="21"/>
          <w:lang w:eastAsia="ru-RU"/>
        </w:rPr>
        <w:t>практических</w:t>
      </w:r>
      <w:r>
        <w:rPr>
          <w:sz w:val="28"/>
          <w:szCs w:val="21"/>
          <w:lang w:eastAsia="ru-RU"/>
        </w:rPr>
        <w:t xml:space="preserve"> задач, к познавательной деятельности.</w:t>
      </w:r>
    </w:p>
    <w:p w:rsidR="007D2DE9" w:rsidRPr="00B3598B" w:rsidRDefault="00D23803" w:rsidP="007D2DE9">
      <w:pPr>
        <w:pStyle w:val="a5"/>
        <w:spacing w:before="0" w:after="0" w:line="360" w:lineRule="auto"/>
        <w:ind w:firstLine="708"/>
        <w:jc w:val="both"/>
        <w:rPr>
          <w:sz w:val="28"/>
          <w:szCs w:val="21"/>
          <w:lang w:eastAsia="ru-RU"/>
        </w:rPr>
      </w:pPr>
      <w:r w:rsidRPr="00B3598B">
        <w:rPr>
          <w:sz w:val="28"/>
          <w:szCs w:val="21"/>
          <w:lang w:eastAsia="ru-RU"/>
        </w:rPr>
        <w:t>Рассмотрев личностные показатели, вновь хочу отметить, что правильный выбор технологии, безусловно</w:t>
      </w:r>
      <w:r w:rsidR="00B3598B">
        <w:rPr>
          <w:sz w:val="28"/>
          <w:szCs w:val="21"/>
          <w:lang w:eastAsia="ru-RU"/>
        </w:rPr>
        <w:t>,</w:t>
      </w:r>
      <w:r w:rsidRPr="00B3598B">
        <w:rPr>
          <w:sz w:val="28"/>
          <w:szCs w:val="21"/>
          <w:lang w:eastAsia="ru-RU"/>
        </w:rPr>
        <w:t xml:space="preserve"> влияет на успешность </w:t>
      </w:r>
      <w:r w:rsidR="00B3598B" w:rsidRPr="00B3598B">
        <w:rPr>
          <w:sz w:val="28"/>
          <w:szCs w:val="21"/>
          <w:lang w:eastAsia="ru-RU"/>
        </w:rPr>
        <w:t>развития каждого ученика</w:t>
      </w:r>
      <w:r w:rsidR="00B3598B">
        <w:rPr>
          <w:sz w:val="28"/>
          <w:szCs w:val="21"/>
          <w:lang w:eastAsia="ru-RU"/>
        </w:rPr>
        <w:t>, на овладение им как предметными, так и метапредметными, и личностными результатами.</w:t>
      </w:r>
    </w:p>
    <w:p w:rsidR="00FD2594" w:rsidRPr="003F0A49" w:rsidRDefault="00FD2594" w:rsidP="0034210D">
      <w:pPr>
        <w:spacing w:after="0" w:line="360" w:lineRule="auto"/>
        <w:jc w:val="both"/>
        <w:rPr>
          <w:rFonts w:ascii="Times New Roman" w:hAnsi="Times New Roman" w:cs="Times New Roman"/>
          <w:b/>
          <w:sz w:val="28"/>
          <w:szCs w:val="28"/>
        </w:rPr>
      </w:pPr>
      <w:r w:rsidRPr="003F0A49">
        <w:rPr>
          <w:rFonts w:ascii="Times New Roman" w:hAnsi="Times New Roman" w:cs="Times New Roman"/>
          <w:b/>
          <w:sz w:val="28"/>
          <w:szCs w:val="28"/>
        </w:rPr>
        <w:t>Новизна опыта</w:t>
      </w:r>
    </w:p>
    <w:p w:rsidR="00697D19" w:rsidRDefault="00501A0C" w:rsidP="00B2468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B3598B">
        <w:rPr>
          <w:rFonts w:ascii="Times New Roman" w:hAnsi="Times New Roman" w:cs="Times New Roman"/>
          <w:sz w:val="28"/>
          <w:szCs w:val="28"/>
        </w:rPr>
        <w:t xml:space="preserve">овизна моего опыта заключается в том, </w:t>
      </w:r>
      <w:r>
        <w:rPr>
          <w:rFonts w:ascii="Times New Roman" w:hAnsi="Times New Roman" w:cs="Times New Roman"/>
          <w:sz w:val="28"/>
          <w:szCs w:val="28"/>
        </w:rPr>
        <w:t>что в нем</w:t>
      </w:r>
      <w:r w:rsidR="007620FB" w:rsidRPr="003F0A49">
        <w:rPr>
          <w:rFonts w:ascii="Times New Roman" w:hAnsi="Times New Roman" w:cs="Times New Roman"/>
          <w:sz w:val="28"/>
          <w:szCs w:val="28"/>
        </w:rPr>
        <w:t xml:space="preserve"> доказана </w:t>
      </w:r>
      <w:r w:rsidR="00B2468C" w:rsidRPr="003F0A49">
        <w:rPr>
          <w:rFonts w:ascii="Times New Roman" w:hAnsi="Times New Roman" w:cs="Times New Roman"/>
          <w:sz w:val="28"/>
          <w:szCs w:val="28"/>
        </w:rPr>
        <w:t>связь между комплексным использованием технологи</w:t>
      </w:r>
      <w:r w:rsidR="00CF5214">
        <w:rPr>
          <w:rFonts w:ascii="Times New Roman" w:hAnsi="Times New Roman" w:cs="Times New Roman"/>
          <w:sz w:val="28"/>
          <w:szCs w:val="28"/>
        </w:rPr>
        <w:t>и</w:t>
      </w:r>
      <w:r w:rsidR="00B2468C" w:rsidRPr="003F0A49">
        <w:rPr>
          <w:rFonts w:ascii="Times New Roman" w:hAnsi="Times New Roman" w:cs="Times New Roman"/>
          <w:sz w:val="28"/>
          <w:szCs w:val="28"/>
        </w:rPr>
        <w:t xml:space="preserve"> деятельностного </w:t>
      </w:r>
      <w:r w:rsidR="00CF5214">
        <w:rPr>
          <w:rFonts w:ascii="Times New Roman" w:hAnsi="Times New Roman" w:cs="Times New Roman"/>
          <w:sz w:val="28"/>
          <w:szCs w:val="28"/>
        </w:rPr>
        <w:t>метода</w:t>
      </w:r>
      <w:r w:rsidR="00B2468C" w:rsidRPr="003F0A49">
        <w:rPr>
          <w:rFonts w:ascii="Times New Roman" w:hAnsi="Times New Roman" w:cs="Times New Roman"/>
          <w:sz w:val="28"/>
          <w:szCs w:val="28"/>
        </w:rPr>
        <w:t xml:space="preserve"> и </w:t>
      </w:r>
      <w:r w:rsidR="00CF5214">
        <w:rPr>
          <w:rFonts w:ascii="Times New Roman" w:hAnsi="Times New Roman" w:cs="Times New Roman"/>
          <w:sz w:val="28"/>
          <w:szCs w:val="28"/>
        </w:rPr>
        <w:t>повышением личностного потенциала у</w:t>
      </w:r>
      <w:r w:rsidR="00B2468C" w:rsidRPr="003F0A49">
        <w:rPr>
          <w:rFonts w:ascii="Times New Roman" w:hAnsi="Times New Roman" w:cs="Times New Roman"/>
          <w:sz w:val="28"/>
          <w:szCs w:val="28"/>
        </w:rPr>
        <w:t xml:space="preserve">чащихся. Разработана система уроков </w:t>
      </w:r>
      <w:r>
        <w:rPr>
          <w:rFonts w:ascii="Times New Roman" w:hAnsi="Times New Roman" w:cs="Times New Roman"/>
          <w:sz w:val="28"/>
          <w:szCs w:val="28"/>
        </w:rPr>
        <w:t xml:space="preserve">по различным предметам начальной школы </w:t>
      </w:r>
      <w:r w:rsidR="009A4C58">
        <w:rPr>
          <w:rFonts w:ascii="Times New Roman" w:hAnsi="Times New Roman" w:cs="Times New Roman"/>
          <w:sz w:val="28"/>
          <w:szCs w:val="28"/>
        </w:rPr>
        <w:t xml:space="preserve">разной целевой направленности </w:t>
      </w:r>
      <w:r w:rsidR="00B2468C" w:rsidRPr="003F0A49">
        <w:rPr>
          <w:rFonts w:ascii="Times New Roman" w:hAnsi="Times New Roman" w:cs="Times New Roman"/>
          <w:sz w:val="28"/>
          <w:szCs w:val="28"/>
        </w:rPr>
        <w:t xml:space="preserve">в </w:t>
      </w:r>
      <w:r>
        <w:rPr>
          <w:rFonts w:ascii="Times New Roman" w:hAnsi="Times New Roman" w:cs="Times New Roman"/>
          <w:sz w:val="28"/>
          <w:szCs w:val="28"/>
        </w:rPr>
        <w:t xml:space="preserve">ТДМ, в которых отражены приемы, </w:t>
      </w:r>
      <w:r w:rsidR="00697D19">
        <w:rPr>
          <w:rFonts w:ascii="Times New Roman" w:hAnsi="Times New Roman" w:cs="Times New Roman"/>
          <w:sz w:val="28"/>
          <w:szCs w:val="28"/>
        </w:rPr>
        <w:t>демонстрирующие влияние на развитие личностных показателей.</w:t>
      </w:r>
    </w:p>
    <w:p w:rsidR="00FD2594" w:rsidRPr="003F0A49" w:rsidRDefault="00FD2594" w:rsidP="0034210D">
      <w:pPr>
        <w:spacing w:after="0" w:line="360" w:lineRule="auto"/>
        <w:jc w:val="both"/>
        <w:rPr>
          <w:rFonts w:ascii="Times New Roman" w:hAnsi="Times New Roman" w:cs="Times New Roman"/>
          <w:b/>
          <w:sz w:val="28"/>
          <w:szCs w:val="28"/>
        </w:rPr>
      </w:pPr>
      <w:r w:rsidRPr="003F0A49">
        <w:rPr>
          <w:rFonts w:ascii="Times New Roman" w:hAnsi="Times New Roman" w:cs="Times New Roman"/>
          <w:b/>
          <w:sz w:val="28"/>
          <w:szCs w:val="28"/>
        </w:rPr>
        <w:t>Технология опыта</w:t>
      </w:r>
    </w:p>
    <w:p w:rsidR="00D652A9" w:rsidRPr="00D652A9" w:rsidRDefault="00E10608" w:rsidP="00D652A9">
      <w:pPr>
        <w:spacing w:after="0" w:line="360" w:lineRule="auto"/>
        <w:ind w:firstLine="708"/>
        <w:jc w:val="both"/>
        <w:rPr>
          <w:rFonts w:ascii="Times New Roman" w:hAnsi="Times New Roman" w:cs="Times New Roman"/>
          <w:sz w:val="28"/>
          <w:szCs w:val="28"/>
        </w:rPr>
      </w:pPr>
      <w:r w:rsidRPr="00D652A9">
        <w:rPr>
          <w:rFonts w:ascii="Times New Roman" w:hAnsi="Times New Roman" w:cs="Times New Roman"/>
          <w:sz w:val="28"/>
          <w:szCs w:val="28"/>
        </w:rPr>
        <w:t xml:space="preserve">Необходимость использования современных деятельностных технологий, с одной стороны, и важность раскрытия и повышения личностного потенциала учащихся, с другой,  послужили для меня основанием для построения учебно-воспитательного процесса,  при котором </w:t>
      </w:r>
      <w:r w:rsidR="00D652A9" w:rsidRPr="00D652A9">
        <w:rPr>
          <w:rFonts w:ascii="Times New Roman" w:hAnsi="Times New Roman" w:cs="Times New Roman"/>
          <w:sz w:val="28"/>
          <w:szCs w:val="28"/>
        </w:rPr>
        <w:t>происходит:</w:t>
      </w:r>
    </w:p>
    <w:p w:rsidR="00D652A9" w:rsidRPr="00D652A9" w:rsidRDefault="00D652A9" w:rsidP="001A43F8">
      <w:pPr>
        <w:pStyle w:val="a3"/>
        <w:numPr>
          <w:ilvl w:val="0"/>
          <w:numId w:val="16"/>
        </w:numPr>
        <w:spacing w:after="0" w:line="360" w:lineRule="auto"/>
        <w:ind w:left="426"/>
        <w:jc w:val="both"/>
        <w:rPr>
          <w:rFonts w:ascii="Times New Roman" w:hAnsi="Times New Roman" w:cs="Times New Roman"/>
          <w:sz w:val="28"/>
          <w:szCs w:val="28"/>
        </w:rPr>
      </w:pPr>
      <w:r w:rsidRPr="00D652A9">
        <w:rPr>
          <w:rFonts w:ascii="Times New Roman" w:hAnsi="Times New Roman" w:cs="Times New Roman"/>
          <w:sz w:val="28"/>
          <w:szCs w:val="28"/>
        </w:rPr>
        <w:t xml:space="preserve">качественное обучение, развитие и воспитание учащихся; </w:t>
      </w:r>
    </w:p>
    <w:p w:rsidR="00D652A9" w:rsidRPr="00D652A9" w:rsidRDefault="00D652A9" w:rsidP="001A43F8">
      <w:pPr>
        <w:pStyle w:val="a3"/>
        <w:numPr>
          <w:ilvl w:val="0"/>
          <w:numId w:val="16"/>
        </w:numPr>
        <w:spacing w:after="0" w:line="360" w:lineRule="auto"/>
        <w:ind w:left="426"/>
        <w:jc w:val="both"/>
        <w:rPr>
          <w:rFonts w:ascii="Times New Roman" w:hAnsi="Times New Roman" w:cs="Times New Roman"/>
          <w:sz w:val="28"/>
          <w:szCs w:val="28"/>
        </w:rPr>
      </w:pPr>
      <w:r w:rsidRPr="00D652A9">
        <w:rPr>
          <w:rFonts w:ascii="Times New Roman" w:hAnsi="Times New Roman" w:cs="Times New Roman"/>
          <w:sz w:val="28"/>
          <w:szCs w:val="28"/>
        </w:rPr>
        <w:t xml:space="preserve">оптимальное развитие каждого ребенка на основе педагогической поддержки его индивидуальных возрастных, психологических и физиологических особенностей. </w:t>
      </w:r>
    </w:p>
    <w:p w:rsidR="00D652A9" w:rsidRDefault="00D652A9" w:rsidP="00D652A9">
      <w:pPr>
        <w:spacing w:after="0" w:line="360" w:lineRule="auto"/>
        <w:ind w:firstLine="709"/>
        <w:jc w:val="both"/>
        <w:rPr>
          <w:rFonts w:ascii="Times New Roman" w:hAnsi="Times New Roman" w:cs="Times New Roman"/>
          <w:color w:val="FF0000"/>
          <w:sz w:val="28"/>
          <w:szCs w:val="28"/>
        </w:rPr>
      </w:pPr>
      <w:r w:rsidRPr="00D652A9">
        <w:rPr>
          <w:rFonts w:ascii="Times New Roman" w:hAnsi="Times New Roman" w:cs="Times New Roman"/>
          <w:sz w:val="28"/>
          <w:szCs w:val="28"/>
        </w:rPr>
        <w:t xml:space="preserve">Эффективность позитивного воздействия на личностный потенциал школьников различных мероприятий определяется не только качеством используемых методов и приемов (хотя качество, безусловно – важнейший критерий), </w:t>
      </w:r>
      <w:r>
        <w:rPr>
          <w:rFonts w:ascii="Times New Roman" w:hAnsi="Times New Roman" w:cs="Times New Roman"/>
          <w:sz w:val="28"/>
          <w:szCs w:val="28"/>
        </w:rPr>
        <w:t>но и</w:t>
      </w:r>
      <w:r w:rsidRPr="00D652A9">
        <w:rPr>
          <w:rFonts w:ascii="Times New Roman" w:hAnsi="Times New Roman" w:cs="Times New Roman"/>
          <w:sz w:val="28"/>
          <w:szCs w:val="28"/>
        </w:rPr>
        <w:t xml:space="preserve"> их грамотной встроенностью в общую систему специально организованной урочной и внеурочной деятельности, направленную на </w:t>
      </w:r>
      <w:r>
        <w:rPr>
          <w:rFonts w:ascii="Times New Roman" w:hAnsi="Times New Roman" w:cs="Times New Roman"/>
          <w:sz w:val="28"/>
          <w:szCs w:val="28"/>
        </w:rPr>
        <w:t>сохранение и поддержку</w:t>
      </w:r>
      <w:r w:rsidRPr="00E10608">
        <w:rPr>
          <w:rFonts w:ascii="Times New Roman" w:hAnsi="Times New Roman" w:cs="Times New Roman"/>
          <w:sz w:val="28"/>
          <w:szCs w:val="28"/>
        </w:rPr>
        <w:t xml:space="preserve"> индивидуальности ребенка</w:t>
      </w:r>
      <w:r>
        <w:rPr>
          <w:rFonts w:ascii="Times New Roman" w:hAnsi="Times New Roman" w:cs="Times New Roman"/>
          <w:sz w:val="28"/>
          <w:szCs w:val="28"/>
        </w:rPr>
        <w:t xml:space="preserve">. </w:t>
      </w:r>
      <w:r w:rsidRPr="00D652A9">
        <w:rPr>
          <w:rFonts w:ascii="Times New Roman" w:hAnsi="Times New Roman" w:cs="Times New Roman"/>
          <w:color w:val="FF0000"/>
          <w:sz w:val="28"/>
          <w:szCs w:val="28"/>
        </w:rPr>
        <w:t xml:space="preserve"> </w:t>
      </w:r>
    </w:p>
    <w:p w:rsidR="00D652A9" w:rsidRDefault="0047424A" w:rsidP="00D652A9">
      <w:pPr>
        <w:spacing w:after="0" w:line="360" w:lineRule="auto"/>
        <w:ind w:firstLine="709"/>
        <w:jc w:val="both"/>
        <w:rPr>
          <w:rFonts w:ascii="Times New Roman" w:hAnsi="Times New Roman" w:cs="Times New Roman"/>
          <w:sz w:val="28"/>
          <w:szCs w:val="28"/>
        </w:rPr>
      </w:pPr>
      <w:r w:rsidRPr="001221A6">
        <w:rPr>
          <w:rFonts w:ascii="Times New Roman" w:hAnsi="Times New Roman" w:cs="Times New Roman"/>
          <w:sz w:val="28"/>
          <w:szCs w:val="28"/>
        </w:rPr>
        <w:lastRenderedPageBreak/>
        <w:t>Я р</w:t>
      </w:r>
      <w:r w:rsidR="00D652A9" w:rsidRPr="001221A6">
        <w:rPr>
          <w:rFonts w:ascii="Times New Roman" w:hAnsi="Times New Roman" w:cs="Times New Roman"/>
          <w:sz w:val="28"/>
          <w:szCs w:val="28"/>
        </w:rPr>
        <w:t>азработала такую систему учебно-воспит</w:t>
      </w:r>
      <w:bookmarkStart w:id="0" w:name="_GoBack"/>
      <w:bookmarkEnd w:id="0"/>
      <w:r w:rsidR="00D652A9" w:rsidRPr="001221A6">
        <w:rPr>
          <w:rFonts w:ascii="Times New Roman" w:hAnsi="Times New Roman" w:cs="Times New Roman"/>
          <w:sz w:val="28"/>
          <w:szCs w:val="28"/>
        </w:rPr>
        <w:t xml:space="preserve">ательного процесса своего </w:t>
      </w:r>
      <w:r w:rsidR="00137153">
        <w:rPr>
          <w:rFonts w:ascii="Times New Roman" w:hAnsi="Times New Roman" w:cs="Times New Roman"/>
          <w:noProof/>
          <w:color w:val="FF0000"/>
          <w:sz w:val="28"/>
          <w:szCs w:val="28"/>
          <w:lang w:eastAsia="ru-RU"/>
        </w:rPr>
        <mc:AlternateContent>
          <mc:Choice Requires="wpc">
            <w:drawing>
              <wp:anchor distT="0" distB="0" distL="114300" distR="114300" simplePos="0" relativeHeight="251658240" behindDoc="0" locked="0" layoutInCell="1" allowOverlap="1" wp14:anchorId="11547D82" wp14:editId="715FA663">
                <wp:simplePos x="0" y="0"/>
                <wp:positionH relativeFrom="character">
                  <wp:posOffset>-346075</wp:posOffset>
                </wp:positionH>
                <wp:positionV relativeFrom="line">
                  <wp:posOffset>290195</wp:posOffset>
                </wp:positionV>
                <wp:extent cx="7067550" cy="4029075"/>
                <wp:effectExtent l="0" t="0" r="0" b="9525"/>
                <wp:wrapNone/>
                <wp:docPr id="271" name="Полотно 271"/>
                <wp:cNvGraphicFramePr>
                  <a:graphicFrameLocks xmlns:a="http://schemas.openxmlformats.org/drawingml/2006/main" noChangeAspect="1"/>
                </wp:cNvGraphicFramePr>
                <a:graphic xmlns:a="http://schemas.openxmlformats.org/drawingml/2006/main">
                  <a:graphicData uri="http://schemas.microsoft.com/office/word/2010/wordprocessingCanvas">
                    <wpc:wpc>
                      <wpc:bg>
                        <a:gradFill flip="none" rotWithShape="1">
                          <a:gsLst>
                            <a:gs pos="0">
                              <a:srgbClr val="00B0F0"/>
                            </a:gs>
                            <a:gs pos="60000">
                              <a:schemeClr val="accent1">
                                <a:tint val="44500"/>
                                <a:satMod val="160000"/>
                              </a:schemeClr>
                            </a:gs>
                            <a:gs pos="100000">
                              <a:schemeClr val="accent1">
                                <a:tint val="23500"/>
                                <a:satMod val="160000"/>
                              </a:schemeClr>
                            </a:gs>
                          </a:gsLst>
                          <a:lin ang="13500000" scaled="1"/>
                          <a:tileRect/>
                        </a:gradFill>
                      </wpc:bg>
                      <wpc:whole>
                        <a:ln>
                          <a:noFill/>
                        </a:ln>
                      </wpc:whole>
                      <wps:wsp>
                        <wps:cNvPr id="219" name="Text Box 166"/>
                        <wps:cNvSpPr txBox="1">
                          <a:spLocks noChangeArrowheads="1"/>
                        </wps:cNvSpPr>
                        <wps:spPr bwMode="auto">
                          <a:xfrm>
                            <a:off x="438151" y="88184"/>
                            <a:ext cx="5905830" cy="332977"/>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медицинская служба школы</w:t>
                              </w:r>
                            </w:p>
                          </w:txbxContent>
                        </wps:txbx>
                        <wps:bodyPr rot="0" vert="horz" wrap="square" lIns="85623" tIns="42812" rIns="85623" bIns="42812" anchor="t" anchorCtr="0" upright="1">
                          <a:noAutofit/>
                        </wps:bodyPr>
                      </wps:wsp>
                      <wps:wsp>
                        <wps:cNvPr id="222" name="Text Box 169"/>
                        <wps:cNvSpPr txBox="1">
                          <a:spLocks noChangeArrowheads="1"/>
                        </wps:cNvSpPr>
                        <wps:spPr bwMode="auto">
                          <a:xfrm>
                            <a:off x="4935389" y="552452"/>
                            <a:ext cx="1608408" cy="445297"/>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b/>
                                  <w:sz w:val="26"/>
                                  <w:szCs w:val="28"/>
                                </w:rPr>
                              </w:pPr>
                              <w:r w:rsidRPr="0047424A">
                                <w:rPr>
                                  <w:rFonts w:ascii="Times New Roman" w:hAnsi="Times New Roman" w:cs="Times New Roman"/>
                                  <w:b/>
                                  <w:sz w:val="23"/>
                                </w:rPr>
                                <w:t>внеклассная работа</w:t>
                              </w:r>
                            </w:p>
                          </w:txbxContent>
                        </wps:txbx>
                        <wps:bodyPr rot="0" vert="horz" wrap="square" lIns="85623" tIns="42812" rIns="85623" bIns="42812" anchor="t" anchorCtr="0" upright="1">
                          <a:noAutofit/>
                        </wps:bodyPr>
                      </wps:wsp>
                      <wps:wsp>
                        <wps:cNvPr id="223" name="Text Box 170"/>
                        <wps:cNvSpPr txBox="1">
                          <a:spLocks noChangeArrowheads="1"/>
                        </wps:cNvSpPr>
                        <wps:spPr bwMode="auto">
                          <a:xfrm>
                            <a:off x="4935389" y="1728783"/>
                            <a:ext cx="1609168" cy="332977"/>
                          </a:xfrm>
                          <a:prstGeom prst="rect">
                            <a:avLst/>
                          </a:prstGeom>
                          <a:solidFill>
                            <a:srgbClr val="FFFFFF"/>
                          </a:solidFill>
                          <a:ln w="9525">
                            <a:solidFill>
                              <a:srgbClr val="000000"/>
                            </a:solidFill>
                            <a:miter lim="800000"/>
                            <a:headEnd/>
                            <a:tailEnd/>
                          </a:ln>
                        </wps:spPr>
                        <wps:txbx>
                          <w:txbxContent>
                            <w:p w:rsidR="006B4BA9" w:rsidRDefault="006B4BA9" w:rsidP="00D0427B">
                              <w:pPr>
                                <w:spacing w:after="0"/>
                                <w:jc w:val="center"/>
                                <w:rPr>
                                  <w:rFonts w:ascii="Times New Roman" w:hAnsi="Times New Roman" w:cs="Times New Roman"/>
                                  <w:sz w:val="18"/>
                                </w:rPr>
                              </w:pPr>
                              <w:r w:rsidRPr="00D0427B">
                                <w:rPr>
                                  <w:rFonts w:ascii="Times New Roman" w:hAnsi="Times New Roman" w:cs="Times New Roman"/>
                                  <w:sz w:val="18"/>
                                </w:rPr>
                                <w:t xml:space="preserve">внеурочная деятельность </w:t>
                              </w:r>
                            </w:p>
                            <w:p w:rsidR="006B4BA9" w:rsidRPr="00D0427B" w:rsidRDefault="006B4BA9" w:rsidP="00D0427B">
                              <w:pPr>
                                <w:spacing w:after="0"/>
                                <w:jc w:val="center"/>
                                <w:rPr>
                                  <w:rFonts w:ascii="Times New Roman" w:hAnsi="Times New Roman" w:cs="Times New Roman"/>
                                  <w:sz w:val="18"/>
                                </w:rPr>
                              </w:pPr>
                              <w:r w:rsidRPr="00D0427B">
                                <w:rPr>
                                  <w:rFonts w:ascii="Times New Roman" w:hAnsi="Times New Roman" w:cs="Times New Roman"/>
                                  <w:sz w:val="18"/>
                                </w:rPr>
                                <w:t>вне школы</w:t>
                              </w:r>
                            </w:p>
                          </w:txbxContent>
                        </wps:txbx>
                        <wps:bodyPr rot="0" vert="horz" wrap="square" lIns="85623" tIns="42812" rIns="85623" bIns="42812" anchor="t" anchorCtr="0" upright="1">
                          <a:noAutofit/>
                        </wps:bodyPr>
                      </wps:wsp>
                      <wps:wsp>
                        <wps:cNvPr id="224" name="Text Box 171"/>
                        <wps:cNvSpPr txBox="1">
                          <a:spLocks noChangeArrowheads="1"/>
                        </wps:cNvSpPr>
                        <wps:spPr bwMode="auto">
                          <a:xfrm>
                            <a:off x="4933109" y="2116133"/>
                            <a:ext cx="1609168" cy="332180"/>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sz w:val="23"/>
                                </w:rPr>
                              </w:pPr>
                              <w:r w:rsidRPr="0047424A">
                                <w:rPr>
                                  <w:rFonts w:ascii="Times New Roman" w:hAnsi="Times New Roman" w:cs="Times New Roman"/>
                                  <w:sz w:val="23"/>
                                </w:rPr>
                                <w:t xml:space="preserve">работа с родителями </w:t>
                              </w:r>
                            </w:p>
                          </w:txbxContent>
                        </wps:txbx>
                        <wps:bodyPr rot="0" vert="horz" wrap="square" lIns="85623" tIns="42812" rIns="85623" bIns="42812" anchor="t" anchorCtr="0" upright="1">
                          <a:noAutofit/>
                        </wps:bodyPr>
                      </wps:wsp>
                      <wps:wsp>
                        <wps:cNvPr id="225" name="Text Box 172"/>
                        <wps:cNvSpPr txBox="1">
                          <a:spLocks noChangeArrowheads="1"/>
                        </wps:cNvSpPr>
                        <wps:spPr bwMode="auto">
                          <a:xfrm>
                            <a:off x="3646839" y="3005133"/>
                            <a:ext cx="2789825" cy="443703"/>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sz w:val="23"/>
                                </w:rPr>
                              </w:pPr>
                              <w:r w:rsidRPr="0047424A">
                                <w:rPr>
                                  <w:rFonts w:ascii="Times New Roman" w:hAnsi="Times New Roman" w:cs="Times New Roman"/>
                                  <w:sz w:val="23"/>
                                </w:rPr>
                                <w:t>социум школы</w:t>
                              </w:r>
                            </w:p>
                          </w:txbxContent>
                        </wps:txbx>
                        <wps:bodyPr rot="0" vert="horz" wrap="square" lIns="85623" tIns="42812" rIns="85623" bIns="42812" anchor="t" anchorCtr="0" upright="1">
                          <a:noAutofit/>
                        </wps:bodyPr>
                      </wps:wsp>
                      <wps:wsp>
                        <wps:cNvPr id="226" name="Text Box 173"/>
                        <wps:cNvSpPr txBox="1">
                          <a:spLocks noChangeArrowheads="1"/>
                        </wps:cNvSpPr>
                        <wps:spPr bwMode="auto">
                          <a:xfrm>
                            <a:off x="228687" y="3619501"/>
                            <a:ext cx="6115293" cy="276225"/>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психологическая служба школы</w:t>
                              </w:r>
                            </w:p>
                          </w:txbxContent>
                        </wps:txbx>
                        <wps:bodyPr rot="0" vert="horz" wrap="square" lIns="85623" tIns="42812" rIns="85623" bIns="42812" anchor="t" anchorCtr="0" upright="1">
                          <a:noAutofit/>
                        </wps:bodyPr>
                      </wps:wsp>
                      <wps:wsp>
                        <wps:cNvPr id="227" name="Text Box 174"/>
                        <wps:cNvSpPr txBox="1">
                          <a:spLocks noChangeArrowheads="1"/>
                        </wps:cNvSpPr>
                        <wps:spPr bwMode="auto">
                          <a:xfrm>
                            <a:off x="107126" y="552452"/>
                            <a:ext cx="1286270" cy="340908"/>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факультативы</w:t>
                              </w:r>
                            </w:p>
                          </w:txbxContent>
                        </wps:txbx>
                        <wps:bodyPr rot="0" vert="horz" wrap="square" lIns="85623" tIns="42812" rIns="85623" bIns="42812" anchor="t" anchorCtr="0" upright="1">
                          <a:noAutofit/>
                        </wps:bodyPr>
                      </wps:wsp>
                      <wps:wsp>
                        <wps:cNvPr id="228" name="Text Box 175"/>
                        <wps:cNvSpPr txBox="1">
                          <a:spLocks noChangeArrowheads="1"/>
                        </wps:cNvSpPr>
                        <wps:spPr bwMode="auto">
                          <a:xfrm>
                            <a:off x="6650163" y="783429"/>
                            <a:ext cx="321378" cy="2442360"/>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семейное воспитание</w:t>
                              </w:r>
                            </w:p>
                          </w:txbxContent>
                        </wps:txbx>
                        <wps:bodyPr rot="0" vert="vert270" wrap="square" lIns="85623" tIns="42812" rIns="85623" bIns="42812" anchor="t" anchorCtr="0" upright="1">
                          <a:noAutofit/>
                        </wps:bodyPr>
                      </wps:wsp>
                      <wps:wsp>
                        <wps:cNvPr id="229" name="Text Box 176"/>
                        <wps:cNvSpPr txBox="1">
                          <a:spLocks noChangeArrowheads="1"/>
                        </wps:cNvSpPr>
                        <wps:spPr bwMode="auto">
                          <a:xfrm>
                            <a:off x="2038431" y="961070"/>
                            <a:ext cx="2789072" cy="1487243"/>
                          </a:xfrm>
                          <a:prstGeom prst="rect">
                            <a:avLst/>
                          </a:prstGeom>
                          <a:solidFill>
                            <a:srgbClr val="FFFFFF"/>
                          </a:solidFill>
                          <a:ln w="12700">
                            <a:solidFill>
                              <a:srgbClr val="000000"/>
                            </a:solidFill>
                            <a:miter lim="800000"/>
                            <a:headEnd/>
                            <a:tailEnd/>
                          </a:ln>
                        </wps:spPr>
                        <wps:txbx>
                          <w:txbxContent>
                            <w:p w:rsidR="006B4BA9" w:rsidRPr="0047424A" w:rsidRDefault="006B4BA9" w:rsidP="0047424A">
                              <w:pPr>
                                <w:spacing w:after="0"/>
                                <w:jc w:val="center"/>
                                <w:rPr>
                                  <w:rFonts w:ascii="Times New Roman" w:hAnsi="Times New Roman" w:cs="Times New Roman"/>
                                  <w:b/>
                                  <w:sz w:val="26"/>
                                  <w:szCs w:val="28"/>
                                </w:rPr>
                              </w:pPr>
                              <w:r>
                                <w:rPr>
                                  <w:rFonts w:ascii="Times New Roman" w:hAnsi="Times New Roman" w:cs="Times New Roman"/>
                                  <w:b/>
                                  <w:sz w:val="26"/>
                                  <w:szCs w:val="28"/>
                                </w:rPr>
                                <w:t>Личностно-ориентированное</w:t>
                              </w:r>
                              <w:r w:rsidRPr="0047424A">
                                <w:rPr>
                                  <w:rFonts w:ascii="Times New Roman" w:hAnsi="Times New Roman" w:cs="Times New Roman"/>
                                  <w:b/>
                                  <w:sz w:val="26"/>
                                  <w:szCs w:val="28"/>
                                </w:rPr>
                                <w:t xml:space="preserve"> пространство класса</w:t>
                              </w:r>
                            </w:p>
                            <w:p w:rsidR="006B4BA9" w:rsidRPr="001221A6" w:rsidRDefault="006B4BA9" w:rsidP="0047424A">
                              <w:pPr>
                                <w:spacing w:after="0"/>
                                <w:jc w:val="both"/>
                                <w:rPr>
                                  <w:rFonts w:ascii="Times New Roman" w:hAnsi="Times New Roman" w:cs="Times New Roman"/>
                                  <w:b/>
                                  <w:i/>
                                  <w:sz w:val="23"/>
                                </w:rPr>
                              </w:pPr>
                              <w:r w:rsidRPr="0047424A">
                                <w:rPr>
                                  <w:rFonts w:ascii="Times New Roman" w:hAnsi="Times New Roman" w:cs="Times New Roman"/>
                                  <w:b/>
                                  <w:sz w:val="23"/>
                                </w:rPr>
                                <w:t xml:space="preserve">Цель: </w:t>
                              </w:r>
                              <w:r w:rsidRPr="001221A6">
                                <w:rPr>
                                  <w:rFonts w:ascii="Times New Roman" w:hAnsi="Times New Roman" w:cs="Times New Roman"/>
                                  <w:b/>
                                  <w:i/>
                                  <w:sz w:val="23"/>
                                </w:rPr>
                                <w:t>оптимальное развитие каждого ребенка с учетом его индивидуальных особенностей.</w:t>
                              </w:r>
                            </w:p>
                            <w:p w:rsidR="006B4BA9" w:rsidRPr="0047424A" w:rsidRDefault="006B4BA9" w:rsidP="00C77BF7">
                              <w:pPr>
                                <w:jc w:val="both"/>
                                <w:rPr>
                                  <w:rFonts w:ascii="Times New Roman" w:hAnsi="Times New Roman" w:cs="Times New Roman"/>
                                  <w:sz w:val="23"/>
                                </w:rPr>
                              </w:pPr>
                              <w:r>
                                <w:rPr>
                                  <w:rFonts w:ascii="Times New Roman" w:hAnsi="Times New Roman" w:cs="Times New Roman"/>
                                  <w:b/>
                                  <w:sz w:val="23"/>
                                </w:rPr>
                                <w:t>О</w:t>
                              </w:r>
                              <w:r w:rsidRPr="0047424A">
                                <w:rPr>
                                  <w:rFonts w:ascii="Times New Roman" w:hAnsi="Times New Roman" w:cs="Times New Roman"/>
                                  <w:b/>
                                  <w:sz w:val="23"/>
                                </w:rPr>
                                <w:t>БРАЗОВАНИЕ           ВОСПИТАНИЕ</w:t>
                              </w:r>
                            </w:p>
                          </w:txbxContent>
                        </wps:txbx>
                        <wps:bodyPr rot="0" vert="horz" wrap="square" lIns="85623" tIns="42812" rIns="85623" bIns="42812" anchor="t" anchorCtr="0" upright="1">
                          <a:noAutofit/>
                        </wps:bodyPr>
                      </wps:wsp>
                      <wps:wsp>
                        <wps:cNvPr id="230" name="Text Box 177"/>
                        <wps:cNvSpPr txBox="1">
                          <a:spLocks noChangeArrowheads="1"/>
                        </wps:cNvSpPr>
                        <wps:spPr bwMode="auto">
                          <a:xfrm>
                            <a:off x="107126" y="961071"/>
                            <a:ext cx="1287030" cy="266859"/>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урок</w:t>
                              </w:r>
                              <w:r>
                                <w:rPr>
                                  <w:rFonts w:ascii="Times New Roman" w:hAnsi="Times New Roman" w:cs="Times New Roman"/>
                                  <w:b/>
                                  <w:sz w:val="23"/>
                                </w:rPr>
                                <w:t xml:space="preserve">и </w:t>
                              </w:r>
                            </w:p>
                          </w:txbxContent>
                        </wps:txbx>
                        <wps:bodyPr rot="0" vert="horz" wrap="square" lIns="85623" tIns="42812" rIns="85623" bIns="42812" anchor="t" anchorCtr="0" upright="1">
                          <a:noAutofit/>
                        </wps:bodyPr>
                      </wps:wsp>
                      <wps:wsp>
                        <wps:cNvPr id="232" name="Line 179"/>
                        <wps:cNvCnPr/>
                        <wps:spPr bwMode="auto">
                          <a:xfrm>
                            <a:off x="2038431" y="1960000"/>
                            <a:ext cx="2789072" cy="7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180"/>
                        <wps:cNvCnPr/>
                        <wps:spPr bwMode="auto">
                          <a:xfrm>
                            <a:off x="3432587" y="1960000"/>
                            <a:ext cx="760" cy="4883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181"/>
                        <wps:cNvCnPr/>
                        <wps:spPr bwMode="auto">
                          <a:xfrm>
                            <a:off x="3325461" y="2226063"/>
                            <a:ext cx="214252" cy="79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35" name="Line 182"/>
                        <wps:cNvCnPr/>
                        <wps:spPr bwMode="auto">
                          <a:xfrm flipV="1">
                            <a:off x="3428788" y="2448313"/>
                            <a:ext cx="4559" cy="1114436"/>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36" name="Line 183"/>
                        <wps:cNvCnPr/>
                        <wps:spPr bwMode="auto">
                          <a:xfrm>
                            <a:off x="3415798" y="405843"/>
                            <a:ext cx="0" cy="539909"/>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38" name="Line 185"/>
                        <wps:cNvCnPr/>
                        <wps:spPr bwMode="auto">
                          <a:xfrm>
                            <a:off x="4505365" y="2448313"/>
                            <a:ext cx="760" cy="55522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39" name="Line 186"/>
                        <wps:cNvCnPr/>
                        <wps:spPr bwMode="auto">
                          <a:xfrm>
                            <a:off x="4826743" y="2004610"/>
                            <a:ext cx="107126" cy="22225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0" name="Line 187"/>
                        <wps:cNvCnPr/>
                        <wps:spPr bwMode="auto">
                          <a:xfrm flipV="1">
                            <a:off x="4826743" y="1893883"/>
                            <a:ext cx="107126" cy="79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1" name="Line 188"/>
                        <wps:cNvCnPr/>
                        <wps:spPr bwMode="auto">
                          <a:xfrm flipH="1">
                            <a:off x="4827503" y="1404773"/>
                            <a:ext cx="107126" cy="155336"/>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2" name="Line 189"/>
                        <wps:cNvCnPr/>
                        <wps:spPr bwMode="auto">
                          <a:xfrm>
                            <a:off x="6543037" y="1227133"/>
                            <a:ext cx="107126" cy="79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3" name="Line 190"/>
                        <wps:cNvCnPr/>
                        <wps:spPr bwMode="auto">
                          <a:xfrm>
                            <a:off x="6543037" y="1893883"/>
                            <a:ext cx="107126" cy="79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4" name="Line 191"/>
                        <wps:cNvCnPr/>
                        <wps:spPr bwMode="auto">
                          <a:xfrm>
                            <a:off x="6543037" y="2559836"/>
                            <a:ext cx="107126" cy="797"/>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5" name="Line 192"/>
                        <wps:cNvCnPr/>
                        <wps:spPr bwMode="auto">
                          <a:xfrm flipH="1">
                            <a:off x="6343980" y="3225789"/>
                            <a:ext cx="373188" cy="5052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7" name="Line 194"/>
                        <wps:cNvCnPr/>
                        <wps:spPr bwMode="auto">
                          <a:xfrm flipH="1">
                            <a:off x="2105025" y="2448313"/>
                            <a:ext cx="223822" cy="223843"/>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48" name="Line 195"/>
                        <wps:cNvCnPr/>
                        <wps:spPr bwMode="auto">
                          <a:xfrm flipH="1">
                            <a:off x="1394157" y="1217053"/>
                            <a:ext cx="644274"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9" name="Line 196"/>
                        <wps:cNvCnPr/>
                        <wps:spPr bwMode="auto">
                          <a:xfrm flipH="1" flipV="1">
                            <a:off x="1383872" y="649482"/>
                            <a:ext cx="645036" cy="4105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0" name="Line 197"/>
                        <wps:cNvCnPr/>
                        <wps:spPr bwMode="auto">
                          <a:xfrm flipH="1">
                            <a:off x="923925" y="405843"/>
                            <a:ext cx="148854" cy="146609"/>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3" name="Text Box 200"/>
                        <wps:cNvSpPr txBox="1">
                          <a:spLocks noChangeArrowheads="1"/>
                        </wps:cNvSpPr>
                        <wps:spPr bwMode="auto">
                          <a:xfrm>
                            <a:off x="2263322" y="3226586"/>
                            <a:ext cx="965653" cy="332180"/>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ШНО</w:t>
                              </w:r>
                            </w:p>
                          </w:txbxContent>
                        </wps:txbx>
                        <wps:bodyPr rot="0" vert="horz" wrap="square" lIns="85623" tIns="42812" rIns="85623" bIns="42812" anchor="t" anchorCtr="0" upright="1">
                          <a:noAutofit/>
                        </wps:bodyPr>
                      </wps:wsp>
                      <wps:wsp>
                        <wps:cNvPr id="254" name="Line 201"/>
                        <wps:cNvCnPr/>
                        <wps:spPr bwMode="auto">
                          <a:xfrm flipH="1">
                            <a:off x="438151" y="1217054"/>
                            <a:ext cx="214252" cy="1115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5" name="Line 202"/>
                        <wps:cNvCnPr/>
                        <wps:spPr bwMode="auto">
                          <a:xfrm>
                            <a:off x="1072779" y="1235769"/>
                            <a:ext cx="214252" cy="11152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6" name="Text Box 203"/>
                        <wps:cNvSpPr txBox="1">
                          <a:spLocks noChangeArrowheads="1"/>
                        </wps:cNvSpPr>
                        <wps:spPr bwMode="auto">
                          <a:xfrm>
                            <a:off x="0" y="1338656"/>
                            <a:ext cx="858527" cy="998930"/>
                          </a:xfrm>
                          <a:prstGeom prst="rect">
                            <a:avLst/>
                          </a:prstGeom>
                          <a:solidFill>
                            <a:srgbClr val="FFFFFF"/>
                          </a:solidFill>
                          <a:ln w="9525">
                            <a:solidFill>
                              <a:srgbClr val="000000"/>
                            </a:solidFill>
                            <a:miter lim="800000"/>
                            <a:headEnd/>
                            <a:tailEnd/>
                          </a:ln>
                        </wps:spPr>
                        <wps:txbx>
                          <w:txbxContent>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u w:val="single"/>
                                </w:rPr>
                                <w:t>технологии</w:t>
                              </w:r>
                              <w:r w:rsidRPr="0047424A">
                                <w:rPr>
                                  <w:rFonts w:ascii="Times New Roman" w:hAnsi="Times New Roman" w:cs="Times New Roman"/>
                                  <w:sz w:val="19"/>
                                  <w:szCs w:val="20"/>
                                </w:rPr>
                                <w:t>:</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ТДМ</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ПДО</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ИКТ</w:t>
                              </w:r>
                            </w:p>
                            <w:p w:rsidR="006B4BA9" w:rsidRPr="0047424A" w:rsidRDefault="006B4BA9" w:rsidP="00C77BF7">
                              <w:pPr>
                                <w:rPr>
                                  <w:rFonts w:ascii="Times New Roman" w:hAnsi="Times New Roman" w:cs="Times New Roman"/>
                                  <w:sz w:val="23"/>
                                </w:rPr>
                              </w:pPr>
                            </w:p>
                          </w:txbxContent>
                        </wps:txbx>
                        <wps:bodyPr rot="0" vert="horz" wrap="square" lIns="85623" tIns="42812" rIns="85623" bIns="42812" anchor="t" anchorCtr="0" upright="1">
                          <a:noAutofit/>
                        </wps:bodyPr>
                      </wps:wsp>
                      <wps:wsp>
                        <wps:cNvPr id="257" name="Text Box 204"/>
                        <wps:cNvSpPr txBox="1">
                          <a:spLocks noChangeArrowheads="1"/>
                        </wps:cNvSpPr>
                        <wps:spPr bwMode="auto">
                          <a:xfrm>
                            <a:off x="858527" y="1347292"/>
                            <a:ext cx="1072019" cy="990294"/>
                          </a:xfrm>
                          <a:prstGeom prst="rect">
                            <a:avLst/>
                          </a:prstGeom>
                          <a:solidFill>
                            <a:srgbClr val="FFFFFF"/>
                          </a:solidFill>
                          <a:ln w="9525">
                            <a:solidFill>
                              <a:srgbClr val="000000"/>
                            </a:solidFill>
                            <a:miter lim="800000"/>
                            <a:headEnd/>
                            <a:tailEnd/>
                          </a:ln>
                        </wps:spPr>
                        <wps:txbx>
                          <w:txbxContent>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u w:val="single"/>
                                </w:rPr>
                                <w:t>формы организации УД</w:t>
                              </w:r>
                              <w:r w:rsidRPr="0047424A">
                                <w:rPr>
                                  <w:rFonts w:ascii="Times New Roman" w:hAnsi="Times New Roman" w:cs="Times New Roman"/>
                                  <w:sz w:val="19"/>
                                  <w:szCs w:val="20"/>
                                </w:rPr>
                                <w:t>:</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фронтальная</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групповая</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в парах</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индивидуальная</w:t>
                              </w:r>
                            </w:p>
                          </w:txbxContent>
                        </wps:txbx>
                        <wps:bodyPr rot="0" vert="horz" wrap="square" lIns="85623" tIns="42812" rIns="85623" bIns="42812" anchor="t" anchorCtr="0" upright="1">
                          <a:noAutofit/>
                        </wps:bodyPr>
                      </wps:wsp>
                      <wps:wsp>
                        <wps:cNvPr id="258" name="Line 205"/>
                        <wps:cNvCnPr/>
                        <wps:spPr bwMode="auto">
                          <a:xfrm>
                            <a:off x="2943945" y="2446703"/>
                            <a:ext cx="0" cy="779086"/>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59" name="Text Box 206"/>
                        <wps:cNvSpPr txBox="1">
                          <a:spLocks noChangeArrowheads="1"/>
                        </wps:cNvSpPr>
                        <wps:spPr bwMode="auto">
                          <a:xfrm>
                            <a:off x="4935389" y="840181"/>
                            <a:ext cx="751401" cy="222250"/>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rPr>
                                  <w:rFonts w:ascii="Times New Roman" w:hAnsi="Times New Roman" w:cs="Times New Roman"/>
                                  <w:sz w:val="17"/>
                                  <w:szCs w:val="18"/>
                                </w:rPr>
                              </w:pPr>
                              <w:r w:rsidRPr="0047424A">
                                <w:rPr>
                                  <w:rFonts w:ascii="Times New Roman" w:hAnsi="Times New Roman" w:cs="Times New Roman"/>
                                  <w:sz w:val="17"/>
                                  <w:szCs w:val="18"/>
                                </w:rPr>
                                <w:t>праздники</w:t>
                              </w:r>
                            </w:p>
                          </w:txbxContent>
                        </wps:txbx>
                        <wps:bodyPr rot="0" vert="horz" wrap="square" lIns="85623" tIns="42812" rIns="85623" bIns="42812" anchor="t" anchorCtr="0" upright="1">
                          <a:noAutofit/>
                        </wps:bodyPr>
                      </wps:wsp>
                      <wps:wsp>
                        <wps:cNvPr id="260" name="Text Box 207"/>
                        <wps:cNvSpPr txBox="1">
                          <a:spLocks noChangeArrowheads="1"/>
                        </wps:cNvSpPr>
                        <wps:spPr bwMode="auto">
                          <a:xfrm>
                            <a:off x="5684510" y="840181"/>
                            <a:ext cx="857767" cy="222250"/>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right"/>
                                <w:rPr>
                                  <w:rFonts w:ascii="Times New Roman" w:hAnsi="Times New Roman" w:cs="Times New Roman"/>
                                  <w:sz w:val="19"/>
                                  <w:szCs w:val="20"/>
                                </w:rPr>
                              </w:pPr>
                              <w:r w:rsidRPr="0047424A">
                                <w:rPr>
                                  <w:rFonts w:ascii="Times New Roman" w:hAnsi="Times New Roman" w:cs="Times New Roman"/>
                                  <w:sz w:val="17"/>
                                  <w:szCs w:val="18"/>
                                </w:rPr>
                                <w:t>соревнования</w:t>
                              </w:r>
                            </w:p>
                          </w:txbxContent>
                        </wps:txbx>
                        <wps:bodyPr rot="0" vert="horz" wrap="square" lIns="85623" tIns="42812" rIns="85623" bIns="42812" anchor="t" anchorCtr="0" upright="1">
                          <a:noAutofit/>
                        </wps:bodyPr>
                      </wps:wsp>
                      <wps:wsp>
                        <wps:cNvPr id="261" name="Text Box 208"/>
                        <wps:cNvSpPr txBox="1">
                          <a:spLocks noChangeArrowheads="1"/>
                        </wps:cNvSpPr>
                        <wps:spPr bwMode="auto">
                          <a:xfrm>
                            <a:off x="4933869" y="1062431"/>
                            <a:ext cx="752161" cy="223047"/>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rPr>
                                  <w:rFonts w:ascii="Times New Roman" w:hAnsi="Times New Roman" w:cs="Times New Roman"/>
                                  <w:sz w:val="17"/>
                                  <w:szCs w:val="18"/>
                                </w:rPr>
                              </w:pPr>
                              <w:r w:rsidRPr="0047424A">
                                <w:rPr>
                                  <w:rFonts w:ascii="Times New Roman" w:hAnsi="Times New Roman" w:cs="Times New Roman"/>
                                  <w:sz w:val="17"/>
                                  <w:szCs w:val="18"/>
                                </w:rPr>
                                <w:t>викторины</w:t>
                              </w:r>
                            </w:p>
                          </w:txbxContent>
                        </wps:txbx>
                        <wps:bodyPr rot="0" vert="horz" wrap="square" lIns="85623" tIns="42812" rIns="85623" bIns="42812" anchor="t" anchorCtr="0" upright="1">
                          <a:noAutofit/>
                        </wps:bodyPr>
                      </wps:wsp>
                      <wps:wsp>
                        <wps:cNvPr id="262" name="Text Box 209"/>
                        <wps:cNvSpPr txBox="1">
                          <a:spLocks noChangeArrowheads="1"/>
                        </wps:cNvSpPr>
                        <wps:spPr bwMode="auto">
                          <a:xfrm>
                            <a:off x="5683750" y="1062431"/>
                            <a:ext cx="858527" cy="223047"/>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sz w:val="17"/>
                                  <w:szCs w:val="18"/>
                                </w:rPr>
                              </w:pPr>
                              <w:r w:rsidRPr="0047424A">
                                <w:rPr>
                                  <w:rFonts w:ascii="Times New Roman" w:hAnsi="Times New Roman" w:cs="Times New Roman"/>
                                  <w:sz w:val="17"/>
                                  <w:szCs w:val="18"/>
                                </w:rPr>
                                <w:t>конкурсы</w:t>
                              </w:r>
                            </w:p>
                          </w:txbxContent>
                        </wps:txbx>
                        <wps:bodyPr rot="0" vert="horz" wrap="square" lIns="85623" tIns="42812" rIns="85623" bIns="42812" anchor="t" anchorCtr="0" upright="1">
                          <a:noAutofit/>
                        </wps:bodyPr>
                      </wps:wsp>
                      <wps:wsp>
                        <wps:cNvPr id="263" name="Text Box 210"/>
                        <wps:cNvSpPr txBox="1">
                          <a:spLocks noChangeArrowheads="1"/>
                        </wps:cNvSpPr>
                        <wps:spPr bwMode="auto">
                          <a:xfrm>
                            <a:off x="3646839" y="3225790"/>
                            <a:ext cx="536389" cy="224640"/>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sz w:val="19"/>
                                  <w:szCs w:val="20"/>
                                </w:rPr>
                              </w:pPr>
                              <w:r w:rsidRPr="0047424A">
                                <w:rPr>
                                  <w:rFonts w:ascii="Times New Roman" w:hAnsi="Times New Roman" w:cs="Times New Roman"/>
                                  <w:sz w:val="19"/>
                                  <w:szCs w:val="20"/>
                                </w:rPr>
                                <w:t>СМИ</w:t>
                              </w:r>
                            </w:p>
                          </w:txbxContent>
                        </wps:txbx>
                        <wps:bodyPr rot="0" vert="horz" wrap="square" lIns="85623" tIns="42812" rIns="85623" bIns="42812" anchor="t" anchorCtr="0" upright="1">
                          <a:noAutofit/>
                        </wps:bodyPr>
                      </wps:wsp>
                      <wps:wsp>
                        <wps:cNvPr id="264" name="Text Box 211"/>
                        <wps:cNvSpPr txBox="1">
                          <a:spLocks noChangeArrowheads="1"/>
                        </wps:cNvSpPr>
                        <wps:spPr bwMode="auto">
                          <a:xfrm>
                            <a:off x="4183228" y="3225790"/>
                            <a:ext cx="536389" cy="223843"/>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rPr>
                                  <w:rFonts w:ascii="Times New Roman" w:hAnsi="Times New Roman" w:cs="Times New Roman"/>
                                  <w:sz w:val="19"/>
                                  <w:szCs w:val="20"/>
                                </w:rPr>
                              </w:pPr>
                              <w:r w:rsidRPr="0047424A">
                                <w:rPr>
                                  <w:rFonts w:ascii="Times New Roman" w:hAnsi="Times New Roman" w:cs="Times New Roman"/>
                                  <w:sz w:val="19"/>
                                  <w:szCs w:val="20"/>
                                </w:rPr>
                                <w:t>музеи</w:t>
                              </w:r>
                            </w:p>
                          </w:txbxContent>
                        </wps:txbx>
                        <wps:bodyPr rot="0" vert="horz" wrap="square" lIns="85623" tIns="42812" rIns="85623" bIns="42812" anchor="t" anchorCtr="0" upright="1">
                          <a:noAutofit/>
                        </wps:bodyPr>
                      </wps:wsp>
                      <wps:wsp>
                        <wps:cNvPr id="265" name="Text Box 212"/>
                        <wps:cNvSpPr txBox="1">
                          <a:spLocks noChangeArrowheads="1"/>
                        </wps:cNvSpPr>
                        <wps:spPr bwMode="auto">
                          <a:xfrm>
                            <a:off x="4719617" y="3225790"/>
                            <a:ext cx="858527" cy="223843"/>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rPr>
                                  <w:rFonts w:ascii="Times New Roman" w:hAnsi="Times New Roman" w:cs="Times New Roman"/>
                                  <w:sz w:val="19"/>
                                  <w:szCs w:val="20"/>
                                </w:rPr>
                              </w:pPr>
                              <w:r w:rsidRPr="0047424A">
                                <w:rPr>
                                  <w:rFonts w:ascii="Times New Roman" w:hAnsi="Times New Roman" w:cs="Times New Roman"/>
                                  <w:sz w:val="19"/>
                                  <w:szCs w:val="20"/>
                                </w:rPr>
                                <w:t>организации</w:t>
                              </w:r>
                            </w:p>
                          </w:txbxContent>
                        </wps:txbx>
                        <wps:bodyPr rot="0" vert="horz" wrap="square" lIns="85623" tIns="42812" rIns="85623" bIns="42812" anchor="t" anchorCtr="0" upright="1">
                          <a:noAutofit/>
                        </wps:bodyPr>
                      </wps:wsp>
                      <wps:wsp>
                        <wps:cNvPr id="266" name="Line 213"/>
                        <wps:cNvCnPr/>
                        <wps:spPr bwMode="auto">
                          <a:xfrm>
                            <a:off x="3225388" y="3315088"/>
                            <a:ext cx="417864"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7" name="Text Box 214"/>
                        <wps:cNvSpPr txBox="1">
                          <a:spLocks noChangeArrowheads="1"/>
                        </wps:cNvSpPr>
                        <wps:spPr bwMode="auto">
                          <a:xfrm>
                            <a:off x="4933109" y="2448313"/>
                            <a:ext cx="645035" cy="223843"/>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sz w:val="19"/>
                                  <w:szCs w:val="20"/>
                                </w:rPr>
                              </w:pPr>
                              <w:r w:rsidRPr="0047424A">
                                <w:rPr>
                                  <w:rFonts w:ascii="Times New Roman" w:hAnsi="Times New Roman" w:cs="Times New Roman"/>
                                  <w:sz w:val="19"/>
                                  <w:szCs w:val="20"/>
                                </w:rPr>
                                <w:t>лекции</w:t>
                              </w:r>
                            </w:p>
                          </w:txbxContent>
                        </wps:txbx>
                        <wps:bodyPr rot="0" vert="horz" wrap="square" lIns="85623" tIns="42812" rIns="85623" bIns="42812" anchor="t" anchorCtr="0" upright="1">
                          <a:noAutofit/>
                        </wps:bodyPr>
                      </wps:wsp>
                      <wps:wsp>
                        <wps:cNvPr id="268" name="Text Box 215"/>
                        <wps:cNvSpPr txBox="1">
                          <a:spLocks noChangeArrowheads="1"/>
                        </wps:cNvSpPr>
                        <wps:spPr bwMode="auto">
                          <a:xfrm>
                            <a:off x="5578144" y="2448313"/>
                            <a:ext cx="964893" cy="223047"/>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rPr>
                                  <w:rFonts w:ascii="Times New Roman" w:hAnsi="Times New Roman" w:cs="Times New Roman"/>
                                  <w:sz w:val="19"/>
                                  <w:szCs w:val="20"/>
                                </w:rPr>
                              </w:pPr>
                              <w:r w:rsidRPr="0047424A">
                                <w:rPr>
                                  <w:rFonts w:ascii="Times New Roman" w:hAnsi="Times New Roman" w:cs="Times New Roman"/>
                                  <w:sz w:val="19"/>
                                  <w:szCs w:val="20"/>
                                </w:rPr>
                                <w:t>консультации</w:t>
                              </w:r>
                            </w:p>
                          </w:txbxContent>
                        </wps:txbx>
                        <wps:bodyPr rot="0" vert="horz" wrap="square" lIns="85623" tIns="42812" rIns="85623" bIns="42812" anchor="t" anchorCtr="0" upright="1">
                          <a:noAutofit/>
                        </wps:bodyPr>
                      </wps:wsp>
                      <wps:wsp>
                        <wps:cNvPr id="269" name="Text Box 216"/>
                        <wps:cNvSpPr txBox="1">
                          <a:spLocks noChangeArrowheads="1"/>
                        </wps:cNvSpPr>
                        <wps:spPr bwMode="auto">
                          <a:xfrm>
                            <a:off x="4933109" y="2669766"/>
                            <a:ext cx="751401" cy="223843"/>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rPr>
                                  <w:rFonts w:ascii="Times New Roman" w:hAnsi="Times New Roman" w:cs="Times New Roman"/>
                                  <w:sz w:val="19"/>
                                  <w:szCs w:val="20"/>
                                </w:rPr>
                              </w:pPr>
                              <w:r w:rsidRPr="0047424A">
                                <w:rPr>
                                  <w:rFonts w:ascii="Times New Roman" w:hAnsi="Times New Roman" w:cs="Times New Roman"/>
                                  <w:sz w:val="19"/>
                                  <w:szCs w:val="20"/>
                                </w:rPr>
                                <w:t>собрания</w:t>
                              </w:r>
                            </w:p>
                          </w:txbxContent>
                        </wps:txbx>
                        <wps:bodyPr rot="0" vert="horz" wrap="square" lIns="85623" tIns="42812" rIns="85623" bIns="42812" anchor="t" anchorCtr="0" upright="1">
                          <a:noAutofit/>
                        </wps:bodyPr>
                      </wps:wsp>
                      <wps:wsp>
                        <wps:cNvPr id="270" name="Text Box 217"/>
                        <wps:cNvSpPr txBox="1">
                          <a:spLocks noChangeArrowheads="1"/>
                        </wps:cNvSpPr>
                        <wps:spPr bwMode="auto">
                          <a:xfrm>
                            <a:off x="5578144" y="2669766"/>
                            <a:ext cx="965653" cy="223843"/>
                          </a:xfrm>
                          <a:prstGeom prst="rect">
                            <a:avLst/>
                          </a:prstGeom>
                          <a:solidFill>
                            <a:srgbClr val="FFFFFF"/>
                          </a:solidFill>
                          <a:ln w="9525">
                            <a:solidFill>
                              <a:srgbClr val="000000"/>
                            </a:solidFill>
                            <a:miter lim="800000"/>
                            <a:headEnd/>
                            <a:tailEnd/>
                          </a:ln>
                        </wps:spPr>
                        <wps:txbx>
                          <w:txbxContent>
                            <w:p w:rsidR="006B4BA9" w:rsidRPr="0047424A" w:rsidRDefault="006B4BA9" w:rsidP="00C77BF7">
                              <w:pPr>
                                <w:jc w:val="center"/>
                                <w:rPr>
                                  <w:rFonts w:ascii="Times New Roman" w:hAnsi="Times New Roman" w:cs="Times New Roman"/>
                                  <w:sz w:val="19"/>
                                  <w:szCs w:val="20"/>
                                </w:rPr>
                              </w:pPr>
                              <w:r w:rsidRPr="0047424A">
                                <w:rPr>
                                  <w:rFonts w:ascii="Times New Roman" w:hAnsi="Times New Roman" w:cs="Times New Roman"/>
                                  <w:sz w:val="19"/>
                                  <w:szCs w:val="20"/>
                                </w:rPr>
                                <w:t>анкетирование</w:t>
                              </w:r>
                            </w:p>
                          </w:txbxContent>
                        </wps:txbx>
                        <wps:bodyPr rot="0" vert="horz" wrap="square" lIns="85623" tIns="42812" rIns="85623" bIns="42812" anchor="t" anchorCtr="0" upright="1">
                          <a:noAutofit/>
                        </wps:bodyPr>
                      </wps:wsp>
                      <wps:wsp>
                        <wps:cNvPr id="274" name="Line 194"/>
                        <wps:cNvCnPr/>
                        <wps:spPr bwMode="auto">
                          <a:xfrm>
                            <a:off x="858527" y="1227930"/>
                            <a:ext cx="0" cy="122038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5" name="Text Box 204"/>
                        <wps:cNvSpPr txBox="1">
                          <a:spLocks noChangeArrowheads="1"/>
                        </wps:cNvSpPr>
                        <wps:spPr bwMode="auto">
                          <a:xfrm>
                            <a:off x="311992" y="2446703"/>
                            <a:ext cx="1071880" cy="1116046"/>
                          </a:xfrm>
                          <a:prstGeom prst="rect">
                            <a:avLst/>
                          </a:prstGeom>
                          <a:solidFill>
                            <a:srgbClr val="FFFFFF"/>
                          </a:solidFill>
                          <a:ln w="9525">
                            <a:solidFill>
                              <a:srgbClr val="000000"/>
                            </a:solidFill>
                            <a:miter lim="800000"/>
                            <a:headEnd/>
                            <a:tailEnd/>
                          </a:ln>
                        </wps:spPr>
                        <wps:txbx>
                          <w:txbxContent>
                            <w:p w:rsidR="006B4BA9" w:rsidRDefault="006B4BA9" w:rsidP="00C84A59">
                              <w:pPr>
                                <w:pStyle w:val="a5"/>
                                <w:spacing w:before="0" w:after="0" w:line="256" w:lineRule="auto"/>
                                <w:jc w:val="center"/>
                              </w:pPr>
                              <w:r>
                                <w:rPr>
                                  <w:rFonts w:eastAsia="Calibri"/>
                                  <w:sz w:val="19"/>
                                  <w:szCs w:val="19"/>
                                  <w:u w:val="single"/>
                                </w:rPr>
                                <w:t>типы уроков</w:t>
                              </w:r>
                              <w:r>
                                <w:rPr>
                                  <w:rFonts w:eastAsia="Calibri"/>
                                  <w:sz w:val="19"/>
                                  <w:szCs w:val="19"/>
                                </w:rPr>
                                <w:t>:</w:t>
                              </w:r>
                            </w:p>
                            <w:p w:rsidR="006B4BA9" w:rsidRDefault="006B4BA9" w:rsidP="00C84A59">
                              <w:pPr>
                                <w:pStyle w:val="a5"/>
                                <w:spacing w:before="0" w:after="0" w:line="256" w:lineRule="auto"/>
                                <w:jc w:val="center"/>
                              </w:pPr>
                              <w:r>
                                <w:rPr>
                                  <w:rFonts w:eastAsia="Calibri"/>
                                  <w:sz w:val="19"/>
                                  <w:szCs w:val="19"/>
                                </w:rPr>
                                <w:t>ОНЗ</w:t>
                              </w:r>
                            </w:p>
                            <w:p w:rsidR="006B4BA9" w:rsidRDefault="006B4BA9" w:rsidP="00C84A59">
                              <w:pPr>
                                <w:pStyle w:val="a5"/>
                                <w:spacing w:before="0" w:after="0" w:line="256" w:lineRule="auto"/>
                                <w:jc w:val="center"/>
                              </w:pPr>
                              <w:r>
                                <w:rPr>
                                  <w:rFonts w:eastAsia="Calibri"/>
                                  <w:sz w:val="19"/>
                                  <w:szCs w:val="19"/>
                                </w:rPr>
                                <w:t>рефлексии</w:t>
                              </w:r>
                            </w:p>
                            <w:p w:rsidR="006B4BA9" w:rsidRDefault="006B4BA9" w:rsidP="00C84A59">
                              <w:pPr>
                                <w:pStyle w:val="a5"/>
                                <w:spacing w:before="0" w:after="0" w:line="256" w:lineRule="auto"/>
                                <w:jc w:val="center"/>
                                <w:rPr>
                                  <w:rFonts w:eastAsia="Calibri"/>
                                  <w:sz w:val="19"/>
                                  <w:szCs w:val="19"/>
                                </w:rPr>
                              </w:pPr>
                              <w:r>
                                <w:rPr>
                                  <w:rFonts w:eastAsia="Calibri"/>
                                  <w:sz w:val="19"/>
                                  <w:szCs w:val="19"/>
                                </w:rPr>
                                <w:t>общеметодологические</w:t>
                              </w:r>
                            </w:p>
                            <w:p w:rsidR="006B4BA9" w:rsidRDefault="006B4BA9" w:rsidP="00C84A59">
                              <w:pPr>
                                <w:pStyle w:val="a5"/>
                                <w:spacing w:before="0" w:after="0" w:line="256" w:lineRule="auto"/>
                                <w:jc w:val="center"/>
                              </w:pPr>
                              <w:r>
                                <w:rPr>
                                  <w:rFonts w:eastAsia="Calibri"/>
                                  <w:sz w:val="19"/>
                                  <w:szCs w:val="19"/>
                                </w:rPr>
                                <w:t>развивающего контроля</w:t>
                              </w:r>
                            </w:p>
                          </w:txbxContent>
                        </wps:txbx>
                        <wps:bodyPr rot="0" vert="horz" wrap="square" lIns="85623" tIns="42812" rIns="85623" bIns="42812" anchor="t" anchorCtr="0" upright="1">
                          <a:noAutofit/>
                        </wps:bodyPr>
                      </wps:wsp>
                      <wps:wsp>
                        <wps:cNvPr id="276" name="Text Box 200"/>
                        <wps:cNvSpPr txBox="1">
                          <a:spLocks noChangeArrowheads="1"/>
                        </wps:cNvSpPr>
                        <wps:spPr bwMode="auto">
                          <a:xfrm>
                            <a:off x="1476375" y="2665831"/>
                            <a:ext cx="1343025" cy="496470"/>
                          </a:xfrm>
                          <a:prstGeom prst="rect">
                            <a:avLst/>
                          </a:prstGeom>
                          <a:solidFill>
                            <a:srgbClr val="FFFFFF"/>
                          </a:solidFill>
                          <a:ln w="9525">
                            <a:solidFill>
                              <a:srgbClr val="000000"/>
                            </a:solidFill>
                            <a:miter lim="800000"/>
                            <a:headEnd/>
                            <a:tailEnd/>
                          </a:ln>
                        </wps:spPr>
                        <wps:txbx>
                          <w:txbxContent>
                            <w:p w:rsidR="006B4BA9" w:rsidRPr="00C84A59" w:rsidRDefault="006B4BA9" w:rsidP="00C84A59">
                              <w:pPr>
                                <w:pStyle w:val="a5"/>
                                <w:spacing w:before="0" w:after="0" w:line="256" w:lineRule="auto"/>
                                <w:jc w:val="center"/>
                                <w:rPr>
                                  <w:sz w:val="19"/>
                                  <w:szCs w:val="19"/>
                                </w:rPr>
                              </w:pPr>
                              <w:proofErr w:type="spellStart"/>
                              <w:r w:rsidRPr="00C84A59">
                                <w:rPr>
                                  <w:rFonts w:eastAsia="Calibri"/>
                                  <w:b/>
                                  <w:bCs/>
                                  <w:sz w:val="19"/>
                                  <w:szCs w:val="19"/>
                                </w:rPr>
                                <w:t>Надпредметный</w:t>
                              </w:r>
                              <w:proofErr w:type="spellEnd"/>
                              <w:r w:rsidRPr="00C84A59">
                                <w:rPr>
                                  <w:rFonts w:eastAsia="Calibri"/>
                                  <w:b/>
                                  <w:bCs/>
                                  <w:sz w:val="19"/>
                                  <w:szCs w:val="19"/>
                                </w:rPr>
                                <w:t xml:space="preserve"> курс </w:t>
                              </w:r>
                              <w:r>
                                <w:rPr>
                                  <w:rFonts w:eastAsia="Calibri"/>
                                  <w:b/>
                                  <w:bCs/>
                                  <w:sz w:val="19"/>
                                  <w:szCs w:val="19"/>
                                </w:rPr>
                                <w:t>«</w:t>
                              </w:r>
                              <w:r w:rsidRPr="00C84A59">
                                <w:rPr>
                                  <w:rFonts w:eastAsia="Calibri"/>
                                  <w:bCs/>
                                  <w:sz w:val="19"/>
                                  <w:szCs w:val="19"/>
                                </w:rPr>
                                <w:t>Ми</w:t>
                              </w:r>
                              <w:r>
                                <w:rPr>
                                  <w:rFonts w:eastAsia="Calibri"/>
                                  <w:bCs/>
                                  <w:sz w:val="19"/>
                                  <w:szCs w:val="19"/>
                                </w:rPr>
                                <w:t>р деятельности»</w:t>
                              </w:r>
                            </w:p>
                          </w:txbxContent>
                        </wps:txbx>
                        <wps:bodyPr rot="0" vert="horz" wrap="square" lIns="85623" tIns="42812" rIns="85623" bIns="42812" anchor="t" anchorCtr="0" upright="1">
                          <a:noAutofit/>
                        </wps:bodyPr>
                      </wps:wsp>
                      <wps:wsp>
                        <wps:cNvPr id="277" name="Line 188"/>
                        <wps:cNvCnPr>
                          <a:stCxn id="276" idx="2"/>
                          <a:endCxn id="253" idx="1"/>
                        </wps:cNvCnPr>
                        <wps:spPr bwMode="auto">
                          <a:xfrm>
                            <a:off x="2147888" y="3162301"/>
                            <a:ext cx="115434" cy="23037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9" name="Text Box 170"/>
                        <wps:cNvSpPr txBox="1">
                          <a:spLocks noChangeArrowheads="1"/>
                        </wps:cNvSpPr>
                        <wps:spPr bwMode="auto">
                          <a:xfrm>
                            <a:off x="4935467" y="1328577"/>
                            <a:ext cx="1609090" cy="332740"/>
                          </a:xfrm>
                          <a:prstGeom prst="rect">
                            <a:avLst/>
                          </a:prstGeom>
                          <a:solidFill>
                            <a:srgbClr val="FFFFFF"/>
                          </a:solidFill>
                          <a:ln w="9525">
                            <a:solidFill>
                              <a:srgbClr val="000000"/>
                            </a:solidFill>
                            <a:miter lim="800000"/>
                            <a:headEnd/>
                            <a:tailEnd/>
                          </a:ln>
                        </wps:spPr>
                        <wps:txbx>
                          <w:txbxContent>
                            <w:p w:rsidR="006B4BA9" w:rsidRDefault="006B4BA9" w:rsidP="00D0427B">
                              <w:pPr>
                                <w:pStyle w:val="a5"/>
                                <w:spacing w:before="0" w:after="0" w:line="256" w:lineRule="auto"/>
                                <w:jc w:val="center"/>
                                <w:rPr>
                                  <w:rFonts w:eastAsia="Calibri"/>
                                  <w:sz w:val="18"/>
                                  <w:szCs w:val="18"/>
                                </w:rPr>
                              </w:pPr>
                              <w:r>
                                <w:rPr>
                                  <w:rFonts w:eastAsia="Calibri"/>
                                  <w:sz w:val="18"/>
                                  <w:szCs w:val="18"/>
                                </w:rPr>
                                <w:t xml:space="preserve">внеурочная деятельность </w:t>
                              </w:r>
                            </w:p>
                            <w:p w:rsidR="006B4BA9" w:rsidRDefault="006B4BA9" w:rsidP="00D0427B">
                              <w:pPr>
                                <w:pStyle w:val="a5"/>
                                <w:spacing w:before="0" w:after="0" w:line="256" w:lineRule="auto"/>
                                <w:jc w:val="center"/>
                              </w:pPr>
                              <w:r>
                                <w:rPr>
                                  <w:rFonts w:eastAsia="Calibri"/>
                                  <w:sz w:val="18"/>
                                  <w:szCs w:val="18"/>
                                </w:rPr>
                                <w:t>в школе</w:t>
                              </w:r>
                            </w:p>
                            <w:p w:rsidR="006B4BA9" w:rsidRDefault="006B4BA9" w:rsidP="00D0427B">
                              <w:pPr>
                                <w:pStyle w:val="a5"/>
                                <w:spacing w:after="0" w:line="256" w:lineRule="auto"/>
                                <w:jc w:val="center"/>
                              </w:pPr>
                              <w:r>
                                <w:rPr>
                                  <w:rFonts w:eastAsia="Calibri"/>
                                  <w:sz w:val="18"/>
                                  <w:szCs w:val="18"/>
                                </w:rPr>
                                <w:t>вне школы</w:t>
                              </w:r>
                            </w:p>
                          </w:txbxContent>
                        </wps:txbx>
                        <wps:bodyPr rot="0" vert="horz" wrap="square" lIns="85623" tIns="42812" rIns="85623" bIns="42812" anchor="t" anchorCtr="0" upright="1">
                          <a:noAutofit/>
                        </wps:bodyPr>
                      </wps:wsp>
                      <wps:wsp>
                        <wps:cNvPr id="280" name="Line 188"/>
                        <wps:cNvCnPr/>
                        <wps:spPr bwMode="auto">
                          <a:xfrm flipH="1">
                            <a:off x="4847086" y="842809"/>
                            <a:ext cx="106680" cy="1549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1" name="Text Box 212"/>
                        <wps:cNvSpPr txBox="1">
                          <a:spLocks noChangeArrowheads="1"/>
                        </wps:cNvSpPr>
                        <wps:spPr bwMode="auto">
                          <a:xfrm>
                            <a:off x="5578144" y="3226910"/>
                            <a:ext cx="858520" cy="223520"/>
                          </a:xfrm>
                          <a:prstGeom prst="rect">
                            <a:avLst/>
                          </a:prstGeom>
                          <a:solidFill>
                            <a:srgbClr val="FFFFFF"/>
                          </a:solidFill>
                          <a:ln w="9525">
                            <a:solidFill>
                              <a:srgbClr val="000000"/>
                            </a:solidFill>
                            <a:miter lim="800000"/>
                            <a:headEnd/>
                            <a:tailEnd/>
                          </a:ln>
                        </wps:spPr>
                        <wps:txbx>
                          <w:txbxContent>
                            <w:p w:rsidR="006B4BA9" w:rsidRDefault="006B4BA9" w:rsidP="00D0427B">
                              <w:pPr>
                                <w:pStyle w:val="a5"/>
                                <w:spacing w:before="0" w:after="160" w:line="256" w:lineRule="auto"/>
                                <w:jc w:val="center"/>
                              </w:pPr>
                              <w:r>
                                <w:rPr>
                                  <w:rFonts w:eastAsia="Calibri"/>
                                  <w:sz w:val="19"/>
                                  <w:szCs w:val="19"/>
                                </w:rPr>
                                <w:t>МБДОУ</w:t>
                              </w:r>
                            </w:p>
                          </w:txbxContent>
                        </wps:txbx>
                        <wps:bodyPr rot="0" vert="horz" wrap="square" lIns="85623" tIns="42812" rIns="85623" bIns="42812" anchor="t" anchorCtr="0" upright="1">
                          <a:noAutofit/>
                        </wps:bodyPr>
                      </wps:wsp>
                      <wps:wsp>
                        <wps:cNvPr id="282" name="Line 192"/>
                        <wps:cNvCnPr>
                          <a:endCxn id="228" idx="0"/>
                        </wps:cNvCnPr>
                        <wps:spPr bwMode="auto">
                          <a:xfrm>
                            <a:off x="6343981" y="266701"/>
                            <a:ext cx="466871" cy="516728"/>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3" name="Соединительная линия уступом 283"/>
                        <wps:cNvCnPr/>
                        <wps:spPr>
                          <a:xfrm rot="16200000" flipH="1">
                            <a:off x="885978" y="1570608"/>
                            <a:ext cx="1603401" cy="587044"/>
                          </a:xfrm>
                          <a:prstGeom prst="bentConnector3">
                            <a:avLst>
                              <a:gd name="adj1" fmla="val 100"/>
                            </a:avLst>
                          </a:prstGeom>
                          <a:ln>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293" name="Line 190"/>
                        <wps:cNvCnPr/>
                        <wps:spPr bwMode="auto">
                          <a:xfrm>
                            <a:off x="6544644" y="1559474"/>
                            <a:ext cx="106680" cy="63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Полотно 271" o:spid="_x0000_s1026" editas="canvas" style="position:absolute;margin-left:-27.25pt;margin-top:22.85pt;width:556.5pt;height:317.25pt;z-index:251658240;mso-position-horizontal-relative:char;mso-position-vertical-relative:line" coordsize="70675,40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0675;height:40290;visibility:visible;mso-wrap-style:square" filled="t" fillcolor="#00b0f0">
                  <v:fill color2="#d9e8f5 [756]" rotate="t" o:detectmouseclick="t" angle="225" colors="0 #00b0f0;39322f #c1d8f8;1 #e1ecfb" focus="100%" type="gradient"/>
                  <v:path o:connecttype="none"/>
                </v:shape>
                <v:shapetype id="_x0000_t202" coordsize="21600,21600" o:spt="202" path="m,l,21600r21600,l21600,xe">
                  <v:stroke joinstyle="miter"/>
                  <v:path gradientshapeok="t" o:connecttype="rect"/>
                </v:shapetype>
                <v:shape id="Text Box 166" o:spid="_x0000_s1028" type="#_x0000_t202" style="position:absolute;left:4381;top:881;width:59058;height:3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eYSMQA&#10;AADcAAAADwAAAGRycy9kb3ducmV2LnhtbESPT2sCMRTE74V+h/AKvdWsUoquRhFFkNKD/2ivj81z&#10;d3HzEjfRbL+9EQSPw8z8hpnMOtOIK7W+tqyg38tAEBdW11wqOOxXH0MQPiBrbCyTgn/yMJu+vkww&#10;1zbylq67UIoEYZ+jgioEl0vpi4oM+p51xMk72tZgSLItpW4xJrhp5CDLvqTBmtNChY4WFRWn3cUo&#10;mC/k8ec32tXSf5/jp2vinxttlHp/6+ZjEIG68Aw/2mutYNAfwf1MOgJ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XmEjEAAAA3AAAAA8AAAAAAAAAAAAAAAAAmAIAAGRycy9k&#10;b3ducmV2LnhtbFBLBQYAAAAABAAEAPUAAACJAwAAAAA=&#10;">
                  <v:textbox inset="2.37842mm,1.1892mm,2.37842mm,1.1892mm">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медицинская служба школы</w:t>
                        </w:r>
                      </w:p>
                    </w:txbxContent>
                  </v:textbox>
                </v:shape>
                <v:shape id="Text Box 169" o:spid="_x0000_s1029" type="#_x0000_t202" style="position:absolute;left:49353;top:5524;width:16084;height:4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AhMQA&#10;AADcAAAADwAAAGRycy9kb3ducmV2LnhtbESPQWsCMRSE7wX/Q3iCt5p1kVJXo4gilNJDq6LXx+a5&#10;u7h5iZvUbP99Uyh4HGbmG2ax6k0r7tT5xrKCyTgDQVxa3XCl4HjYPb+C8AFZY2uZFPyQh9Vy8LTA&#10;QtvIX3Tfh0okCPsCFdQhuEJKX9Zk0I+tI07exXYGQ5JdJXWHMcFNK/Mse5EGG04LNTra1FRe999G&#10;wXojLx+naHdb/36LU9fGs5t9KjUa9us5iEB9eIT/229aQZ7n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fwITEAAAA3AAAAA8AAAAAAAAAAAAAAAAAmAIAAGRycy9k&#10;b3ducmV2LnhtbFBLBQYAAAAABAAEAPUAAACJAwAAAAA=&#10;">
                  <v:textbox inset="2.37842mm,1.1892mm,2.37842mm,1.1892mm">
                    <w:txbxContent>
                      <w:p w:rsidR="006B4BA9" w:rsidRPr="0047424A" w:rsidRDefault="006B4BA9" w:rsidP="00C77BF7">
                        <w:pPr>
                          <w:jc w:val="center"/>
                          <w:rPr>
                            <w:rFonts w:ascii="Times New Roman" w:hAnsi="Times New Roman" w:cs="Times New Roman"/>
                            <w:b/>
                            <w:sz w:val="26"/>
                            <w:szCs w:val="28"/>
                          </w:rPr>
                        </w:pPr>
                        <w:r w:rsidRPr="0047424A">
                          <w:rPr>
                            <w:rFonts w:ascii="Times New Roman" w:hAnsi="Times New Roman" w:cs="Times New Roman"/>
                            <w:b/>
                            <w:sz w:val="23"/>
                          </w:rPr>
                          <w:t>внеклассная работа</w:t>
                        </w:r>
                      </w:p>
                    </w:txbxContent>
                  </v:textbox>
                </v:shape>
                <v:shape id="Text Box 170" o:spid="_x0000_s1030" type="#_x0000_t202" style="position:absolute;left:49353;top:17287;width:16092;height:3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lH8UA&#10;AADcAAAADwAAAGRycy9kb3ducmV2LnhtbESPQWsCMRSE70L/Q3iF3jTbrUjdGkUUoYgHa4u9PjbP&#10;3aWbl7hJzfbfN4LgcZiZb5jZojetuFDnG8sKnkcZCOLS6oYrBV+fm+ErCB+QNbaWScEfeVjMHwYz&#10;LLSN/EGXQ6hEgrAvUEEdgiuk9GVNBv3IOuLknWxnMCTZVVJ3GBPctDLPsok02HBaqNHRqqby5/Br&#10;FCxX8rQ7RrtZ++05jl0bv910r9TTY798AxGoD/fwrf2uFeT5C1zPpCM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2UfxQAAANwAAAAPAAAAAAAAAAAAAAAAAJgCAABkcnMv&#10;ZG93bnJldi54bWxQSwUGAAAAAAQABAD1AAAAigMAAAAA&#10;">
                  <v:textbox inset="2.37842mm,1.1892mm,2.37842mm,1.1892mm">
                    <w:txbxContent>
                      <w:p w:rsidR="006B4BA9" w:rsidRDefault="006B4BA9" w:rsidP="00D0427B">
                        <w:pPr>
                          <w:spacing w:after="0"/>
                          <w:jc w:val="center"/>
                          <w:rPr>
                            <w:rFonts w:ascii="Times New Roman" w:hAnsi="Times New Roman" w:cs="Times New Roman"/>
                            <w:sz w:val="18"/>
                          </w:rPr>
                        </w:pPr>
                        <w:r w:rsidRPr="00D0427B">
                          <w:rPr>
                            <w:rFonts w:ascii="Times New Roman" w:hAnsi="Times New Roman" w:cs="Times New Roman"/>
                            <w:sz w:val="18"/>
                          </w:rPr>
                          <w:t xml:space="preserve">внеурочная деятельность </w:t>
                        </w:r>
                      </w:p>
                      <w:p w:rsidR="006B4BA9" w:rsidRPr="00D0427B" w:rsidRDefault="006B4BA9" w:rsidP="00D0427B">
                        <w:pPr>
                          <w:spacing w:after="0"/>
                          <w:jc w:val="center"/>
                          <w:rPr>
                            <w:rFonts w:ascii="Times New Roman" w:hAnsi="Times New Roman" w:cs="Times New Roman"/>
                            <w:sz w:val="18"/>
                          </w:rPr>
                        </w:pPr>
                        <w:r w:rsidRPr="00D0427B">
                          <w:rPr>
                            <w:rFonts w:ascii="Times New Roman" w:hAnsi="Times New Roman" w:cs="Times New Roman"/>
                            <w:sz w:val="18"/>
                          </w:rPr>
                          <w:t>вне школы</w:t>
                        </w:r>
                      </w:p>
                    </w:txbxContent>
                  </v:textbox>
                </v:shape>
                <v:shape id="Text Box 171" o:spid="_x0000_s1031" type="#_x0000_t202" style="position:absolute;left:49331;top:21161;width:16091;height:3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r9a8QA&#10;AADcAAAADwAAAGRycy9kb3ducmV2LnhtbESPQWsCMRSE7wX/Q3iCt5p1kVJXo4hFEOmhtaLXx+a5&#10;u7h5iZvUrP++KRR6HGbmG2ax6k0r7tT5xrKCyTgDQVxa3XCl4Pi1fX4F4QOyxtYyKXiQh9Vy8LTA&#10;QtvIn3Q/hEokCPsCFdQhuEJKX9Zk0I+tI07exXYGQ5JdJXWHMcFNK/Mse5EGG04LNTra1FReD99G&#10;wXojL++naLdvfn+LU9fGs5t9KDUa9us5iEB9+A//tXdaQZ5P4fdMOg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6/WvEAAAA3AAAAA8AAAAAAAAAAAAAAAAAmAIAAGRycy9k&#10;b3ducmV2LnhtbFBLBQYAAAAABAAEAPUAAACJAwAAAAA=&#10;">
                  <v:textbox inset="2.37842mm,1.1892mm,2.37842mm,1.1892mm">
                    <w:txbxContent>
                      <w:p w:rsidR="006B4BA9" w:rsidRPr="0047424A" w:rsidRDefault="006B4BA9" w:rsidP="00C77BF7">
                        <w:pPr>
                          <w:jc w:val="center"/>
                          <w:rPr>
                            <w:rFonts w:ascii="Times New Roman" w:hAnsi="Times New Roman" w:cs="Times New Roman"/>
                            <w:sz w:val="23"/>
                          </w:rPr>
                        </w:pPr>
                        <w:r w:rsidRPr="0047424A">
                          <w:rPr>
                            <w:rFonts w:ascii="Times New Roman" w:hAnsi="Times New Roman" w:cs="Times New Roman"/>
                            <w:sz w:val="23"/>
                          </w:rPr>
                          <w:t xml:space="preserve">работа с родителями </w:t>
                        </w:r>
                      </w:p>
                    </w:txbxContent>
                  </v:textbox>
                </v:shape>
                <v:shape id="Text Box 172" o:spid="_x0000_s1032" type="#_x0000_t202" style="position:absolute;left:36468;top:30051;width:27898;height:4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ZY8MUA&#10;AADcAAAADwAAAGRycy9kb3ducmV2LnhtbESPQWsCMRSE70L/Q3iF3jTbpUrdGkUUoYgHa4u9PjbP&#10;3aWbl7hJzfbfN4LgcZiZb5jZojetuFDnG8sKnkcZCOLS6oYrBV+fm+ErCB+QNbaWScEfeVjMHwYz&#10;LLSN/EGXQ6hEgrAvUEEdgiuk9GVNBv3IOuLknWxnMCTZVVJ3GBPctDLPsok02HBaqNHRqqby5/Br&#10;FCxX8rQ7RrtZ++05vrg2frvpXqmnx375BiJQH+7hW/tdK8jzMVzPpCM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tljwxQAAANwAAAAPAAAAAAAAAAAAAAAAAJgCAABkcnMv&#10;ZG93bnJldi54bWxQSwUGAAAAAAQABAD1AAAAigMAAAAA&#10;">
                  <v:textbox inset="2.37842mm,1.1892mm,2.37842mm,1.1892mm">
                    <w:txbxContent>
                      <w:p w:rsidR="006B4BA9" w:rsidRPr="0047424A" w:rsidRDefault="006B4BA9" w:rsidP="00C77BF7">
                        <w:pPr>
                          <w:jc w:val="center"/>
                          <w:rPr>
                            <w:rFonts w:ascii="Times New Roman" w:hAnsi="Times New Roman" w:cs="Times New Roman"/>
                            <w:sz w:val="23"/>
                          </w:rPr>
                        </w:pPr>
                        <w:r w:rsidRPr="0047424A">
                          <w:rPr>
                            <w:rFonts w:ascii="Times New Roman" w:hAnsi="Times New Roman" w:cs="Times New Roman"/>
                            <w:sz w:val="23"/>
                          </w:rPr>
                          <w:t>социум школы</w:t>
                        </w:r>
                      </w:p>
                    </w:txbxContent>
                  </v:textbox>
                </v:shape>
                <v:shape id="Text Box 173" o:spid="_x0000_s1033" type="#_x0000_t202" style="position:absolute;left:2286;top:36195;width:61153;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TGh8QA&#10;AADcAAAADwAAAGRycy9kb3ducmV2LnhtbESPQWsCMRSE7wX/Q3iF3mq2S5G6GkUUoRQP1kp7fWye&#10;u4ubl7iJZv33RhB6HGbmG2Y6700rLtT5xrKCt2EGgri0uuFKwf5n/foBwgdkja1lUnAlD/PZ4GmK&#10;hbaRv+myC5VIEPYFKqhDcIWUvqzJoB9aR5y8g+0MhiS7SuoOY4KbVuZZNpIGG04LNTpa1lQed2ej&#10;YLGUh81vtOuV/zrFd9fGPzfeKvXy3C8mIAL14T/8aH9qBXk+gvuZdAT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kxofEAAAA3AAAAA8AAAAAAAAAAAAAAAAAmAIAAGRycy9k&#10;b3ducmV2LnhtbFBLBQYAAAAABAAEAPUAAACJAwAAAAA=&#10;">
                  <v:textbox inset="2.37842mm,1.1892mm,2.37842mm,1.1892mm">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психологическая служба школы</w:t>
                        </w:r>
                      </w:p>
                    </w:txbxContent>
                  </v:textbox>
                </v:shape>
                <v:shape id="Text Box 174" o:spid="_x0000_s1034" type="#_x0000_t202" style="position:absolute;left:1071;top:5524;width:12862;height:3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hjHMUA&#10;AADcAAAADwAAAGRycy9kb3ducmV2LnhtbESPQWsCMRSE70L/Q3iF3jTbpWjdGkUUoYgHa4u9PjbP&#10;3aWbl7hJzfbfN4LgcZiZb5jZojetuFDnG8sKnkcZCOLS6oYrBV+fm+ErCB+QNbaWScEfeVjMHwYz&#10;LLSN/EGXQ6hEgrAvUEEdgiuk9GVNBv3IOuLknWxnMCTZVVJ3GBPctDLPsrE02HBaqNHRqqby5/Br&#10;FCxX8rQ7RrtZ++05vrg2frvpXqmnx375BiJQH+7hW/tdK8jzCVzPpCM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GMcxQAAANwAAAAPAAAAAAAAAAAAAAAAAJgCAABkcnMv&#10;ZG93bnJldi54bWxQSwUGAAAAAAQABAD1AAAAigMAAAAA&#10;">
                  <v:textbox inset="2.37842mm,1.1892mm,2.37842mm,1.1892mm">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факультативы</w:t>
                        </w:r>
                      </w:p>
                    </w:txbxContent>
                  </v:textbox>
                </v:shape>
                <v:shape id="Text Box 175" o:spid="_x0000_s1035" type="#_x0000_t202" style="position:absolute;left:66501;top:7834;width:3214;height:24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DFGr8A&#10;AADcAAAADwAAAGRycy9kb3ducmV2LnhtbERPy4rCMBTdC/MP4QpuZEytUKUaZRAEHwuxzgdcmmtb&#10;bG5KE2v9e7MQXB7Oe7XpTS06al1lWcF0EoEgzq2uuFDwf939LkA4j6yxtkwKXuRgs/4ZrDDV9skX&#10;6jJfiBDCLkUFpfdNKqXLSzLoJrYhDtzNtgZ9gG0hdYvPEG5qGUdRIg1WHBpKbGhbUn7PHkaB3TWJ&#10;pvMJu3k847FfJIeEj0qNhv3fEoSn3n/FH/deK4jjsDacCUdAr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QMUavwAAANwAAAAPAAAAAAAAAAAAAAAAAJgCAABkcnMvZG93bnJl&#10;di54bWxQSwUGAAAAAAQABAD1AAAAhAMAAAAA&#10;">
                  <v:textbox style="layout-flow:vertical;mso-layout-flow-alt:bottom-to-top" inset="2.37842mm,1.1892mm,2.37842mm,1.1892mm">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семейное воспитание</w:t>
                        </w:r>
                      </w:p>
                    </w:txbxContent>
                  </v:textbox>
                </v:shape>
                <v:shape id="Text Box 176" o:spid="_x0000_s1036" type="#_x0000_t202" style="position:absolute;left:20384;top:9610;width:27891;height:14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ZyKMUA&#10;AADcAAAADwAAAGRycy9kb3ducmV2LnhtbESPQWvCQBSE74L/YXmCN92Yg9jUVUQRFA+2NpfeHtnX&#10;bGr2bciuMfrru4VCj8PMfMMs172tRUetrxwrmE0TEMSF0xWXCvKP/WQBwgdkjbVjUvAgD+vVcLDE&#10;TLs7v1N3CaWIEPYZKjAhNJmUvjBk0U9dQxy9L9daDFG2pdQt3iPc1jJNkrm0WHFcMNjQ1lBxvdys&#10;gl1XnuyV8rfc7OTs+Pj8NufkqdR41G9eQQTqw3/4r33QCtL0BX7PxCM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JnIoxQAAANwAAAAPAAAAAAAAAAAAAAAAAJgCAABkcnMv&#10;ZG93bnJldi54bWxQSwUGAAAAAAQABAD1AAAAigMAAAAA&#10;" strokeweight="1pt">
                  <v:textbox inset="2.37842mm,1.1892mm,2.37842mm,1.1892mm">
                    <w:txbxContent>
                      <w:p w:rsidR="006B4BA9" w:rsidRPr="0047424A" w:rsidRDefault="006B4BA9" w:rsidP="0047424A">
                        <w:pPr>
                          <w:spacing w:after="0"/>
                          <w:jc w:val="center"/>
                          <w:rPr>
                            <w:rFonts w:ascii="Times New Roman" w:hAnsi="Times New Roman" w:cs="Times New Roman"/>
                            <w:b/>
                            <w:sz w:val="26"/>
                            <w:szCs w:val="28"/>
                          </w:rPr>
                        </w:pPr>
                        <w:r>
                          <w:rPr>
                            <w:rFonts w:ascii="Times New Roman" w:hAnsi="Times New Roman" w:cs="Times New Roman"/>
                            <w:b/>
                            <w:sz w:val="26"/>
                            <w:szCs w:val="28"/>
                          </w:rPr>
                          <w:t>Личностно-ориентированное</w:t>
                        </w:r>
                        <w:r w:rsidRPr="0047424A">
                          <w:rPr>
                            <w:rFonts w:ascii="Times New Roman" w:hAnsi="Times New Roman" w:cs="Times New Roman"/>
                            <w:b/>
                            <w:sz w:val="26"/>
                            <w:szCs w:val="28"/>
                          </w:rPr>
                          <w:t xml:space="preserve"> пространство класса</w:t>
                        </w:r>
                      </w:p>
                      <w:p w:rsidR="006B4BA9" w:rsidRPr="001221A6" w:rsidRDefault="006B4BA9" w:rsidP="0047424A">
                        <w:pPr>
                          <w:spacing w:after="0"/>
                          <w:jc w:val="both"/>
                          <w:rPr>
                            <w:rFonts w:ascii="Times New Roman" w:hAnsi="Times New Roman" w:cs="Times New Roman"/>
                            <w:b/>
                            <w:i/>
                            <w:sz w:val="23"/>
                          </w:rPr>
                        </w:pPr>
                        <w:r w:rsidRPr="0047424A">
                          <w:rPr>
                            <w:rFonts w:ascii="Times New Roman" w:hAnsi="Times New Roman" w:cs="Times New Roman"/>
                            <w:b/>
                            <w:sz w:val="23"/>
                          </w:rPr>
                          <w:t xml:space="preserve">Цель: </w:t>
                        </w:r>
                        <w:r w:rsidRPr="001221A6">
                          <w:rPr>
                            <w:rFonts w:ascii="Times New Roman" w:hAnsi="Times New Roman" w:cs="Times New Roman"/>
                            <w:b/>
                            <w:i/>
                            <w:sz w:val="23"/>
                          </w:rPr>
                          <w:t>оптимальное развитие каждого ребенка с учетом его индивидуальных особенностей.</w:t>
                        </w:r>
                      </w:p>
                      <w:p w:rsidR="006B4BA9" w:rsidRPr="0047424A" w:rsidRDefault="006B4BA9" w:rsidP="00C77BF7">
                        <w:pPr>
                          <w:jc w:val="both"/>
                          <w:rPr>
                            <w:rFonts w:ascii="Times New Roman" w:hAnsi="Times New Roman" w:cs="Times New Roman"/>
                            <w:sz w:val="23"/>
                          </w:rPr>
                        </w:pPr>
                        <w:r>
                          <w:rPr>
                            <w:rFonts w:ascii="Times New Roman" w:hAnsi="Times New Roman" w:cs="Times New Roman"/>
                            <w:b/>
                            <w:sz w:val="23"/>
                          </w:rPr>
                          <w:t>О</w:t>
                        </w:r>
                        <w:r w:rsidRPr="0047424A">
                          <w:rPr>
                            <w:rFonts w:ascii="Times New Roman" w:hAnsi="Times New Roman" w:cs="Times New Roman"/>
                            <w:b/>
                            <w:sz w:val="23"/>
                          </w:rPr>
                          <w:t>БРАЗОВАНИЕ           ВОСПИТАНИЕ</w:t>
                        </w:r>
                      </w:p>
                    </w:txbxContent>
                  </v:textbox>
                </v:shape>
                <v:shape id="Text Box 177" o:spid="_x0000_s1037" type="#_x0000_t202" style="position:absolute;left:1071;top:9610;width:12870;height:2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httcEA&#10;AADcAAAADwAAAGRycy9kb3ducmV2LnhtbERPTWsCMRC9F/ofwhS81WxVSrsaRRRBxIPaotdhM+4u&#10;bibpJpr135uD0OPjfU9mnWnEjVpfW1bw0c9AEBdW11wq+P1ZvX+B8AFZY2OZFNzJw2z6+jLBXNvI&#10;e7odQilSCPscFVQhuFxKX1Rk0PetI07c2bYGQ4JtKXWLMYWbRg6y7FMarDk1VOhoUVFxOVyNgvlC&#10;nrfHaFdLv/mLI9fEk/veKdV76+ZjEIG68C9+utdawWCY5qcz6Qj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sYbbXBAAAA3AAAAA8AAAAAAAAAAAAAAAAAmAIAAGRycy9kb3du&#10;cmV2LnhtbFBLBQYAAAAABAAEAPUAAACGAwAAAAA=&#10;">
                  <v:textbox inset="2.37842mm,1.1892mm,2.37842mm,1.1892mm">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урок</w:t>
                        </w:r>
                        <w:r>
                          <w:rPr>
                            <w:rFonts w:ascii="Times New Roman" w:hAnsi="Times New Roman" w:cs="Times New Roman"/>
                            <w:b/>
                            <w:sz w:val="23"/>
                          </w:rPr>
                          <w:t xml:space="preserve">и </w:t>
                        </w:r>
                      </w:p>
                    </w:txbxContent>
                  </v:textbox>
                </v:shape>
                <v:line id="Line 179" o:spid="_x0000_s1038" style="position:absolute;visibility:visible;mso-wrap-style:square" from="20384,19600" to="48275,19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line id="Line 180" o:spid="_x0000_s1039" style="position:absolute;visibility:visible;mso-wrap-style:square" from="34325,19600" to="34333,24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I1aMYAAADcAAAADwAAAGRycy9kb3ducmV2LnhtbESPQWvCQBSE7wX/w/KE3uqmBkKJriIV&#10;QXso1Rb0+Mw+k2j2bdjdJum/7xYKHoeZ+YaZLwfTiI6cry0reJ4kIIgLq2suFXx9bp5eQPiArLGx&#10;TAp+yMNyMXqYY65tz3vqDqEUEcI+RwVVCG0upS8qMugntiWO3sU6gyFKV0rtsI9w08hpkmTSYM1x&#10;ocKWXisqbodvo+A9/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iNWjGAAAA3AAAAA8AAAAAAAAA&#10;AAAAAAAAoQIAAGRycy9kb3ducmV2LnhtbFBLBQYAAAAABAAEAPkAAACUAwAAAAA=&#10;"/>
                <v:line id="Line 181" o:spid="_x0000_s1040" style="position:absolute;visibility:visible;mso-wrap-style:square" from="33254,22260" to="35397,2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ZhSMUAAADcAAAADwAAAGRycy9kb3ducmV2LnhtbESPT2vCQBTE74V+h+UVvNVNo5QSXaUU&#10;WnIR8Q89P7PPJDb7NmbXbPTTu4VCj8PM/IaZLwfTiJ46V1tW8DJOQBAXVtdcKtjvPp/fQDiPrLGx&#10;TAqu5GC5eHyYY6Zt4A31W1+KCGGXoYLK+zaT0hUVGXRj2xJH72g7gz7KrpS6wxDhppFpkrxKgzXH&#10;hQpb+qio+NlejIIk3L7kSeZ1v85X59Aewnd6DkqNnob3GQhPg/8P/7VzrSCdTOH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ZhSMUAAADcAAAADwAAAAAAAAAA&#10;AAAAAAChAgAAZHJzL2Rvd25yZXYueG1sUEsFBgAAAAAEAAQA+QAAAJMDAAAAAA==&#10;">
                  <v:stroke startarrow="block" endarrow="block"/>
                </v:line>
                <v:line id="Line 182" o:spid="_x0000_s1041" style="position:absolute;flip:y;visibility:visible;mso-wrap-style:square" from="34287,24483" to="34333,35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OQBsUAAADcAAAADwAAAGRycy9kb3ducmV2LnhtbESPT2vCQBTE74V+h+UVvBTdqLSE6Cqt&#10;GhB6afxzf2SfSTD7dsmuGr+9KxR6HGbmN8x82ZtWXKnzjWUF41ECgri0uuFKwWGfD1MQPiBrbC2T&#10;gjt5WC5eX+aYaXvjgq67UIkIYZ+hgjoEl0npy5oM+pF1xNE72c5giLKrpO7wFuGmlZMk+ZQGG44L&#10;NTpa1VSedxej4H26WTuXpnlerG3z646b4vvnoNTgrf+agQjUh//wX3urFUymH/A8E4+AX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COQBsUAAADcAAAADwAAAAAAAAAA&#10;AAAAAAChAgAAZHJzL2Rvd25yZXYueG1sUEsFBgAAAAAEAAQA+QAAAJMDAAAAAA==&#10;">
                  <v:stroke startarrow="block" endarrow="block"/>
                </v:line>
                <v:line id="Line 183" o:spid="_x0000_s1042" style="position:absolute;visibility:visible;mso-wrap-style:square" from="34157,4058" to="34157,9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apMQAAADcAAAADwAAAGRycy9kb3ducmV2LnhtbESPQWvCQBSE7wX/w/KE3urGFKREVxFB&#10;yaVIben5mX0m0ezbmN1mY3+9KxR6HGbmG2axGkwjeupcbVnBdJKAIC6srrlU8PW5fXkD4TyyxsYy&#10;KbiRg9Vy9LTATNvAH9QffCkihF2GCirv20xKV1Rk0E1sSxy9k+0M+ii7UuoOQ4SbRqZJMpMGa44L&#10;Fba0qai4HH6MgiT87uRZ5nW/z9+voT2G7/QalHoeD+s5CE+D/w//tXOtIH2dweNMPAJ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6FqkxAAAANwAAAAPAAAAAAAAAAAA&#10;AAAAAKECAABkcnMvZG93bnJldi54bWxQSwUGAAAAAAQABAD5AAAAkgMAAAAA&#10;">
                  <v:stroke startarrow="block" endarrow="block"/>
                </v:line>
                <v:line id="Line 185" o:spid="_x0000_s1043" style="position:absolute;visibility:visible;mso-wrap-style:square" from="45053,24483" to="45061,300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trTcIAAADcAAAADwAAAGRycy9kb3ducmV2LnhtbERPz2vCMBS+D/Y/hDfwNtNVkNGZljFQ&#10;ehGZE89vzbOta15qE5u6v94cBjt+fL9XxWQ6MdLgWssKXuYJCOLK6pZrBYev9fMrCOeRNXaWScGN&#10;HBT548MKM20Df9K497WIIewyVNB432dSuqohg25ue+LInexg0Ec41FIPGGK46WSaJEtpsOXY0GBP&#10;Hw1VP/urUZCE3408y7Idd+X2EvrvcEwvQanZ0/T+BsLT5P/Ff+5SK0gXcW08E4+AzO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TtrTcIAAADcAAAADwAAAAAAAAAAAAAA&#10;AAChAgAAZHJzL2Rvd25yZXYueG1sUEsFBgAAAAAEAAQA+QAAAJADAAAAAA==&#10;">
                  <v:stroke startarrow="block" endarrow="block"/>
                </v:line>
                <v:line id="Line 186" o:spid="_x0000_s1044" style="position:absolute;visibility:visible;mso-wrap-style:square" from="48267,20046" to="49338,222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fO1sUAAADcAAAADwAAAGRycy9kb3ducmV2LnhtbESPT2vCQBTE74V+h+UVvNVNI0gbXaUU&#10;WnIR8Q89P7PPJDb7NmbXbPTTu4VCj8PM/IaZLwfTiJ46V1tW8DJOQBAXVtdcKtjvPp9fQTiPrLGx&#10;TAqu5GC5eHyYY6Zt4A31W1+KCGGXoYLK+zaT0hUVGXRj2xJH72g7gz7KrpS6wxDhppFpkkylwZrj&#10;QoUtfVRU/GwvRkESbl/yJPO6X+erc2gP4Ts9B6VGT8P7DISnwf+H/9q5VpBO3uD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nfO1sUAAADcAAAADwAAAAAAAAAA&#10;AAAAAAChAgAAZHJzL2Rvd25yZXYueG1sUEsFBgAAAAAEAAQA+QAAAJMDAAAAAA==&#10;">
                  <v:stroke startarrow="block" endarrow="block"/>
                </v:line>
                <v:line id="Line 187" o:spid="_x0000_s1045" style="position:absolute;flip:y;visibility:visible;mso-wrap-style:square" from="48267,18938" to="49338,18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JA48IAAADcAAAADwAAAGRycy9kb3ducmV2LnhtbERPz2vCMBS+C/4P4Qm7iKbTMUo1ik4L&#10;g13WqvdH82yLzUtoMq3//XIY7Pjx/V5vB9OJO/W+tazgdZ6AIK6sbrlWcD7lsxSED8gaO8uk4Eke&#10;tpvxaI2Ztg8u6F6GWsQQ9hkqaEJwmZS+asign1tHHLmr7Q2GCPta6h4fMdx0cpEk79Jgy7GhQUcf&#10;DVW38scomC6PB+fSNM+Lg22/3eVY7L/OSr1Mht0KRKAh/Iv/3J9aweItzo9n4hGQm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FJA48IAAADcAAAADwAAAAAAAAAAAAAA&#10;AAChAgAAZHJzL2Rvd25yZXYueG1sUEsFBgAAAAAEAAQA+QAAAJADAAAAAA==&#10;">
                  <v:stroke startarrow="block" endarrow="block"/>
                </v:line>
                <v:line id="Line 188" o:spid="_x0000_s1046" style="position:absolute;flip:x;visibility:visible;mso-wrap-style:square" from="48275,14047" to="49346,15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leMUAAADcAAAADwAAAGRycy9kb3ducmV2LnhtbESPT2vCQBTE7wW/w/IEL0U3aikhuopW&#10;A4VeGv/cH9lnEsy+XbJbjd/eLRR6HGbmN8xy3ZtW3KjzjWUF00kCgri0uuFKwemYj1MQPiBrbC2T&#10;ggd5WK8GL0vMtL1zQbdDqESEsM9QQR2Cy6T0ZU0G/cQ64uhdbGcwRNlVUnd4j3DTylmSvEuDDceF&#10;Gh191FReDz9Gwet8v3MuTfO82Nnm2533xfbrpNRo2G8WIAL14T/81/7UCmZvU/g9E4+AXD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7leMUAAADcAAAADwAAAAAAAAAA&#10;AAAAAAChAgAAZHJzL2Rvd25yZXYueG1sUEsFBgAAAAAEAAQA+QAAAJMDAAAAAA==&#10;">
                  <v:stroke startarrow="block" endarrow="block"/>
                </v:line>
                <v:line id="Line 189" o:spid="_x0000_s1047" style="position:absolute;visibility:visible;mso-wrap-style:square" from="65430,12271" to="66501,12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Uv2sQAAADcAAAADwAAAGRycy9kb3ducmV2LnhtbESPQWvCQBSE74L/YXlCb83GUEqJrlIK&#10;Si6lVKXn1+wziWbfxuyaTfvruwXB4zAz3zDL9WhaMVDvGssK5kkKgri0uuFKwWG/eXwB4TyyxtYy&#10;KfghB+vVdLLEXNvAnzTsfCUihF2OCmrvu1xKV9Zk0CW2I47e0fYGfZR9JXWPIcJNK7M0fZYGG44L&#10;NXb0VlN53l2NgjT8buVJFs3wUbxfQvcdvrJLUOphNr4uQHga/T18axdaQfaUwf+Ze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1S/axAAAANwAAAAPAAAAAAAAAAAA&#10;AAAAAKECAABkcnMvZG93bnJldi54bWxQSwUGAAAAAAQABAD5AAAAkgMAAAAA&#10;">
                  <v:stroke startarrow="block" endarrow="block"/>
                </v:line>
                <v:line id="Line 190" o:spid="_x0000_s1048" style="position:absolute;visibility:visible;mso-wrap-style:square" from="65430,18938" to="66501,18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mKQcUAAADcAAAADwAAAGRycy9kb3ducmV2LnhtbESPT2vCQBTE74V+h+UVvNVNo5QSXaUU&#10;WnIR8Q89P7PPJDb7NmbXbPTTu4VCj8PM/IaZLwfTiJ46V1tW8DJOQBAXVtdcKtjvPp/fQDiPrLGx&#10;TAqu5GC5eHyYY6Zt4A31W1+KCGGXoYLK+zaT0hUVGXRj2xJH72g7gz7KrpS6wxDhppFpkrxKgzXH&#10;hQpb+qio+NlejIIk3L7kSeZ1v85X59Aewnd6DkqNnob3GQhPg/8P/7VzrSCdTuD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5mKQcUAAADcAAAADwAAAAAAAAAA&#10;AAAAAAChAgAAZHJzL2Rvd25yZXYueG1sUEsFBgAAAAAEAAQA+QAAAJMDAAAAAA==&#10;">
                  <v:stroke startarrow="block" endarrow="block"/>
                </v:line>
                <v:line id="Line 191" o:spid="_x0000_s1049" style="position:absolute;visibility:visible;mso-wrap-style:square" from="65430,25598" to="66501,25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ASNcQAAADcAAAADwAAAGRycy9kb3ducmV2LnhtbESPQWvCQBSE74X+h+UVvNVNg0hJXUUK&#10;LbmIaMXza/aZRLNvY3bNRn+9KxR6HGbmG2a2GEwjeupcbVnB2zgBQVxYXXOpYPfz9foOwnlkjY1l&#10;UnAlB4v589MMM20Db6jf+lJECLsMFVTet5mUrqjIoBvbljh6B9sZ9FF2pdQdhgg3jUyTZCoN1hwX&#10;Kmzps6LitL0YBUm4fcujzOt+na/Oof0N+/QclBq9DMsPEJ4G/x/+a+daQTqZwONMPAJ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cBI1xAAAANwAAAAPAAAAAAAAAAAA&#10;AAAAAKECAABkcnMvZG93bnJldi54bWxQSwUGAAAAAAQABAD5AAAAkgMAAAAA&#10;">
                  <v:stroke startarrow="block" endarrow="block"/>
                </v:line>
                <v:line id="Line 192" o:spid="_x0000_s1050" style="position:absolute;flip:x;visibility:visible;mso-wrap-style:square" from="63439,32257" to="67171,37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Xje8UAAADcAAAADwAAAGRycy9kb3ducmV2LnhtbESPT2vCQBTE7wW/w/KEXkrdVNsSoqvU&#10;P4GCF2P1/sg+k2D27ZLdavz2rlDocZiZ3zCzRW9acaHON5YVvI0SEMSl1Q1XCg4/+WsKwgdkja1l&#10;UnAjD4v54GmGmbZXLuiyD5WIEPYZKqhDcJmUvqzJoB9ZRxy9k+0Mhii7SuoOrxFuWjlOkk9psOG4&#10;UKOjVU3lef9rFLxMNmvn0jTPi7Vtdu64KZbbg1LPw/5rCiJQH/7Df+1vrWD8/gGPM/EIy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CXje8UAAADcAAAADwAAAAAAAAAA&#10;AAAAAAChAgAAZHJzL2Rvd25yZXYueG1sUEsFBgAAAAAEAAQA+QAAAJMDAAAAAA==&#10;">
                  <v:stroke startarrow="block" endarrow="block"/>
                </v:line>
                <v:line id="Line 194" o:spid="_x0000_s1051" style="position:absolute;flip:x;visibility:visible;mso-wrap-style:square" from="21050,24483" to="23288,26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vYl8UAAADcAAAADwAAAGRycy9kb3ducmV2LnhtbESPT2vCQBTE7wW/w/KEXkrdVEsboqvU&#10;P4GCF2P1/sg+k2D27ZLdavz2rlDocZiZ3zCzRW9acaHON5YVvI0SEMSl1Q1XCg4/+WsKwgdkja1l&#10;UnAjD4v54GmGmbZXLuiyD5WIEPYZKqhDcJmUvqzJoB9ZRxy9k+0Mhii7SuoOrxFuWjlOkg9psOG4&#10;UKOjVU3lef9rFLxMNmvn0jTPi7Vtdu64KZbbg1LPw/5rCiJQH/7Df+1vrWD8/gmPM/EIyP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7vYl8UAAADcAAAADwAAAAAAAAAA&#10;AAAAAAChAgAAZHJzL2Rvd25yZXYueG1sUEsFBgAAAAAEAAQA+QAAAJMDAAAAAA==&#10;">
                  <v:stroke startarrow="block" endarrow="block"/>
                </v:line>
                <v:line id="Line 195" o:spid="_x0000_s1052" style="position:absolute;flip:x;visibility:visible;mso-wrap-style:square" from="13941,12170" to="20384,12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dDY8UAAADcAAAADwAAAGRycy9kb3ducmV2LnhtbESPTUvDQBCG74L/YRnBS7Ab2yIasyl+&#10;tFAQD7Y9eByyYxLMzobs2Kb/3jkIHod33meeKVdT6M2RxtRFdnA7y8EQ19F33Dg47Dc392CSIHvs&#10;I5ODMyVYVZcXJRY+nviDjjtpjEI4FeigFRkKa1PdUsA0iwOxZl9xDCg6jo31I54UHno7z/M7G7Bj&#10;vdDiQC8t1d+7n6Aam3d+XSyy52Cz7IHWn/KWW3Hu+mp6egQjNMn/8l976x3Ml2qrzygBbP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odDY8UAAADcAAAADwAAAAAAAAAA&#10;AAAAAAChAgAAZHJzL2Rvd25yZXYueG1sUEsFBgAAAAAEAAQA+QAAAJMDAAAAAA==&#10;">
                  <v:stroke endarrow="block"/>
                </v:line>
                <v:line id="Line 196" o:spid="_x0000_s1053" style="position:absolute;flip:x y;visibility:visible;mso-wrap-style:square" from="13838,6494" to="20289,10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J26MUAAADcAAAADwAAAGRycy9kb3ducmV2LnhtbESPQWvCQBSE70L/w/IKvelGEdHUVYpQ&#10;8OBFLfb6kn1mo9m3SXaN6b93BaHHYWa+YZbr3laio9aXjhWMRwkI4tzpkgsFP8fv4RyED8gaK8ek&#10;4I88rFdvgyWm2t15T90hFCJC2KeowIRQp1L63JBFP3I1cfTOrrUYomwLqVu8R7it5CRJZtJiyXHB&#10;YE0bQ/n1cLMKuuw2vpx2+6vPfptFNjfNZtfMlPp4778+QQTqw3/41d5qBZPpAp5n4hGQq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J26MUAAADcAAAADwAAAAAAAAAA&#10;AAAAAAChAgAAZHJzL2Rvd25yZXYueG1sUEsFBgAAAAAEAAQA+QAAAJMDAAAAAA==&#10;">
                  <v:stroke endarrow="block"/>
                </v:line>
                <v:line id="Line 197" o:spid="_x0000_s1054" style="position:absolute;flip:x;visibility:visible;mso-wrap-style:square" from="9239,4058" to="10727,5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vWPsIAAADcAAAADwAAAGRycy9kb3ducmV2LnhtbERPz2vCMBS+C/4P4Qm7iKZTNko1ik4L&#10;g13WqvdH82yLzUtoMq3//XIY7Pjx/V5vB9OJO/W+tazgdZ6AIK6sbrlWcD7lsxSED8gaO8uk4Eke&#10;tpvxaI2Ztg8u6F6GWsQQ9hkqaEJwmZS+asign1tHHLmr7Q2GCPta6h4fMdx0cpEk79Jgy7GhQUcf&#10;DVW38scomC6PB+fSNM+Lg22/3eVY7L/OSr1Mht0KRKAh/Iv/3J9aweItzo9n4hGQm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YvWPsIAAADcAAAADwAAAAAAAAAAAAAA&#10;AAChAgAAZHJzL2Rvd25yZXYueG1sUEsFBgAAAAAEAAQA+QAAAJADAAAAAA==&#10;">
                  <v:stroke startarrow="block" endarrow="block"/>
                </v:line>
                <v:shape id="Text Box 200" o:spid="_x0000_s1055" type="#_x0000_t202" style="position:absolute;left:22633;top:32265;width:9656;height:3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UWYsUA&#10;AADcAAAADwAAAGRycy9kb3ducmV2LnhtbESPQWsCMRSE74X+h/AKvWm2aqVdjSKKINKDWrHXx+a5&#10;u7h5STepWf99UxB6HGbmG2Y670wjrtT62rKCl34GgriwuuZSwfFz3XsD4QOyxsYyKbiRh/ns8WGK&#10;ubaR93Q9hFIkCPscFVQhuFxKX1Rk0PetI07e2bYGQ5JtKXWLMcFNIwdZNpYGa04LFTpaVlRcDj9G&#10;wWIpzx+naNcrv/2OI9fEL/e+U+r5qVtMQATqwn/43t5oBYPXIfydSUd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FRZixQAAANwAAAAPAAAAAAAAAAAAAAAAAJgCAABkcnMv&#10;ZG93bnJldi54bWxQSwUGAAAAAAQABAD1AAAAigMAAAAA&#10;">
                  <v:textbox inset="2.37842mm,1.1892mm,2.37842mm,1.1892mm">
                    <w:txbxContent>
                      <w:p w:rsidR="006B4BA9" w:rsidRPr="0047424A" w:rsidRDefault="006B4BA9" w:rsidP="00C77BF7">
                        <w:pPr>
                          <w:jc w:val="center"/>
                          <w:rPr>
                            <w:rFonts w:ascii="Times New Roman" w:hAnsi="Times New Roman" w:cs="Times New Roman"/>
                            <w:b/>
                            <w:sz w:val="23"/>
                          </w:rPr>
                        </w:pPr>
                        <w:r w:rsidRPr="0047424A">
                          <w:rPr>
                            <w:rFonts w:ascii="Times New Roman" w:hAnsi="Times New Roman" w:cs="Times New Roman"/>
                            <w:b/>
                            <w:sz w:val="23"/>
                          </w:rPr>
                          <w:t>ШНО</w:t>
                        </w:r>
                      </w:p>
                    </w:txbxContent>
                  </v:textbox>
                </v:shape>
                <v:line id="Line 201" o:spid="_x0000_s1056" style="position:absolute;flip:x;visibility:visible;mso-wrap-style:square" from="4381,12170" to="6524,13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Pfu8UAAADcAAAADwAAAGRycy9kb3ducmV2LnhtbESPT2vCQBDF7wW/wzKCl6AbtZU2dZX+&#10;URCkB7WHHofsNAlmZ0N21PjtXaHQ4+PN+71582XnanWmNlSeDYxHKSji3NuKCwPfh/XwGVQQZIu1&#10;ZzJwpQDLRe9hjpn1F97ReS+FihAOGRooRZpM65CX5DCMfEMcvV/fOpQo20LbFi8R7mo9SdOZdlhx&#10;bCixoY+S8uP+5OIb6y/+nE6Td6eT5IVWP7JNtRgz6Hdvr6CEOvk//ktvrIHJ0yPcx0QC6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Pfu8UAAADcAAAADwAAAAAAAAAA&#10;AAAAAAChAgAAZHJzL2Rvd25yZXYueG1sUEsFBgAAAAAEAAQA+QAAAJMDAAAAAA==&#10;">
                  <v:stroke endarrow="block"/>
                </v:line>
                <v:line id="Line 202" o:spid="_x0000_s1057" style="position:absolute;visibility:visible;mso-wrap-style:square" from="10727,12357" to="12870,13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A9s8QAAADcAAAADwAAAGRycy9kb3ducmV2LnhtbESPQWsCMRSE7wX/Q3iCt5pVsNatUcRF&#10;8GALaun5dfPcLG5elk1c479vCoUeh5n5hlmuo21ET52vHSuYjDMQxKXTNVcKPs+751cQPiBrbByT&#10;ggd5WK8GT0vMtbvzkfpTqESCsM9RgQmhzaX0pSGLfuxa4uRdXGcxJNlVUnd4T3DbyGmWvUiLNacF&#10;gy1tDZXX080qmJviKOeyOJw/ir6eLOJ7/PpeKDUaxs0biEAx/If/2nutYDqbwe+ZdATk6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ID2zxAAAANwAAAAPAAAAAAAAAAAA&#10;AAAAAKECAABkcnMvZG93bnJldi54bWxQSwUGAAAAAAQABAD5AAAAkgMAAAAA&#10;">
                  <v:stroke endarrow="block"/>
                </v:line>
                <v:shape id="Text Box 203" o:spid="_x0000_s1058" type="#_x0000_t202" style="position:absolute;top:13386;width:8585;height:99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K1+sQA&#10;AADcAAAADwAAAGRycy9kb3ducmV2LnhtbESPQWsCMRSE74X+h/AEbzWrqLRbo4giiHiotuj1sXnu&#10;Lt28pJto1n9vCoUeh5n5hpktOtOIG7W+tqxgOMhAEBdW11wq+PrcvLyC8AFZY2OZFNzJw2L+/DTD&#10;XNvIB7odQykShH2OCqoQXC6lLyoy6AfWESfvYluDIcm2lLrFmOCmkaMsm0qDNaeFCh2tKiq+j1ej&#10;YLmSl/0p2s3a737i2DXx7N4+lOr3uuU7iEBd+A//tbdawWgyhd8z6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itfrEAAAA3AAAAA8AAAAAAAAAAAAAAAAAmAIAAGRycy9k&#10;b3ducmV2LnhtbFBLBQYAAAAABAAEAPUAAACJAwAAAAA=&#10;">
                  <v:textbox inset="2.37842mm,1.1892mm,2.37842mm,1.1892mm">
                    <w:txbxContent>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u w:val="single"/>
                          </w:rPr>
                          <w:t>технологии</w:t>
                        </w:r>
                        <w:r w:rsidRPr="0047424A">
                          <w:rPr>
                            <w:rFonts w:ascii="Times New Roman" w:hAnsi="Times New Roman" w:cs="Times New Roman"/>
                            <w:sz w:val="19"/>
                            <w:szCs w:val="20"/>
                          </w:rPr>
                          <w:t>:</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ТДМ</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ПДО</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ИКТ</w:t>
                        </w:r>
                      </w:p>
                      <w:p w:rsidR="006B4BA9" w:rsidRPr="0047424A" w:rsidRDefault="006B4BA9" w:rsidP="00C77BF7">
                        <w:pPr>
                          <w:rPr>
                            <w:rFonts w:ascii="Times New Roman" w:hAnsi="Times New Roman" w:cs="Times New Roman"/>
                            <w:sz w:val="23"/>
                          </w:rPr>
                        </w:pPr>
                      </w:p>
                    </w:txbxContent>
                  </v:textbox>
                </v:shape>
                <v:shape id="Text Box 204" o:spid="_x0000_s1059" type="#_x0000_t202" style="position:absolute;left:8585;top:13472;width:10720;height:9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4QYcUA&#10;AADcAAAADwAAAGRycy9kb3ducmV2LnhtbESPQWsCMRSE74X+h/AKvWm2orVdjSKKINKDWrHXx+a5&#10;u7h5STepWf99UxB6HGbmG2Y670wjrtT62rKCl34GgriwuuZSwfFz3XsD4QOyxsYyKbiRh/ns8WGK&#10;ubaR93Q9hFIkCPscFVQhuFxKX1Rk0PetI07e2bYGQ5JtKXWLMcFNIwdZ9ioN1pwWKnS0rKi4HH6M&#10;gsVSnj9O0a5Xfvsdh66JX+59p9TzU7eYgAjUhf/wvb3RCgajMfydSUd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LhBhxQAAANwAAAAPAAAAAAAAAAAAAAAAAJgCAABkcnMv&#10;ZG93bnJldi54bWxQSwUGAAAAAAQABAD1AAAAigMAAAAA&#10;">
                  <v:textbox inset="2.37842mm,1.1892mm,2.37842mm,1.1892mm">
                    <w:txbxContent>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u w:val="single"/>
                          </w:rPr>
                          <w:t>формы организации УД</w:t>
                        </w:r>
                        <w:r w:rsidRPr="0047424A">
                          <w:rPr>
                            <w:rFonts w:ascii="Times New Roman" w:hAnsi="Times New Roman" w:cs="Times New Roman"/>
                            <w:sz w:val="19"/>
                            <w:szCs w:val="20"/>
                          </w:rPr>
                          <w:t>:</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фронтальная</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групповая</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в парах</w:t>
                        </w:r>
                      </w:p>
                      <w:p w:rsidR="006B4BA9" w:rsidRPr="0047424A" w:rsidRDefault="006B4BA9" w:rsidP="0047424A">
                        <w:pPr>
                          <w:spacing w:after="0"/>
                          <w:jc w:val="center"/>
                          <w:rPr>
                            <w:rFonts w:ascii="Times New Roman" w:hAnsi="Times New Roman" w:cs="Times New Roman"/>
                            <w:sz w:val="19"/>
                            <w:szCs w:val="20"/>
                          </w:rPr>
                        </w:pPr>
                        <w:r w:rsidRPr="0047424A">
                          <w:rPr>
                            <w:rFonts w:ascii="Times New Roman" w:hAnsi="Times New Roman" w:cs="Times New Roman"/>
                            <w:sz w:val="19"/>
                            <w:szCs w:val="20"/>
                          </w:rPr>
                          <w:t>индивидуальная</w:t>
                        </w:r>
                      </w:p>
                    </w:txbxContent>
                  </v:textbox>
                </v:shape>
                <v:line id="Line 205" o:spid="_x0000_s1060" style="position:absolute;visibility:visible;mso-wrap-style:square" from="29439,24467" to="29439,32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SO7cIAAADcAAAADwAAAGRycy9kb3ducmV2LnhtbERPz2vCMBS+D/Y/hDfwNtMVlNGZljFQ&#10;ehGZE89vzbOta15qE5u6v94cBjt+fL9XxWQ6MdLgWssKXuYJCOLK6pZrBYev9fMrCOeRNXaWScGN&#10;HBT548MKM20Df9K497WIIewyVNB432dSuqohg25ue+LInexg0Ec41FIPGGK46WSaJEtpsOXY0GBP&#10;Hw1VP/urUZCE3408y7Idd+X2EvrvcEwvQanZ0/T+BsLT5P/Ff+5SK0gXcW08E4+AzO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OSO7cIAAADcAAAADwAAAAAAAAAAAAAA&#10;AAChAgAAZHJzL2Rvd25yZXYueG1sUEsFBgAAAAAEAAQA+QAAAJADAAAAAA==&#10;">
                  <v:stroke startarrow="block" endarrow="block"/>
                </v:line>
                <v:shape id="Text Box 206" o:spid="_x0000_s1061" type="#_x0000_t202" style="position:absolute;left:49353;top:8401;width:7514;height:2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hiMUA&#10;AADcAAAADwAAAGRycy9kb3ducmV2LnhtbESPT2sCMRTE7wW/Q3hCb5pV2qKrUUQRSumh/kGvj81z&#10;d3HzEjep2X77piD0OMzMb5j5sjONuFPra8sKRsMMBHFhdc2lguNhO5iA8AFZY2OZFPyQh+Wi9zTH&#10;XNvIO7rvQykShH2OCqoQXC6lLyoy6IfWESfvYluDIcm2lLrFmOCmkeMse5MGa04LFTpaV1Rc999G&#10;wWotL5+naLcb/3GLL66JZzf9Uuq5361mIAJ14T/8aL9rBePXKfydS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SGIxQAAANwAAAAPAAAAAAAAAAAAAAAAAJgCAABkcnMv&#10;ZG93bnJldi54bWxQSwUGAAAAAAQABAD1AAAAigMAAAAA&#10;">
                  <v:textbox inset="2.37842mm,1.1892mm,2.37842mm,1.1892mm">
                    <w:txbxContent>
                      <w:p w:rsidR="006B4BA9" w:rsidRPr="0047424A" w:rsidRDefault="006B4BA9" w:rsidP="00C77BF7">
                        <w:pPr>
                          <w:rPr>
                            <w:rFonts w:ascii="Times New Roman" w:hAnsi="Times New Roman" w:cs="Times New Roman"/>
                            <w:sz w:val="17"/>
                            <w:szCs w:val="18"/>
                          </w:rPr>
                        </w:pPr>
                        <w:r w:rsidRPr="0047424A">
                          <w:rPr>
                            <w:rFonts w:ascii="Times New Roman" w:hAnsi="Times New Roman" w:cs="Times New Roman"/>
                            <w:sz w:val="17"/>
                            <w:szCs w:val="18"/>
                          </w:rPr>
                          <w:t>праздники</w:t>
                        </w:r>
                      </w:p>
                    </w:txbxContent>
                  </v:textbox>
                </v:shape>
                <v:shape id="Text Box 207" o:spid="_x0000_s1062" type="#_x0000_t202" style="position:absolute;left:56845;top:8401;width:8577;height:2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tCqMIA&#10;AADcAAAADwAAAGRycy9kb3ducmV2LnhtbERPz2vCMBS+C/sfwhvspulkiKvGUhRhjB1mHXp9NM+2&#10;2LxkTTTdf78cBjt+fL/XxWh6cafBd5YVPM8yEMS11R03Cr6O++kShA/IGnvLpOCHPBSbh8kac20j&#10;H+hehUakEPY5KmhDcLmUvm7JoJ9ZR5y4ix0MhgSHRuoBYwo3vZxn2UIa7Dg1tOho21J9rW5GQbmV&#10;l49TtPudf/+OL66PZ/f6qdTT41iuQAQaw7/4z/2mFcwXaX46k46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q0KowgAAANwAAAAPAAAAAAAAAAAAAAAAAJgCAABkcnMvZG93&#10;bnJldi54bWxQSwUGAAAAAAQABAD1AAAAhwMAAAAA&#10;">
                  <v:textbox inset="2.37842mm,1.1892mm,2.37842mm,1.1892mm">
                    <w:txbxContent>
                      <w:p w:rsidR="006B4BA9" w:rsidRPr="0047424A" w:rsidRDefault="006B4BA9" w:rsidP="00C77BF7">
                        <w:pPr>
                          <w:jc w:val="right"/>
                          <w:rPr>
                            <w:rFonts w:ascii="Times New Roman" w:hAnsi="Times New Roman" w:cs="Times New Roman"/>
                            <w:sz w:val="19"/>
                            <w:szCs w:val="20"/>
                          </w:rPr>
                        </w:pPr>
                        <w:r w:rsidRPr="0047424A">
                          <w:rPr>
                            <w:rFonts w:ascii="Times New Roman" w:hAnsi="Times New Roman" w:cs="Times New Roman"/>
                            <w:sz w:val="17"/>
                            <w:szCs w:val="18"/>
                          </w:rPr>
                          <w:t>соревнования</w:t>
                        </w:r>
                      </w:p>
                    </w:txbxContent>
                  </v:textbox>
                </v:shape>
                <v:shape id="Text Box 208" o:spid="_x0000_s1063" type="#_x0000_t202" style="position:absolute;left:49338;top:10624;width:7522;height:2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nM8QA&#10;AADcAAAADwAAAGRycy9kb3ducmV2LnhtbESPQWsCMRSE7wX/Q3iCt5pVROpqFLEIIj20Knp9bJ67&#10;i5uXuEnN9t83hYLHYWa+YRarzjTiQa2vLSsYDTMQxIXVNZcKTsft6xsIH5A1NpZJwQ95WC17LwvM&#10;tY38RY9DKEWCsM9RQRWCy6X0RUUG/dA64uRdbWswJNmWUrcYE9w0cpxlU2mw5rRQoaNNRcXt8G0U&#10;rDfy+nGOdvvu9/c4cU28uNmnUoN+t56DCNSFZ/i/vdMKxtMR/J1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n5zPEAAAA3AAAAA8AAAAAAAAAAAAAAAAAmAIAAGRycy9k&#10;b3ducmV2LnhtbFBLBQYAAAAABAAEAPUAAACJAwAAAAA=&#10;">
                  <v:textbox inset="2.37842mm,1.1892mm,2.37842mm,1.1892mm">
                    <w:txbxContent>
                      <w:p w:rsidR="006B4BA9" w:rsidRPr="0047424A" w:rsidRDefault="006B4BA9" w:rsidP="00C77BF7">
                        <w:pPr>
                          <w:rPr>
                            <w:rFonts w:ascii="Times New Roman" w:hAnsi="Times New Roman" w:cs="Times New Roman"/>
                            <w:sz w:val="17"/>
                            <w:szCs w:val="18"/>
                          </w:rPr>
                        </w:pPr>
                        <w:r w:rsidRPr="0047424A">
                          <w:rPr>
                            <w:rFonts w:ascii="Times New Roman" w:hAnsi="Times New Roman" w:cs="Times New Roman"/>
                            <w:sz w:val="17"/>
                            <w:szCs w:val="18"/>
                          </w:rPr>
                          <w:t>викторины</w:t>
                        </w:r>
                      </w:p>
                    </w:txbxContent>
                  </v:textbox>
                </v:shape>
                <v:shape id="Text Box 209" o:spid="_x0000_s1064" type="#_x0000_t202" style="position:absolute;left:56837;top:10624;width:8585;height:2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V5RMQA&#10;AADcAAAADwAAAGRycy9kb3ducmV2LnhtbESPQWsCMRSE7wX/Q3iF3mq2S5G6GkUUoRQP1kp7fWye&#10;u4ubl7iJZv33RhB6HGbmG2Y6700rLtT5xrKCt2EGgri0uuFKwf5n/foBwgdkja1lUnAlD/PZ4GmK&#10;hbaRv+myC5VIEPYFKqhDcIWUvqzJoB9aR5y8g+0MhiS7SuoOY4KbVuZZNpIGG04LNTpa1lQed2ej&#10;YLGUh81vtOuV/zrFd9fGPzfeKvXy3C8mIAL14T/8aH9qBfkoh/uZdAT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1eUTEAAAA3AAAAA8AAAAAAAAAAAAAAAAAmAIAAGRycy9k&#10;b3ducmV2LnhtbFBLBQYAAAAABAAEAPUAAACJAwAAAAA=&#10;">
                  <v:textbox inset="2.37842mm,1.1892mm,2.37842mm,1.1892mm">
                    <w:txbxContent>
                      <w:p w:rsidR="006B4BA9" w:rsidRPr="0047424A" w:rsidRDefault="006B4BA9" w:rsidP="00C77BF7">
                        <w:pPr>
                          <w:jc w:val="center"/>
                          <w:rPr>
                            <w:rFonts w:ascii="Times New Roman" w:hAnsi="Times New Roman" w:cs="Times New Roman"/>
                            <w:sz w:val="17"/>
                            <w:szCs w:val="18"/>
                          </w:rPr>
                        </w:pPr>
                        <w:r w:rsidRPr="0047424A">
                          <w:rPr>
                            <w:rFonts w:ascii="Times New Roman" w:hAnsi="Times New Roman" w:cs="Times New Roman"/>
                            <w:sz w:val="17"/>
                            <w:szCs w:val="18"/>
                          </w:rPr>
                          <w:t>конкурсы</w:t>
                        </w:r>
                      </w:p>
                    </w:txbxContent>
                  </v:textbox>
                </v:shape>
                <v:shape id="Text Box 210" o:spid="_x0000_s1065" type="#_x0000_t202" style="position:absolute;left:36468;top:32257;width:5364;height:2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nc38UA&#10;AADcAAAADwAAAGRycy9kb3ducmV2LnhtbESPT2sCMRTE74V+h/AEbzXrH6TdGkUUQcRDtUWvj81z&#10;d+nmJd1Es357Uyj0OMzMb5jZojONuFHra8sKhoMMBHFhdc2lgq/PzcsrCB+QNTaWScGdPCzmz08z&#10;zLWNfKDbMZQiQdjnqKAKweVS+qIig35gHXHyLrY1GJJsS6lbjAluGjnKsqk0WHNaqNDRqqLi+3g1&#10;CpYredmfot2s/e4nTlwTz+7tQ6l+r1u+gwjUhf/wX3urFYymY/g9k46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edzfxQAAANwAAAAPAAAAAAAAAAAAAAAAAJgCAABkcnMv&#10;ZG93bnJldi54bWxQSwUGAAAAAAQABAD1AAAAigMAAAAA&#10;">
                  <v:textbox inset="2.37842mm,1.1892mm,2.37842mm,1.1892mm">
                    <w:txbxContent>
                      <w:p w:rsidR="006B4BA9" w:rsidRPr="0047424A" w:rsidRDefault="006B4BA9" w:rsidP="00C77BF7">
                        <w:pPr>
                          <w:jc w:val="center"/>
                          <w:rPr>
                            <w:rFonts w:ascii="Times New Roman" w:hAnsi="Times New Roman" w:cs="Times New Roman"/>
                            <w:sz w:val="19"/>
                            <w:szCs w:val="20"/>
                          </w:rPr>
                        </w:pPr>
                        <w:r w:rsidRPr="0047424A">
                          <w:rPr>
                            <w:rFonts w:ascii="Times New Roman" w:hAnsi="Times New Roman" w:cs="Times New Roman"/>
                            <w:sz w:val="19"/>
                            <w:szCs w:val="20"/>
                          </w:rPr>
                          <w:t>СМИ</w:t>
                        </w:r>
                      </w:p>
                    </w:txbxContent>
                  </v:textbox>
                </v:shape>
                <v:shape id="Text Box 211" o:spid="_x0000_s1066" type="#_x0000_t202" style="position:absolute;left:41832;top:32257;width:5364;height:2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BEq8QA&#10;AADcAAAADwAAAGRycy9kb3ducmV2LnhtbESPQWsCMRSE7wX/Q3iCt5qtiNTVKGIRRHqwWur1sXnu&#10;Lt28pJtotv/eCILHYWa+YebLzjTiSq2vLSt4G2YgiAuray4VfB83r+8gfEDW2FgmBf/kYbnovcwx&#10;1zbyF10PoRQJwj5HBVUILpfSFxUZ9EPriJN3tq3BkGRbSt1iTHDTyFGWTaTBmtNChY7WFRW/h4tR&#10;sFrL8+dPtJsPv/uLY9fEk5vulRr0u9UMRKAuPMOP9lYrGE3Gc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QRKvEAAAA3AAAAA8AAAAAAAAAAAAAAAAAmAIAAGRycy9k&#10;b3ducmV2LnhtbFBLBQYAAAAABAAEAPUAAACJAwAAAAA=&#10;">
                  <v:textbox inset="2.37842mm,1.1892mm,2.37842mm,1.1892mm">
                    <w:txbxContent>
                      <w:p w:rsidR="006B4BA9" w:rsidRPr="0047424A" w:rsidRDefault="006B4BA9" w:rsidP="00C77BF7">
                        <w:pPr>
                          <w:rPr>
                            <w:rFonts w:ascii="Times New Roman" w:hAnsi="Times New Roman" w:cs="Times New Roman"/>
                            <w:sz w:val="19"/>
                            <w:szCs w:val="20"/>
                          </w:rPr>
                        </w:pPr>
                        <w:r w:rsidRPr="0047424A">
                          <w:rPr>
                            <w:rFonts w:ascii="Times New Roman" w:hAnsi="Times New Roman" w:cs="Times New Roman"/>
                            <w:sz w:val="19"/>
                            <w:szCs w:val="20"/>
                          </w:rPr>
                          <w:t>музеи</w:t>
                        </w:r>
                      </w:p>
                    </w:txbxContent>
                  </v:textbox>
                </v:shape>
                <v:shape id="Text Box 212" o:spid="_x0000_s1067" type="#_x0000_t202" style="position:absolute;left:47196;top:32257;width:8585;height:2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zhMMQA&#10;AADcAAAADwAAAGRycy9kb3ducmV2LnhtbESPQWsCMRSE74X+h/AEbzWrqLRbo4giiHiotuj1sXnu&#10;Lt28pJto1n9vCoUeh5n5hpktOtOIG7W+tqxgOMhAEBdW11wq+PrcvLyC8AFZY2OZFNzJw2L+/DTD&#10;XNvIB7odQykShH2OCqoQXC6lLyoy6AfWESfvYluDIcm2lLrFmOCmkaMsm0qDNaeFCh2tKiq+j1ej&#10;YLmSl/0p2s3a737i2DXx7N4+lOr3uuU7iEBd+A//tbdawWg6gd8z6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c4TDEAAAA3AAAAA8AAAAAAAAAAAAAAAAAmAIAAGRycy9k&#10;b3ducmV2LnhtbFBLBQYAAAAABAAEAPUAAACJAwAAAAA=&#10;">
                  <v:textbox inset="2.37842mm,1.1892mm,2.37842mm,1.1892mm">
                    <w:txbxContent>
                      <w:p w:rsidR="006B4BA9" w:rsidRPr="0047424A" w:rsidRDefault="006B4BA9" w:rsidP="00C77BF7">
                        <w:pPr>
                          <w:rPr>
                            <w:rFonts w:ascii="Times New Roman" w:hAnsi="Times New Roman" w:cs="Times New Roman"/>
                            <w:sz w:val="19"/>
                            <w:szCs w:val="20"/>
                          </w:rPr>
                        </w:pPr>
                        <w:r w:rsidRPr="0047424A">
                          <w:rPr>
                            <w:rFonts w:ascii="Times New Roman" w:hAnsi="Times New Roman" w:cs="Times New Roman"/>
                            <w:sz w:val="19"/>
                            <w:szCs w:val="20"/>
                          </w:rPr>
                          <w:t>организации</w:t>
                        </w:r>
                      </w:p>
                    </w:txbxContent>
                  </v:textbox>
                </v:shape>
                <v:line id="Line 213" o:spid="_x0000_s1068" style="position:absolute;visibility:visible;mso-wrap-style:square" from="32253,33150" to="36432,33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t1ucQAAADcAAAADwAAAGRycy9kb3ducmV2LnhtbESPQWvCQBSE7wX/w/IEb3VjDqFEVxFB&#10;yaVIbfH8zD6TaPZtzG6zaX99t1DocZiZb5jVZjStGKh3jWUFi3kCgri0uuFKwcf7/vkFhPPIGlvL&#10;pOCLHGzWk6cV5toGfqPh5CsRIexyVFB73+VSurImg25uO+LoXW1v0EfZV1L3GCLctDJNkkwabDgu&#10;1NjRrqbyfvo0CpLwfZA3WTTDsXh9hO4SzukjKDWbjtslCE+j/w//tQutIM0y+D0Tj4B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W3W5xAAAANwAAAAPAAAAAAAAAAAA&#10;AAAAAKECAABkcnMvZG93bnJldi54bWxQSwUGAAAAAAQABAD5AAAAkgMAAAAA&#10;">
                  <v:stroke startarrow="block" endarrow="block"/>
                </v:line>
                <v:shape id="Text Box 214" o:spid="_x0000_s1069" type="#_x0000_t202" style="position:absolute;left:49331;top:24483;width:6450;height:2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La3MQA&#10;AADcAAAADwAAAGRycy9kb3ducmV2LnhtbESPQWsCMRSE74X+h/AEb5pVim23RhGLIOKh2qLXx+a5&#10;u3Tzkm6iWf+9EYQeh5n5hpnOO9OIC7W+tqxgNMxAEBdW11wq+PleDd5A+ICssbFMCq7kYT57fppi&#10;rm3kHV32oRQJwj5HBVUILpfSFxUZ9EPriJN3sq3BkGRbSt1iTHDTyHGWTaTBmtNChY6WFRW/+7NR&#10;sFjK0/YQ7erTb/7ii2vi0b1/KdXvdYsPEIG68B9+tNdawXjyCvcz6Qj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C2tzEAAAA3AAAAA8AAAAAAAAAAAAAAAAAmAIAAGRycy9k&#10;b3ducmV2LnhtbFBLBQYAAAAABAAEAPUAAACJAwAAAAA=&#10;">
                  <v:textbox inset="2.37842mm,1.1892mm,2.37842mm,1.1892mm">
                    <w:txbxContent>
                      <w:p w:rsidR="006B4BA9" w:rsidRPr="0047424A" w:rsidRDefault="006B4BA9" w:rsidP="00C77BF7">
                        <w:pPr>
                          <w:jc w:val="center"/>
                          <w:rPr>
                            <w:rFonts w:ascii="Times New Roman" w:hAnsi="Times New Roman" w:cs="Times New Roman"/>
                            <w:sz w:val="19"/>
                            <w:szCs w:val="20"/>
                          </w:rPr>
                        </w:pPr>
                        <w:r w:rsidRPr="0047424A">
                          <w:rPr>
                            <w:rFonts w:ascii="Times New Roman" w:hAnsi="Times New Roman" w:cs="Times New Roman"/>
                            <w:sz w:val="19"/>
                            <w:szCs w:val="20"/>
                          </w:rPr>
                          <w:t>лекции</w:t>
                        </w:r>
                      </w:p>
                    </w:txbxContent>
                  </v:textbox>
                </v:shape>
                <v:shape id="Text Box 215" o:spid="_x0000_s1070" type="#_x0000_t202" style="position:absolute;left:55781;top:24483;width:9649;height:2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1OrsIA&#10;AADcAAAADwAAAGRycy9kb3ducmV2LnhtbERPz2vCMBS+C/sfwhvspulkiKvGUhRhjB1mHXp9NM+2&#10;2LxkTTTdf78cBjt+fL/XxWh6cafBd5YVPM8yEMS11R03Cr6O++kShA/IGnvLpOCHPBSbh8kac20j&#10;H+hehUakEPY5KmhDcLmUvm7JoJ9ZR5y4ix0MhgSHRuoBYwo3vZxn2UIa7Dg1tOho21J9rW5GQbmV&#10;l49TtPudf/+OL66PZ/f6qdTT41iuQAQaw7/4z/2mFcwXaW06k46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3U6uwgAAANwAAAAPAAAAAAAAAAAAAAAAAJgCAABkcnMvZG93&#10;bnJldi54bWxQSwUGAAAAAAQABAD1AAAAhwMAAAAA&#10;">
                  <v:textbox inset="2.37842mm,1.1892mm,2.37842mm,1.1892mm">
                    <w:txbxContent>
                      <w:p w:rsidR="006B4BA9" w:rsidRPr="0047424A" w:rsidRDefault="006B4BA9" w:rsidP="00C77BF7">
                        <w:pPr>
                          <w:rPr>
                            <w:rFonts w:ascii="Times New Roman" w:hAnsi="Times New Roman" w:cs="Times New Roman"/>
                            <w:sz w:val="19"/>
                            <w:szCs w:val="20"/>
                          </w:rPr>
                        </w:pPr>
                        <w:r w:rsidRPr="0047424A">
                          <w:rPr>
                            <w:rFonts w:ascii="Times New Roman" w:hAnsi="Times New Roman" w:cs="Times New Roman"/>
                            <w:sz w:val="19"/>
                            <w:szCs w:val="20"/>
                          </w:rPr>
                          <w:t>консультации</w:t>
                        </w:r>
                      </w:p>
                    </w:txbxContent>
                  </v:textbox>
                </v:shape>
                <v:shape id="Text Box 216" o:spid="_x0000_s1071" type="#_x0000_t202" style="position:absolute;left:49331;top:26697;width:7514;height:2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HrNcUA&#10;AADcAAAADwAAAGRycy9kb3ducmV2LnhtbESPzWrDMBCE74G8g9hCb4ncUELiRDYhJVBKD80P7XWx&#10;NraJtVIsNXLfvioUchxm5htmXQ6mEzfqfWtZwdM0A0FcWd1yreB03E0WIHxA1thZJgU/5KEsxqM1&#10;5tpG3tPtEGqRIOxzVNCE4HIpfdWQQT+1jjh5Z9sbDEn2tdQ9xgQ3nZxl2VwabDktNOho21B1OXwb&#10;BZutPL9/Rrt78W/X+Oy6+OWWH0o9PgybFYhAQ7iH/9uvWsFsvoS/M+kIy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kes1xQAAANwAAAAPAAAAAAAAAAAAAAAAAJgCAABkcnMv&#10;ZG93bnJldi54bWxQSwUGAAAAAAQABAD1AAAAigMAAAAA&#10;">
                  <v:textbox inset="2.37842mm,1.1892mm,2.37842mm,1.1892mm">
                    <w:txbxContent>
                      <w:p w:rsidR="006B4BA9" w:rsidRPr="0047424A" w:rsidRDefault="006B4BA9" w:rsidP="00C77BF7">
                        <w:pPr>
                          <w:rPr>
                            <w:rFonts w:ascii="Times New Roman" w:hAnsi="Times New Roman" w:cs="Times New Roman"/>
                            <w:sz w:val="19"/>
                            <w:szCs w:val="20"/>
                          </w:rPr>
                        </w:pPr>
                        <w:r w:rsidRPr="0047424A">
                          <w:rPr>
                            <w:rFonts w:ascii="Times New Roman" w:hAnsi="Times New Roman" w:cs="Times New Roman"/>
                            <w:sz w:val="19"/>
                            <w:szCs w:val="20"/>
                          </w:rPr>
                          <w:t>собрания</w:t>
                        </w:r>
                      </w:p>
                    </w:txbxContent>
                  </v:textbox>
                </v:shape>
                <v:shape id="Text Box 217" o:spid="_x0000_s1072" type="#_x0000_t202" style="position:absolute;left:55781;top:26697;width:9656;height:2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LUdcEA&#10;AADcAAAADwAAAGRycy9kb3ducmV2LnhtbERPTWsCMRC9F/ofwhS81WxFbLsaRRRBxIPaotdhM+4u&#10;bibpJpr135uD0OPjfU9mnWnEjVpfW1bw0c9AEBdW11wq+P1ZvX+B8AFZY2OZFNzJw2z6+jLBXNvI&#10;e7odQilSCPscFVQhuFxKX1Rk0PetI07c2bYGQ4JtKXWLMYWbRg6ybCQN1pwaKnS0qKi4HK5GwXwh&#10;z9tjtKul3/zFoWviyX3vlOq9dfMxiEBd+Bc/3WutYPCZ5qcz6Qj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1y1HXBAAAA3AAAAA8AAAAAAAAAAAAAAAAAmAIAAGRycy9kb3du&#10;cmV2LnhtbFBLBQYAAAAABAAEAPUAAACGAwAAAAA=&#10;">
                  <v:textbox inset="2.37842mm,1.1892mm,2.37842mm,1.1892mm">
                    <w:txbxContent>
                      <w:p w:rsidR="006B4BA9" w:rsidRPr="0047424A" w:rsidRDefault="006B4BA9" w:rsidP="00C77BF7">
                        <w:pPr>
                          <w:jc w:val="center"/>
                          <w:rPr>
                            <w:rFonts w:ascii="Times New Roman" w:hAnsi="Times New Roman" w:cs="Times New Roman"/>
                            <w:sz w:val="19"/>
                            <w:szCs w:val="20"/>
                          </w:rPr>
                        </w:pPr>
                        <w:r w:rsidRPr="0047424A">
                          <w:rPr>
                            <w:rFonts w:ascii="Times New Roman" w:hAnsi="Times New Roman" w:cs="Times New Roman"/>
                            <w:sz w:val="19"/>
                            <w:szCs w:val="20"/>
                          </w:rPr>
                          <w:t>анкетирование</w:t>
                        </w:r>
                      </w:p>
                    </w:txbxContent>
                  </v:textbox>
                </v:shape>
                <v:line id="Line 194" o:spid="_x0000_s1073" style="position:absolute;visibility:visible;mso-wrap-style:square" from="8585,12279" to="8585,244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nESMUAAADcAAAADwAAAGRycy9kb3ducmV2LnhtbESPQWsCMRSE74X+h/AKvdWsIt26GqW4&#10;CD1oQS09v26em6Wbl2UT1/jvG6HgcZiZb5jFKtpWDNT7xrGC8SgDQVw53XCt4Ou4eXkD4QOyxtYx&#10;KbiSh9Xy8WGBhXYX3tNwCLVIEPYFKjAhdIWUvjJk0Y9cR5y8k+sthiT7WuoeLwluWznJsldpseG0&#10;YLCjtaHq93C2CnJT7mUuy+3xsxya8Szu4vfPTKnnp/g+BxEohnv4v/2hFUzyKdzOpCM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tnESMUAAADcAAAADwAAAAAAAAAA&#10;AAAAAAChAgAAZHJzL2Rvd25yZXYueG1sUEsFBgAAAAAEAAQA+QAAAJMDAAAAAA==&#10;">
                  <v:stroke endarrow="block"/>
                </v:line>
                <v:shape id="Text Box 204" o:spid="_x0000_s1074" type="#_x0000_t202" style="position:absolute;left:3119;top:24467;width:10719;height:11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V37cUA&#10;AADcAAAADwAAAGRycy9kb3ducmV2LnhtbESPQWsCMRSE74X+h/AKvWm2orVdjSKKINKDWrHXx+a5&#10;u7h5STepWf99UxB6HGbmG2Y670wjrtT62rKCl34GgriwuuZSwfFz3XsD4QOyxsYyKbiRh/ns8WGK&#10;ubaR93Q9hFIkCPscFVQhuFxKX1Rk0PetI07e2bYGQ5JtKXWLMcFNIwdZ9ioN1pwWKnS0rKi4HH6M&#10;gsVSnj9O0a5Xfvsdh66JX+59p9TzU7eYgAjUhf/wvb3RCgbjEfydSUd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BXftxQAAANwAAAAPAAAAAAAAAAAAAAAAAJgCAABkcnMv&#10;ZG93bnJldi54bWxQSwUGAAAAAAQABAD1AAAAigMAAAAA&#10;">
                  <v:textbox inset="2.37842mm,1.1892mm,2.37842mm,1.1892mm">
                    <w:txbxContent>
                      <w:p w:rsidR="006B4BA9" w:rsidRDefault="006B4BA9" w:rsidP="00C84A59">
                        <w:pPr>
                          <w:pStyle w:val="a5"/>
                          <w:spacing w:before="0" w:after="0" w:line="256" w:lineRule="auto"/>
                          <w:jc w:val="center"/>
                        </w:pPr>
                        <w:r>
                          <w:rPr>
                            <w:rFonts w:eastAsia="Calibri"/>
                            <w:sz w:val="19"/>
                            <w:szCs w:val="19"/>
                            <w:u w:val="single"/>
                          </w:rPr>
                          <w:t>типы уроков</w:t>
                        </w:r>
                        <w:r>
                          <w:rPr>
                            <w:rFonts w:eastAsia="Calibri"/>
                            <w:sz w:val="19"/>
                            <w:szCs w:val="19"/>
                          </w:rPr>
                          <w:t>:</w:t>
                        </w:r>
                      </w:p>
                      <w:p w:rsidR="006B4BA9" w:rsidRDefault="006B4BA9" w:rsidP="00C84A59">
                        <w:pPr>
                          <w:pStyle w:val="a5"/>
                          <w:spacing w:before="0" w:after="0" w:line="256" w:lineRule="auto"/>
                          <w:jc w:val="center"/>
                        </w:pPr>
                        <w:r>
                          <w:rPr>
                            <w:rFonts w:eastAsia="Calibri"/>
                            <w:sz w:val="19"/>
                            <w:szCs w:val="19"/>
                          </w:rPr>
                          <w:t>ОНЗ</w:t>
                        </w:r>
                      </w:p>
                      <w:p w:rsidR="006B4BA9" w:rsidRDefault="006B4BA9" w:rsidP="00C84A59">
                        <w:pPr>
                          <w:pStyle w:val="a5"/>
                          <w:spacing w:before="0" w:after="0" w:line="256" w:lineRule="auto"/>
                          <w:jc w:val="center"/>
                        </w:pPr>
                        <w:r>
                          <w:rPr>
                            <w:rFonts w:eastAsia="Calibri"/>
                            <w:sz w:val="19"/>
                            <w:szCs w:val="19"/>
                          </w:rPr>
                          <w:t>рефлексии</w:t>
                        </w:r>
                      </w:p>
                      <w:p w:rsidR="006B4BA9" w:rsidRDefault="006B4BA9" w:rsidP="00C84A59">
                        <w:pPr>
                          <w:pStyle w:val="a5"/>
                          <w:spacing w:before="0" w:after="0" w:line="256" w:lineRule="auto"/>
                          <w:jc w:val="center"/>
                          <w:rPr>
                            <w:rFonts w:eastAsia="Calibri"/>
                            <w:sz w:val="19"/>
                            <w:szCs w:val="19"/>
                          </w:rPr>
                        </w:pPr>
                        <w:r>
                          <w:rPr>
                            <w:rFonts w:eastAsia="Calibri"/>
                            <w:sz w:val="19"/>
                            <w:szCs w:val="19"/>
                          </w:rPr>
                          <w:t>общеметодологические</w:t>
                        </w:r>
                      </w:p>
                      <w:p w:rsidR="006B4BA9" w:rsidRDefault="006B4BA9" w:rsidP="00C84A59">
                        <w:pPr>
                          <w:pStyle w:val="a5"/>
                          <w:spacing w:before="0" w:after="0" w:line="256" w:lineRule="auto"/>
                          <w:jc w:val="center"/>
                        </w:pPr>
                        <w:r>
                          <w:rPr>
                            <w:rFonts w:eastAsia="Calibri"/>
                            <w:sz w:val="19"/>
                            <w:szCs w:val="19"/>
                          </w:rPr>
                          <w:t>развивающего контроля</w:t>
                        </w:r>
                      </w:p>
                    </w:txbxContent>
                  </v:textbox>
                </v:shape>
                <v:shape id="Text Box 200" o:spid="_x0000_s1075" type="#_x0000_t202" style="position:absolute;left:14763;top:26658;width:13431;height:49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pmsQA&#10;AADcAAAADwAAAGRycy9kb3ducmV2LnhtbESPQWsCMRSE74X+h/AEb5pVim23RhGLIOKh2qLXx+a5&#10;u3Tzkm6iWf+9EYQeh5n5hpnOO9OIC7W+tqxgNMxAEBdW11wq+PleDd5A+ICssbFMCq7kYT57fppi&#10;rm3kHV32oRQJwj5HBVUILpfSFxUZ9EPriJN3sq3BkGRbSt1iTHDTyHGWTaTBmtNChY6WFRW/+7NR&#10;sFjK0/YQ7erTb/7ii2vi0b1/KdXvdYsPEIG68B9+tNdawfh1Avcz6QjI2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X6ZrEAAAA3AAAAA8AAAAAAAAAAAAAAAAAmAIAAGRycy9k&#10;b3ducmV2LnhtbFBLBQYAAAAABAAEAPUAAACJAwAAAAA=&#10;">
                  <v:textbox inset="2.37842mm,1.1892mm,2.37842mm,1.1892mm">
                    <w:txbxContent>
                      <w:p w:rsidR="006B4BA9" w:rsidRPr="00C84A59" w:rsidRDefault="006B4BA9" w:rsidP="00C84A59">
                        <w:pPr>
                          <w:pStyle w:val="a5"/>
                          <w:spacing w:before="0" w:after="0" w:line="256" w:lineRule="auto"/>
                          <w:jc w:val="center"/>
                          <w:rPr>
                            <w:sz w:val="19"/>
                            <w:szCs w:val="19"/>
                          </w:rPr>
                        </w:pPr>
                        <w:proofErr w:type="spellStart"/>
                        <w:r w:rsidRPr="00C84A59">
                          <w:rPr>
                            <w:rFonts w:eastAsia="Calibri"/>
                            <w:b/>
                            <w:bCs/>
                            <w:sz w:val="19"/>
                            <w:szCs w:val="19"/>
                          </w:rPr>
                          <w:t>Надпредметный</w:t>
                        </w:r>
                        <w:proofErr w:type="spellEnd"/>
                        <w:r w:rsidRPr="00C84A59">
                          <w:rPr>
                            <w:rFonts w:eastAsia="Calibri"/>
                            <w:b/>
                            <w:bCs/>
                            <w:sz w:val="19"/>
                            <w:szCs w:val="19"/>
                          </w:rPr>
                          <w:t xml:space="preserve"> курс </w:t>
                        </w:r>
                        <w:r>
                          <w:rPr>
                            <w:rFonts w:eastAsia="Calibri"/>
                            <w:b/>
                            <w:bCs/>
                            <w:sz w:val="19"/>
                            <w:szCs w:val="19"/>
                          </w:rPr>
                          <w:t>«</w:t>
                        </w:r>
                        <w:r w:rsidRPr="00C84A59">
                          <w:rPr>
                            <w:rFonts w:eastAsia="Calibri"/>
                            <w:bCs/>
                            <w:sz w:val="19"/>
                            <w:szCs w:val="19"/>
                          </w:rPr>
                          <w:t>Ми</w:t>
                        </w:r>
                        <w:r>
                          <w:rPr>
                            <w:rFonts w:eastAsia="Calibri"/>
                            <w:bCs/>
                            <w:sz w:val="19"/>
                            <w:szCs w:val="19"/>
                          </w:rPr>
                          <w:t>р деятельности»</w:t>
                        </w:r>
                      </w:p>
                    </w:txbxContent>
                  </v:textbox>
                </v:shape>
                <v:line id="Line 188" o:spid="_x0000_s1076" style="position:absolute;visibility:visible;mso-wrap-style:square" from="21478,31623" to="22633,339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5G/8QAAADcAAAADwAAAGRycy9kb3ducmV2LnhtbESPQWvCQBSE7wX/w/KE3urGHGqJriKC&#10;kkuR2tLzM/tMotm3MbvNxv56Vyj0OMzMN8xiNZhG9NS52rKC6SQBQVxYXXOp4Otz+/IGwnlkjY1l&#10;UnAjB6vl6GmBmbaBP6g/+FJECLsMFVTet5mUrqjIoJvYljh6J9sZ9FF2pdQdhgg3jUyT5FUarDku&#10;VNjSpqLicvgxCpLwu5Nnmdf9Pn+/hvYYvtNrUOp5PKznIDwN/j/81861gnQ2g8eZeAT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zkb/xAAAANwAAAAPAAAAAAAAAAAA&#10;AAAAAKECAABkcnMvZG93bnJldi54bWxQSwUGAAAAAAQABAD5AAAAkgMAAAAA&#10;">
                  <v:stroke startarrow="block" endarrow="block"/>
                </v:line>
                <v:shape id="Text Box 170" o:spid="_x0000_s1077" type="#_x0000_t202" style="position:absolute;left:49354;top:13285;width:16091;height:3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h96MUA&#10;AADcAAAADwAAAGRycy9kb3ducmV2LnhtbESPT2sCMRTE7wW/Q3hCb5pVSqurUUQRSumh/kGvj81z&#10;d3HzEjep2X77piD0OMzMb5j5sjONuFPra8sKRsMMBHFhdc2lguNhO5iA8AFZY2OZFPyQh+Wi9zTH&#10;XNvIO7rvQykShH2OCqoQXC6lLyoy6IfWESfvYluDIcm2lLrFmOCmkeMse5UGa04LFTpaV1Rc999G&#10;wWotL5+naLcb/3GLL66JZzf9Uuq5361mIAJ14T/8aL9rBeO3KfydS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SH3oxQAAANwAAAAPAAAAAAAAAAAAAAAAAJgCAABkcnMv&#10;ZG93bnJldi54bWxQSwUGAAAAAAQABAD1AAAAigMAAAAA&#10;">
                  <v:textbox inset="2.37842mm,1.1892mm,2.37842mm,1.1892mm">
                    <w:txbxContent>
                      <w:p w:rsidR="006B4BA9" w:rsidRDefault="006B4BA9" w:rsidP="00D0427B">
                        <w:pPr>
                          <w:pStyle w:val="a5"/>
                          <w:spacing w:before="0" w:after="0" w:line="256" w:lineRule="auto"/>
                          <w:jc w:val="center"/>
                          <w:rPr>
                            <w:rFonts w:eastAsia="Calibri"/>
                            <w:sz w:val="18"/>
                            <w:szCs w:val="18"/>
                          </w:rPr>
                        </w:pPr>
                        <w:r>
                          <w:rPr>
                            <w:rFonts w:eastAsia="Calibri"/>
                            <w:sz w:val="18"/>
                            <w:szCs w:val="18"/>
                          </w:rPr>
                          <w:t xml:space="preserve">внеурочная деятельность </w:t>
                        </w:r>
                      </w:p>
                      <w:p w:rsidR="006B4BA9" w:rsidRDefault="006B4BA9" w:rsidP="00D0427B">
                        <w:pPr>
                          <w:pStyle w:val="a5"/>
                          <w:spacing w:before="0" w:after="0" w:line="256" w:lineRule="auto"/>
                          <w:jc w:val="center"/>
                        </w:pPr>
                        <w:r>
                          <w:rPr>
                            <w:rFonts w:eastAsia="Calibri"/>
                            <w:sz w:val="18"/>
                            <w:szCs w:val="18"/>
                          </w:rPr>
                          <w:t>в школе</w:t>
                        </w:r>
                      </w:p>
                      <w:p w:rsidR="006B4BA9" w:rsidRDefault="006B4BA9" w:rsidP="00D0427B">
                        <w:pPr>
                          <w:pStyle w:val="a5"/>
                          <w:spacing w:after="0" w:line="256" w:lineRule="auto"/>
                          <w:jc w:val="center"/>
                        </w:pPr>
                        <w:r>
                          <w:rPr>
                            <w:rFonts w:eastAsia="Calibri"/>
                            <w:sz w:val="18"/>
                            <w:szCs w:val="18"/>
                          </w:rPr>
                          <w:t>вне школы</w:t>
                        </w:r>
                      </w:p>
                    </w:txbxContent>
                  </v:textbox>
                </v:shape>
                <v:line id="Line 188" o:spid="_x0000_s1078" style="position:absolute;flip:x;visibility:visible;mso-wrap-style:square" from="48470,8428" to="49537,99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6ecIAAADcAAAADwAAAGRycy9kb3ducmV2LnhtbERPz2vCMBS+D/Y/hDfYZcx0DiRUo7hp&#10;QdjF1u7+aJ5tsXkJTabdf28Ogx0/vt+rzWQHcaUx9I41vM0yEMSNMz23GupT8apAhIhscHBMGn4p&#10;wGb9+LDC3Lgbl3StYitSCIccNXQx+lzK0HRkMcycJ07c2Y0WY4JjK82ItxRuBznPsoW02HNq6NDT&#10;Z0fNpfqxGl7e9zvvlSqKcuf6o//elx9ftdbPT9N2CSLSFP/Ff+6D0TBXaX46k46AX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v6ecIAAADcAAAADwAAAAAAAAAAAAAA&#10;AAChAgAAZHJzL2Rvd25yZXYueG1sUEsFBgAAAAAEAAQA+QAAAJADAAAAAA==&#10;">
                  <v:stroke startarrow="block" endarrow="block"/>
                </v:line>
                <v:shape id="Text Box 212" o:spid="_x0000_s1079" type="#_x0000_t202" style="position:absolute;left:55781;top:32269;width:8585;height:22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BycQA&#10;AADcAAAADwAAAGRycy9kb3ducmV2LnhtbESPQWsCMRSE7wX/Q3iCt5pVpOhqFLEIIj20Knp9bJ67&#10;i5uXuEnN9t83hYLHYWa+YRarzjTiQa2vLSsYDTMQxIXVNZcKTsft6xSED8gaG8uk4Ic8rJa9lwXm&#10;2kb+oschlCJB2OeooArB5VL6oiKDfmgdcfKutjUYkmxLqVuMCW4aOc6yN2mw5rRQoaNNRcXt8G0U&#10;rDfy+nGOdvvu9/c4cU28uNmnUoN+t56DCNSFZ/i/vdMKxtMR/J1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rAcnEAAAA3AAAAA8AAAAAAAAAAAAAAAAAmAIAAGRycy9k&#10;b3ducmV2LnhtbFBLBQYAAAAABAAEAPUAAACJAwAAAAA=&#10;">
                  <v:textbox inset="2.37842mm,1.1892mm,2.37842mm,1.1892mm">
                    <w:txbxContent>
                      <w:p w:rsidR="006B4BA9" w:rsidRDefault="006B4BA9" w:rsidP="00D0427B">
                        <w:pPr>
                          <w:pStyle w:val="a5"/>
                          <w:spacing w:before="0" w:after="160" w:line="256" w:lineRule="auto"/>
                          <w:jc w:val="center"/>
                        </w:pPr>
                        <w:r>
                          <w:rPr>
                            <w:rFonts w:eastAsia="Calibri"/>
                            <w:sz w:val="19"/>
                            <w:szCs w:val="19"/>
                          </w:rPr>
                          <w:t>МБДОУ</w:t>
                        </w:r>
                      </w:p>
                    </w:txbxContent>
                  </v:textbox>
                </v:shape>
                <v:line id="Line 192" o:spid="_x0000_s1080" style="position:absolute;visibility:visible;mso-wrap-style:square" from="63439,2667" to="68108,7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yVQMQAAADcAAAADwAAAGRycy9kb3ducmV2LnhtbESPQWvCQBSE7wX/w/IEb3VjDiLRVURQ&#10;cilSWzw/s88kmn0bs9ts7K/vFgo9DjPzDbPaDKYRPXWutqxgNk1AEBdW11wq+PzYvy5AOI+ssbFM&#10;Cp7kYLMevaww0zbwO/UnX4oIYZehgsr7NpPSFRUZdFPbEkfvajuDPsqulLrDEOGmkWmSzKXBmuNC&#10;hS3tKirupy+jIAnfB3mTed0f87dHaC/hnD6CUpPxsF2C8DT4//BfO9cK0kUKv2fiEZD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bJVAxAAAANwAAAAPAAAAAAAAAAAA&#10;AAAAAKECAABkcnMvZG93bnJldi54bWxQSwUGAAAAAAQABAD5AAAAkgMAAAAA&#10;">
                  <v:stroke startarrow="block" endarrow="block"/>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83" o:spid="_x0000_s1081" type="#_x0000_t34" style="position:absolute;left:8860;top:15705;width:16034;height:5871;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q25cYAAADcAAAADwAAAGRycy9kb3ducmV2LnhtbESPzWrDMBCE74W+g9hCb41sNwTjRg5t&#10;oNAQCNTOpbettf4h1spYauy8fRQI9DjMzDfMejObXpxpdJ1lBfEiAkFcWd1xo+BYfr6kIJxH1thb&#10;JgUXcrDJHx/WmGk78TedC9+IAGGXoYLW+yGT0lUtGXQLOxAHr7ajQR/k2Eg94hTgppdJFK2kwY7D&#10;QosDbVuqTsWfUeDi5pDs9ng6LFdR/fPxuy33u4tSz0/z+xsIT7P/D9/bX1pBkr7C7Uw4AjK/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66tuXGAAAA3AAAAA8AAAAAAAAA&#10;AAAAAAAAoQIAAGRycy9kb3ducmV2LnhtbFBLBQYAAAAABAAEAPkAAACUAwAAAAA=&#10;" adj="22" strokecolor="black [3213]" strokeweight=".5pt">
                  <v:stroke startarrow="block" endarrow="block"/>
                </v:shape>
                <v:line id="Line 190" o:spid="_x0000_s1082" style="position:absolute;visibility:visible;mso-wrap-style:square" from="65446,15594" to="66513,15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mmBsUAAADcAAAADwAAAGRycy9kb3ducmV2LnhtbESPT2vCQBTE74V+h+UVvNVNI0gbXaUU&#10;WnIR8Q89P7PPJDb7NmbXbPTTu4VCj8PM/IaZLwfTiJ46V1tW8DJOQBAXVtdcKtjvPp9fQTiPrLGx&#10;TAqu5GC5eHyYY6Zt4A31W1+KCGGXoYLK+zaT0hUVGXRj2xJH72g7gz7KrpS6wxDhppFpkkylwZrj&#10;QoUtfVRU/GwvRkESbl/yJPO6X+erc2gP4Ts9B6VGT8P7DISnwf+H/9q5VpC+TeD3TDwC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fmmBsUAAADcAAAADwAAAAAAAAAA&#10;AAAAAAChAgAAZHJzL2Rvd25yZXYueG1sUEsFBgAAAAAEAAQA+QAAAJMDAAAAAA==&#10;">
                  <v:stroke startarrow="block" endarrow="block"/>
                </v:line>
                <w10:wrap anchory="line"/>
              </v:group>
            </w:pict>
          </mc:Fallback>
        </mc:AlternateContent>
      </w:r>
      <w:r w:rsidR="00D652A9" w:rsidRPr="001221A6">
        <w:rPr>
          <w:rFonts w:ascii="Times New Roman" w:hAnsi="Times New Roman" w:cs="Times New Roman"/>
          <w:sz w:val="28"/>
          <w:szCs w:val="28"/>
        </w:rPr>
        <w:t>класса, она представлена следующей схемой.</w:t>
      </w:r>
    </w:p>
    <w:p w:rsidR="00137153" w:rsidRDefault="00137153" w:rsidP="00D652A9">
      <w:pPr>
        <w:spacing w:after="0" w:line="360" w:lineRule="auto"/>
        <w:ind w:firstLine="709"/>
        <w:jc w:val="both"/>
        <w:rPr>
          <w:rFonts w:ascii="Times New Roman" w:hAnsi="Times New Roman" w:cs="Times New Roman"/>
          <w:sz w:val="28"/>
          <w:szCs w:val="28"/>
        </w:rPr>
      </w:pPr>
    </w:p>
    <w:p w:rsidR="00137153" w:rsidRDefault="00137153" w:rsidP="00D652A9">
      <w:pPr>
        <w:spacing w:after="0" w:line="360" w:lineRule="auto"/>
        <w:ind w:firstLine="709"/>
        <w:jc w:val="both"/>
        <w:rPr>
          <w:rFonts w:ascii="Times New Roman" w:hAnsi="Times New Roman" w:cs="Times New Roman"/>
          <w:sz w:val="28"/>
          <w:szCs w:val="28"/>
        </w:rPr>
      </w:pPr>
    </w:p>
    <w:p w:rsidR="00137153" w:rsidRPr="001221A6" w:rsidRDefault="00137153" w:rsidP="00D652A9">
      <w:pPr>
        <w:spacing w:after="0" w:line="360" w:lineRule="auto"/>
        <w:ind w:firstLine="709"/>
        <w:jc w:val="both"/>
        <w:rPr>
          <w:rFonts w:ascii="Times New Roman" w:hAnsi="Times New Roman" w:cs="Times New Roman"/>
          <w:sz w:val="28"/>
          <w:szCs w:val="28"/>
        </w:rPr>
      </w:pPr>
    </w:p>
    <w:p w:rsidR="0047424A" w:rsidRDefault="0047424A" w:rsidP="00D652A9">
      <w:pPr>
        <w:spacing w:after="0" w:line="360" w:lineRule="auto"/>
        <w:ind w:firstLine="709"/>
        <w:jc w:val="both"/>
        <w:rPr>
          <w:rFonts w:ascii="Times New Roman" w:hAnsi="Times New Roman" w:cs="Times New Roman"/>
          <w:color w:val="FF0000"/>
          <w:sz w:val="28"/>
          <w:szCs w:val="28"/>
        </w:rPr>
      </w:pPr>
    </w:p>
    <w:p w:rsidR="0047424A" w:rsidRDefault="0047424A" w:rsidP="00D652A9">
      <w:pPr>
        <w:spacing w:after="0" w:line="360" w:lineRule="auto"/>
        <w:ind w:firstLine="709"/>
        <w:jc w:val="both"/>
        <w:rPr>
          <w:rFonts w:ascii="Times New Roman" w:hAnsi="Times New Roman" w:cs="Times New Roman"/>
          <w:color w:val="FF0000"/>
          <w:sz w:val="28"/>
          <w:szCs w:val="28"/>
        </w:rPr>
      </w:pPr>
    </w:p>
    <w:p w:rsidR="0047424A" w:rsidRDefault="0047424A" w:rsidP="00D652A9">
      <w:pPr>
        <w:spacing w:after="0" w:line="360" w:lineRule="auto"/>
        <w:ind w:firstLine="709"/>
        <w:jc w:val="both"/>
        <w:rPr>
          <w:rFonts w:ascii="Times New Roman" w:hAnsi="Times New Roman" w:cs="Times New Roman"/>
          <w:color w:val="FF0000"/>
          <w:sz w:val="28"/>
          <w:szCs w:val="28"/>
        </w:rPr>
      </w:pPr>
    </w:p>
    <w:p w:rsidR="0047424A" w:rsidRDefault="0047424A" w:rsidP="00D652A9">
      <w:pPr>
        <w:spacing w:after="0" w:line="360" w:lineRule="auto"/>
        <w:ind w:firstLine="709"/>
        <w:jc w:val="both"/>
        <w:rPr>
          <w:rFonts w:ascii="Times New Roman" w:hAnsi="Times New Roman" w:cs="Times New Roman"/>
          <w:color w:val="FF0000"/>
          <w:sz w:val="28"/>
          <w:szCs w:val="28"/>
        </w:rPr>
      </w:pPr>
    </w:p>
    <w:p w:rsidR="0047424A" w:rsidRDefault="0047424A" w:rsidP="00D652A9">
      <w:pPr>
        <w:spacing w:after="0" w:line="360" w:lineRule="auto"/>
        <w:ind w:firstLine="709"/>
        <w:jc w:val="both"/>
        <w:rPr>
          <w:rFonts w:ascii="Times New Roman" w:hAnsi="Times New Roman" w:cs="Times New Roman"/>
          <w:color w:val="FF0000"/>
          <w:sz w:val="28"/>
          <w:szCs w:val="28"/>
        </w:rPr>
      </w:pPr>
    </w:p>
    <w:p w:rsidR="0047424A" w:rsidRDefault="0047424A" w:rsidP="00D652A9">
      <w:pPr>
        <w:spacing w:after="0" w:line="360" w:lineRule="auto"/>
        <w:ind w:firstLine="709"/>
        <w:jc w:val="both"/>
        <w:rPr>
          <w:rFonts w:ascii="Times New Roman" w:hAnsi="Times New Roman" w:cs="Times New Roman"/>
          <w:color w:val="FF0000"/>
          <w:sz w:val="28"/>
          <w:szCs w:val="28"/>
        </w:rPr>
      </w:pPr>
    </w:p>
    <w:p w:rsidR="0047424A" w:rsidRDefault="0047424A" w:rsidP="00D652A9">
      <w:pPr>
        <w:spacing w:after="0" w:line="360" w:lineRule="auto"/>
        <w:ind w:firstLine="709"/>
        <w:jc w:val="both"/>
        <w:rPr>
          <w:rFonts w:ascii="Times New Roman" w:hAnsi="Times New Roman" w:cs="Times New Roman"/>
          <w:color w:val="FF0000"/>
          <w:sz w:val="28"/>
          <w:szCs w:val="28"/>
        </w:rPr>
      </w:pPr>
    </w:p>
    <w:p w:rsidR="0047424A" w:rsidRDefault="0047424A" w:rsidP="00D652A9">
      <w:pPr>
        <w:spacing w:after="0" w:line="360" w:lineRule="auto"/>
        <w:ind w:firstLine="709"/>
        <w:jc w:val="both"/>
        <w:rPr>
          <w:rFonts w:ascii="Times New Roman" w:hAnsi="Times New Roman" w:cs="Times New Roman"/>
          <w:color w:val="FF0000"/>
          <w:sz w:val="28"/>
          <w:szCs w:val="28"/>
        </w:rPr>
      </w:pPr>
    </w:p>
    <w:p w:rsidR="0047424A" w:rsidRDefault="0047424A" w:rsidP="00D652A9">
      <w:pPr>
        <w:spacing w:after="0" w:line="360" w:lineRule="auto"/>
        <w:ind w:firstLine="709"/>
        <w:jc w:val="both"/>
        <w:rPr>
          <w:rFonts w:ascii="Times New Roman" w:hAnsi="Times New Roman" w:cs="Times New Roman"/>
          <w:color w:val="FF0000"/>
          <w:sz w:val="28"/>
          <w:szCs w:val="28"/>
        </w:rPr>
      </w:pPr>
    </w:p>
    <w:p w:rsidR="0047424A" w:rsidRDefault="0047424A" w:rsidP="00D652A9">
      <w:pPr>
        <w:spacing w:after="0" w:line="360" w:lineRule="auto"/>
        <w:ind w:firstLine="709"/>
        <w:jc w:val="both"/>
        <w:rPr>
          <w:rFonts w:ascii="Times New Roman" w:hAnsi="Times New Roman" w:cs="Times New Roman"/>
          <w:color w:val="FF0000"/>
          <w:sz w:val="28"/>
          <w:szCs w:val="28"/>
        </w:rPr>
      </w:pPr>
    </w:p>
    <w:p w:rsidR="0047424A" w:rsidRDefault="0047424A" w:rsidP="00D652A9">
      <w:pPr>
        <w:spacing w:after="0" w:line="360" w:lineRule="auto"/>
        <w:ind w:firstLine="709"/>
        <w:jc w:val="both"/>
        <w:rPr>
          <w:rFonts w:ascii="Times New Roman" w:hAnsi="Times New Roman" w:cs="Times New Roman"/>
          <w:color w:val="FF0000"/>
          <w:sz w:val="28"/>
          <w:szCs w:val="28"/>
        </w:rPr>
      </w:pPr>
    </w:p>
    <w:p w:rsidR="00137153" w:rsidRDefault="00904516" w:rsidP="006B02EE">
      <w:pPr>
        <w:spacing w:after="0" w:line="360" w:lineRule="auto"/>
        <w:ind w:firstLine="709"/>
        <w:jc w:val="both"/>
        <w:rPr>
          <w:rFonts w:ascii="Times New Roman" w:hAnsi="Times New Roman" w:cs="Times New Roman"/>
          <w:sz w:val="28"/>
          <w:szCs w:val="28"/>
        </w:rPr>
      </w:pPr>
      <w:r w:rsidRPr="003F0A49">
        <w:rPr>
          <w:rFonts w:ascii="Times New Roman" w:hAnsi="Times New Roman" w:cs="Times New Roman"/>
          <w:sz w:val="28"/>
          <w:szCs w:val="28"/>
        </w:rPr>
        <w:t xml:space="preserve">Чтобы получить результат, мастеру нужен хороший инструмент. Топором и </w:t>
      </w:r>
    </w:p>
    <w:p w:rsidR="006B02EE" w:rsidRDefault="00904516" w:rsidP="00137153">
      <w:pPr>
        <w:spacing w:after="0" w:line="360" w:lineRule="auto"/>
        <w:jc w:val="both"/>
        <w:rPr>
          <w:rFonts w:ascii="Times New Roman" w:hAnsi="Times New Roman" w:cs="Times New Roman"/>
          <w:sz w:val="28"/>
          <w:szCs w:val="28"/>
        </w:rPr>
      </w:pPr>
      <w:r w:rsidRPr="003F0A49">
        <w:rPr>
          <w:rFonts w:ascii="Times New Roman" w:hAnsi="Times New Roman" w:cs="Times New Roman"/>
          <w:sz w:val="28"/>
          <w:szCs w:val="28"/>
        </w:rPr>
        <w:t xml:space="preserve">пилой евроремонт не сделаешь. </w:t>
      </w:r>
      <w:r w:rsidR="006B02EE">
        <w:rPr>
          <w:rFonts w:ascii="Times New Roman" w:hAnsi="Times New Roman" w:cs="Times New Roman"/>
          <w:sz w:val="28"/>
          <w:szCs w:val="28"/>
        </w:rPr>
        <w:t xml:space="preserve">Для меня таким инструментом стала технология деятельностного метода Л.Г. </w:t>
      </w:r>
      <w:proofErr w:type="spellStart"/>
      <w:r w:rsidR="006B02EE">
        <w:rPr>
          <w:rFonts w:ascii="Times New Roman" w:hAnsi="Times New Roman" w:cs="Times New Roman"/>
          <w:sz w:val="28"/>
          <w:szCs w:val="28"/>
        </w:rPr>
        <w:t>Петерсон</w:t>
      </w:r>
      <w:proofErr w:type="spellEnd"/>
      <w:r w:rsidR="00DE702F">
        <w:rPr>
          <w:rFonts w:ascii="Times New Roman" w:hAnsi="Times New Roman" w:cs="Times New Roman"/>
          <w:sz w:val="28"/>
          <w:szCs w:val="28"/>
        </w:rPr>
        <w:t xml:space="preserve"> с использованием методов проблемно-диалогического обучения, разработанных </w:t>
      </w:r>
      <w:proofErr w:type="spellStart"/>
      <w:r w:rsidR="00DE702F">
        <w:rPr>
          <w:rFonts w:ascii="Times New Roman" w:hAnsi="Times New Roman" w:cs="Times New Roman"/>
          <w:sz w:val="28"/>
          <w:szCs w:val="28"/>
        </w:rPr>
        <w:t>Е.Л.Мельниковой</w:t>
      </w:r>
      <w:proofErr w:type="spellEnd"/>
      <w:r w:rsidR="006B02EE">
        <w:rPr>
          <w:rFonts w:ascii="Times New Roman" w:hAnsi="Times New Roman" w:cs="Times New Roman"/>
          <w:sz w:val="28"/>
          <w:szCs w:val="28"/>
        </w:rPr>
        <w:t>.</w:t>
      </w:r>
    </w:p>
    <w:p w:rsidR="008A0DA4" w:rsidRPr="003F0A49" w:rsidRDefault="008A0DA4" w:rsidP="008A0DA4">
      <w:pPr>
        <w:spacing w:after="0" w:line="360" w:lineRule="auto"/>
        <w:ind w:firstLine="708"/>
        <w:jc w:val="both"/>
        <w:rPr>
          <w:rFonts w:ascii="Times New Roman" w:hAnsi="Times New Roman" w:cs="Times New Roman"/>
          <w:sz w:val="28"/>
          <w:szCs w:val="28"/>
        </w:rPr>
      </w:pPr>
      <w:r w:rsidRPr="003F0A49">
        <w:rPr>
          <w:rFonts w:ascii="Times New Roman" w:hAnsi="Times New Roman" w:cs="Times New Roman"/>
          <w:sz w:val="28"/>
          <w:szCs w:val="28"/>
        </w:rPr>
        <w:t xml:space="preserve">Технология деятельностного метода </w:t>
      </w:r>
      <w:proofErr w:type="spellStart"/>
      <w:r w:rsidRPr="003F0A49">
        <w:rPr>
          <w:rFonts w:ascii="Times New Roman" w:hAnsi="Times New Roman" w:cs="Times New Roman"/>
          <w:sz w:val="28"/>
          <w:szCs w:val="28"/>
        </w:rPr>
        <w:t>Л.Г.Петерсон</w:t>
      </w:r>
      <w:proofErr w:type="spellEnd"/>
      <w:r w:rsidRPr="003F0A49">
        <w:rPr>
          <w:rFonts w:ascii="Times New Roman" w:hAnsi="Times New Roman" w:cs="Times New Roman"/>
          <w:sz w:val="28"/>
          <w:szCs w:val="28"/>
        </w:rPr>
        <w:t xml:space="preserve"> предполагает построение и развитие учебной деятельности на основе решения определенной проблемы – затруднения</w:t>
      </w:r>
      <w:r w:rsidR="00E10608">
        <w:rPr>
          <w:rFonts w:ascii="Times New Roman" w:hAnsi="Times New Roman" w:cs="Times New Roman"/>
          <w:sz w:val="28"/>
          <w:szCs w:val="28"/>
        </w:rPr>
        <w:t>.</w:t>
      </w:r>
      <w:r w:rsidRPr="003F0A49">
        <w:rPr>
          <w:rFonts w:ascii="Times New Roman" w:hAnsi="Times New Roman" w:cs="Times New Roman"/>
          <w:sz w:val="28"/>
          <w:szCs w:val="28"/>
        </w:rPr>
        <w:t xml:space="preserve"> Учащиеся намечают пути выхода из затруднения и на основе самостоятельной исследовательской работы решают поставленные цели. При этом создаются благоприятные условия для формирования у учащихся </w:t>
      </w:r>
      <w:r w:rsidR="00E10608">
        <w:rPr>
          <w:rFonts w:ascii="Times New Roman" w:hAnsi="Times New Roman" w:cs="Times New Roman"/>
          <w:sz w:val="28"/>
          <w:szCs w:val="28"/>
        </w:rPr>
        <w:t xml:space="preserve">полного комплекса </w:t>
      </w:r>
      <w:r w:rsidRPr="003F0A49">
        <w:rPr>
          <w:rFonts w:ascii="Times New Roman" w:hAnsi="Times New Roman" w:cs="Times New Roman"/>
          <w:sz w:val="28"/>
          <w:szCs w:val="28"/>
        </w:rPr>
        <w:t>УУД.</w:t>
      </w:r>
      <w:r w:rsidR="002B2B1F">
        <w:rPr>
          <w:rFonts w:ascii="Times New Roman" w:hAnsi="Times New Roman" w:cs="Times New Roman"/>
          <w:sz w:val="28"/>
          <w:szCs w:val="28"/>
        </w:rPr>
        <w:t xml:space="preserve"> </w:t>
      </w:r>
    </w:p>
    <w:p w:rsidR="0055556D" w:rsidRDefault="002B2B1F" w:rsidP="0055556D">
      <w:pPr>
        <w:spacing w:after="0" w:line="36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П</w:t>
      </w:r>
      <w:r w:rsidR="008A0DA4" w:rsidRPr="003F0A49">
        <w:rPr>
          <w:rFonts w:ascii="Times New Roman" w:hAnsi="Times New Roman" w:cs="Times New Roman"/>
          <w:sz w:val="28"/>
          <w:szCs w:val="28"/>
        </w:rPr>
        <w:t>роблемно-диалогическо</w:t>
      </w:r>
      <w:r>
        <w:rPr>
          <w:rFonts w:ascii="Times New Roman" w:hAnsi="Times New Roman" w:cs="Times New Roman"/>
          <w:sz w:val="28"/>
          <w:szCs w:val="28"/>
        </w:rPr>
        <w:t>е</w:t>
      </w:r>
      <w:r w:rsidR="008A0DA4" w:rsidRPr="003F0A49">
        <w:rPr>
          <w:rFonts w:ascii="Times New Roman" w:hAnsi="Times New Roman" w:cs="Times New Roman"/>
          <w:sz w:val="28"/>
          <w:szCs w:val="28"/>
        </w:rPr>
        <w:t xml:space="preserve"> обучени</w:t>
      </w:r>
      <w:r>
        <w:rPr>
          <w:rFonts w:ascii="Times New Roman" w:hAnsi="Times New Roman" w:cs="Times New Roman"/>
          <w:sz w:val="28"/>
          <w:szCs w:val="28"/>
        </w:rPr>
        <w:t>е</w:t>
      </w:r>
      <w:r w:rsidR="008A0DA4" w:rsidRPr="003F0A49">
        <w:rPr>
          <w:rFonts w:ascii="Times New Roman" w:hAnsi="Times New Roman" w:cs="Times New Roman"/>
          <w:sz w:val="28"/>
          <w:szCs w:val="28"/>
        </w:rPr>
        <w:t xml:space="preserve"> Е. Л. Мельниковой </w:t>
      </w:r>
      <w:r w:rsidR="008A0DA4" w:rsidRPr="003F0A49">
        <w:rPr>
          <w:rFonts w:ascii="Times New Roman" w:hAnsi="Times New Roman" w:cs="Times New Roman"/>
          <w:sz w:val="28"/>
          <w:szCs w:val="28"/>
          <w:shd w:val="clear" w:color="auto" w:fill="FFFFFF"/>
        </w:rPr>
        <w:t>позволяет учащимся самостоятельно «открывать» знания</w:t>
      </w:r>
      <w:r>
        <w:rPr>
          <w:rFonts w:ascii="Times New Roman" w:hAnsi="Times New Roman" w:cs="Times New Roman"/>
          <w:sz w:val="28"/>
          <w:szCs w:val="28"/>
          <w:shd w:val="clear" w:color="auto" w:fill="FFFFFF"/>
        </w:rPr>
        <w:t xml:space="preserve">, поэтому используется, в основном, на </w:t>
      </w:r>
      <w:r>
        <w:rPr>
          <w:rFonts w:ascii="Times New Roman" w:hAnsi="Times New Roman" w:cs="Times New Roman"/>
          <w:sz w:val="28"/>
          <w:szCs w:val="28"/>
          <w:shd w:val="clear" w:color="auto" w:fill="FFFFFF"/>
        </w:rPr>
        <w:lastRenderedPageBreak/>
        <w:t>уроках открытия нового знания.</w:t>
      </w:r>
      <w:r w:rsidR="008A0DA4" w:rsidRPr="003F0A49">
        <w:rPr>
          <w:rFonts w:ascii="Times New Roman" w:hAnsi="Times New Roman" w:cs="Times New Roman"/>
          <w:sz w:val="28"/>
          <w:szCs w:val="28"/>
          <w:shd w:val="clear" w:color="auto" w:fill="FFFFFF"/>
        </w:rPr>
        <w:t xml:space="preserve"> Она представляет собой детальное описание проблемно-диалогических методов обучения, а также их взаимосвязей с формами и средствами обучения. </w:t>
      </w:r>
    </w:p>
    <w:p w:rsidR="00857118" w:rsidRDefault="009A4C58" w:rsidP="0055556D">
      <w:pPr>
        <w:spacing w:after="0" w:line="360" w:lineRule="auto"/>
        <w:ind w:firstLine="567"/>
        <w:jc w:val="both"/>
        <w:rPr>
          <w:sz w:val="36"/>
          <w:szCs w:val="28"/>
        </w:rPr>
      </w:pPr>
      <w:r w:rsidRPr="009A4C58">
        <w:rPr>
          <w:rFonts w:ascii="Times New Roman" w:hAnsi="Times New Roman" w:cs="Times New Roman"/>
          <w:sz w:val="28"/>
        </w:rPr>
        <w:t xml:space="preserve">На данной схеме представлена система формирования </w:t>
      </w:r>
      <w:r w:rsidR="00DE702F">
        <w:rPr>
          <w:rFonts w:ascii="Times New Roman" w:hAnsi="Times New Roman" w:cs="Times New Roman"/>
          <w:sz w:val="28"/>
        </w:rPr>
        <w:t>личностного потенциала</w:t>
      </w:r>
      <w:r w:rsidR="00857118">
        <w:rPr>
          <w:rFonts w:ascii="Times New Roman" w:hAnsi="Times New Roman" w:cs="Times New Roman"/>
          <w:sz w:val="28"/>
        </w:rPr>
        <w:t xml:space="preserve"> </w:t>
      </w:r>
      <w:r w:rsidRPr="009A4C58">
        <w:rPr>
          <w:rFonts w:ascii="Times New Roman" w:hAnsi="Times New Roman" w:cs="Times New Roman"/>
          <w:sz w:val="28"/>
        </w:rPr>
        <w:t>в урочной и внеурочной деятельности через применение современных</w:t>
      </w:r>
      <w:r w:rsidR="00857118">
        <w:rPr>
          <w:rFonts w:ascii="Times New Roman" w:hAnsi="Times New Roman" w:cs="Times New Roman"/>
          <w:sz w:val="28"/>
        </w:rPr>
        <w:t xml:space="preserve"> о</w:t>
      </w:r>
      <w:r w:rsidRPr="009A4C58">
        <w:rPr>
          <w:rFonts w:ascii="Times New Roman" w:hAnsi="Times New Roman" w:cs="Times New Roman"/>
          <w:sz w:val="28"/>
        </w:rPr>
        <w:t>бразовательных</w:t>
      </w:r>
      <w:r>
        <w:rPr>
          <w:rFonts w:ascii="Times New Roman" w:hAnsi="Times New Roman" w:cs="Times New Roman"/>
          <w:sz w:val="28"/>
        </w:rPr>
        <w:t xml:space="preserve"> </w:t>
      </w:r>
      <w:r w:rsidR="00DE702F">
        <w:rPr>
          <w:rFonts w:ascii="Times New Roman" w:hAnsi="Times New Roman" w:cs="Times New Roman"/>
          <w:sz w:val="28"/>
        </w:rPr>
        <w:t>т</w:t>
      </w:r>
      <w:r w:rsidRPr="009A4C58">
        <w:rPr>
          <w:rFonts w:ascii="Times New Roman" w:hAnsi="Times New Roman" w:cs="Times New Roman"/>
          <w:sz w:val="28"/>
        </w:rPr>
        <w:t>ехнологий</w:t>
      </w:r>
      <w:r w:rsidR="00DE702F">
        <w:rPr>
          <w:rFonts w:ascii="Times New Roman" w:hAnsi="Times New Roman" w:cs="Times New Roman"/>
          <w:sz w:val="28"/>
        </w:rPr>
        <w:t xml:space="preserve"> деятельностного типа</w:t>
      </w:r>
      <w:r w:rsidR="00857118">
        <w:rPr>
          <w:rFonts w:ascii="Times New Roman" w:hAnsi="Times New Roman" w:cs="Times New Roman"/>
          <w:sz w:val="28"/>
        </w:rPr>
        <w:t>.</w:t>
      </w:r>
      <w:r w:rsidRPr="009A4C58">
        <w:rPr>
          <w:sz w:val="36"/>
          <w:szCs w:val="28"/>
        </w:rPr>
        <w:t xml:space="preserve"> </w:t>
      </w:r>
    </w:p>
    <w:p w:rsidR="009A4C58" w:rsidRPr="00063E32" w:rsidRDefault="009A4C58" w:rsidP="00857118">
      <w:pPr>
        <w:spacing w:line="360" w:lineRule="auto"/>
        <w:jc w:val="both"/>
        <w:rPr>
          <w:sz w:val="28"/>
          <w:szCs w:val="28"/>
        </w:rPr>
      </w:pPr>
      <w:r>
        <w:rPr>
          <w:b/>
          <w:noProof/>
          <w:sz w:val="28"/>
          <w:szCs w:val="28"/>
          <w:lang w:eastAsia="ru-RU"/>
        </w:rPr>
        <mc:AlternateContent>
          <mc:Choice Requires="wpc">
            <w:drawing>
              <wp:inline distT="0" distB="0" distL="0" distR="0" wp14:anchorId="2EF961F9" wp14:editId="30305936">
                <wp:extent cx="6286500" cy="2857500"/>
                <wp:effectExtent l="19050" t="19050" r="19050" b="19050"/>
                <wp:docPr id="53" name="Полотно 53"/>
                <wp:cNvGraphicFramePr>
                  <a:graphicFrameLocks xmlns:a="http://schemas.openxmlformats.org/drawingml/2006/main" noChangeAspect="1"/>
                </wp:cNvGraphicFramePr>
                <a:graphic xmlns:a="http://schemas.openxmlformats.org/drawingml/2006/main">
                  <a:graphicData uri="http://schemas.microsoft.com/office/word/2010/wordprocessingCanvas">
                    <wpc:wpc>
                      <wpc:bg>
                        <a:gradFill flip="none" rotWithShape="1">
                          <a:gsLst>
                            <a:gs pos="0">
                              <a:schemeClr val="accent2">
                                <a:tint val="66000"/>
                                <a:satMod val="160000"/>
                              </a:schemeClr>
                            </a:gs>
                            <a:gs pos="50000">
                              <a:schemeClr val="accent2">
                                <a:tint val="44500"/>
                                <a:satMod val="160000"/>
                              </a:schemeClr>
                            </a:gs>
                            <a:gs pos="100000">
                              <a:schemeClr val="accent2">
                                <a:tint val="23500"/>
                                <a:satMod val="160000"/>
                              </a:schemeClr>
                            </a:gs>
                          </a:gsLst>
                          <a:path path="circle">
                            <a:fillToRect l="50000" t="50000" r="50000" b="50000"/>
                          </a:path>
                          <a:tileRect/>
                        </a:gradFill>
                      </wpc:bg>
                      <wpc:whole>
                        <a:ln w="38100">
                          <a:solidFill>
                            <a:srgbClr val="7030A0"/>
                          </a:solidFill>
                        </a:ln>
                      </wpc:whole>
                      <wps:wsp>
                        <wps:cNvPr id="33" name="Text Box 4"/>
                        <wps:cNvSpPr txBox="1">
                          <a:spLocks noChangeArrowheads="1"/>
                        </wps:cNvSpPr>
                        <wps:spPr bwMode="auto">
                          <a:xfrm>
                            <a:off x="685815" y="132274"/>
                            <a:ext cx="5144015" cy="677351"/>
                          </a:xfrm>
                          <a:prstGeom prst="rect">
                            <a:avLst/>
                          </a:prstGeom>
                          <a:solidFill>
                            <a:schemeClr val="bg1"/>
                          </a:solidFill>
                          <a:ln w="9525">
                            <a:solidFill>
                              <a:srgbClr val="000000"/>
                            </a:solidFill>
                            <a:miter lim="800000"/>
                            <a:headEnd/>
                            <a:tailEnd/>
                          </a:ln>
                        </wps:spPr>
                        <wps:txbx>
                          <w:txbxContent>
                            <w:p w:rsidR="006B4BA9" w:rsidRPr="00857118" w:rsidRDefault="006B4BA9" w:rsidP="0055556D">
                              <w:pPr>
                                <w:spacing w:after="0"/>
                                <w:jc w:val="center"/>
                                <w:rPr>
                                  <w:rFonts w:ascii="Times New Roman" w:hAnsi="Times New Roman" w:cs="Times New Roman"/>
                                  <w:b/>
                                </w:rPr>
                              </w:pPr>
                              <w:r w:rsidRPr="0055556D">
                                <w:rPr>
                                  <w:rFonts w:ascii="Times New Roman" w:hAnsi="Times New Roman" w:cs="Times New Roman"/>
                                  <w:b/>
                                </w:rPr>
                                <w:t>Система</w:t>
                              </w:r>
                              <w:r>
                                <w:rPr>
                                  <w:rFonts w:ascii="Times New Roman" w:hAnsi="Times New Roman" w:cs="Times New Roman"/>
                                  <w:b/>
                                </w:rPr>
                                <w:t xml:space="preserve">  формирования личностного потенциала  </w:t>
                              </w:r>
                            </w:p>
                            <w:p w:rsidR="006B4BA9" w:rsidRPr="00857118" w:rsidRDefault="006B4BA9" w:rsidP="0055556D">
                              <w:pPr>
                                <w:spacing w:after="0"/>
                                <w:ind w:firstLine="720"/>
                                <w:jc w:val="center"/>
                                <w:rPr>
                                  <w:rFonts w:ascii="Times New Roman" w:hAnsi="Times New Roman" w:cs="Times New Roman"/>
                                </w:rPr>
                              </w:pPr>
                              <w:r w:rsidRPr="0055556D">
                                <w:rPr>
                                  <w:rFonts w:ascii="Times New Roman" w:hAnsi="Times New Roman" w:cs="Times New Roman"/>
                                </w:rPr>
                                <w:t xml:space="preserve">Цель: </w:t>
                              </w:r>
                              <w:r w:rsidRPr="0055556D">
                                <w:rPr>
                                  <w:rFonts w:ascii="Times New Roman" w:hAnsi="Times New Roman" w:cs="Times New Roman"/>
                                  <w:color w:val="000000"/>
                                </w:rPr>
                                <w:t>повышение у учащихся личностного потенциала через применение технологий деятельностного типа</w:t>
                              </w:r>
                            </w:p>
                          </w:txbxContent>
                        </wps:txbx>
                        <wps:bodyPr rot="0" vert="horz" wrap="square" lIns="91440" tIns="45720" rIns="91440" bIns="45720" anchor="t" anchorCtr="0" upright="1">
                          <a:noAutofit/>
                        </wps:bodyPr>
                      </wps:wsp>
                      <wps:wsp>
                        <wps:cNvPr id="34" name="AutoShape 5"/>
                        <wps:cNvSpPr>
                          <a:spLocks noChangeArrowheads="1"/>
                        </wps:cNvSpPr>
                        <wps:spPr bwMode="auto">
                          <a:xfrm>
                            <a:off x="685815" y="2355608"/>
                            <a:ext cx="5142396" cy="392132"/>
                          </a:xfrm>
                          <a:prstGeom prst="roundRect">
                            <a:avLst>
                              <a:gd name="adj" fmla="val 16667"/>
                            </a:avLst>
                          </a:prstGeom>
                          <a:solidFill>
                            <a:srgbClr val="FFFFFF"/>
                          </a:solidFill>
                          <a:ln w="9525">
                            <a:solidFill>
                              <a:srgbClr val="000000"/>
                            </a:solidFill>
                            <a:round/>
                            <a:headEnd/>
                            <a:tailEnd/>
                          </a:ln>
                        </wps:spPr>
                        <wps:txbx>
                          <w:txbxContent>
                            <w:p w:rsidR="006B4BA9" w:rsidRPr="00857118" w:rsidRDefault="006B4BA9" w:rsidP="009A4C58">
                              <w:pPr>
                                <w:jc w:val="center"/>
                                <w:rPr>
                                  <w:rFonts w:ascii="Times New Roman" w:hAnsi="Times New Roman" w:cs="Times New Roman"/>
                                </w:rPr>
                              </w:pPr>
                              <w:r w:rsidRPr="00857118">
                                <w:rPr>
                                  <w:rFonts w:ascii="Times New Roman" w:hAnsi="Times New Roman" w:cs="Times New Roman"/>
                                </w:rPr>
                                <w:t>взаимод</w:t>
                              </w:r>
                              <w:r>
                                <w:rPr>
                                  <w:rFonts w:ascii="Times New Roman" w:hAnsi="Times New Roman" w:cs="Times New Roman"/>
                                </w:rPr>
                                <w:t>ействие с психологической службой</w:t>
                              </w:r>
                              <w:r w:rsidRPr="00857118">
                                <w:rPr>
                                  <w:rFonts w:ascii="Times New Roman" w:hAnsi="Times New Roman" w:cs="Times New Roman"/>
                                </w:rPr>
                                <w:t xml:space="preserve"> школы</w:t>
                              </w:r>
                            </w:p>
                          </w:txbxContent>
                        </wps:txbx>
                        <wps:bodyPr rot="0" vert="horz" wrap="square" lIns="91440" tIns="45720" rIns="91440" bIns="45720" anchor="t" anchorCtr="0" upright="1">
                          <a:noAutofit/>
                        </wps:bodyPr>
                      </wps:wsp>
                      <wps:wsp>
                        <wps:cNvPr id="36" name="Text Box 7"/>
                        <wps:cNvSpPr txBox="1">
                          <a:spLocks noChangeArrowheads="1"/>
                        </wps:cNvSpPr>
                        <wps:spPr bwMode="auto">
                          <a:xfrm>
                            <a:off x="1390812" y="1421344"/>
                            <a:ext cx="1142485" cy="597955"/>
                          </a:xfrm>
                          <a:prstGeom prst="rect">
                            <a:avLst/>
                          </a:prstGeom>
                          <a:solidFill>
                            <a:srgbClr val="FFFFFF"/>
                          </a:solidFill>
                          <a:ln w="9525">
                            <a:solidFill>
                              <a:srgbClr val="000000"/>
                            </a:solidFill>
                            <a:miter lim="800000"/>
                            <a:headEnd/>
                            <a:tailEnd/>
                          </a:ln>
                        </wps:spPr>
                        <wps:txbx>
                          <w:txbxContent>
                            <w:p w:rsidR="006B4BA9" w:rsidRDefault="006B4BA9" w:rsidP="00857118">
                              <w:pPr>
                                <w:spacing w:after="0" w:line="240" w:lineRule="auto"/>
                                <w:jc w:val="both"/>
                                <w:rPr>
                                  <w:rFonts w:ascii="Times New Roman" w:hAnsi="Times New Roman" w:cs="Times New Roman"/>
                                </w:rPr>
                              </w:pPr>
                            </w:p>
                            <w:p w:rsidR="006B4BA9" w:rsidRPr="00857118" w:rsidRDefault="006B4BA9" w:rsidP="009A4C58">
                              <w:pPr>
                                <w:jc w:val="both"/>
                                <w:rPr>
                                  <w:rFonts w:ascii="Times New Roman" w:hAnsi="Times New Roman" w:cs="Times New Roman"/>
                                </w:rPr>
                              </w:pPr>
                              <w:r w:rsidRPr="00857118">
                                <w:rPr>
                                  <w:rFonts w:ascii="Times New Roman" w:hAnsi="Times New Roman" w:cs="Times New Roman"/>
                                </w:rPr>
                                <w:t>факультативы</w:t>
                              </w:r>
                            </w:p>
                          </w:txbxContent>
                        </wps:txbx>
                        <wps:bodyPr rot="0" vert="horz" wrap="square" lIns="91440" tIns="45720" rIns="91440" bIns="45720" anchor="t" anchorCtr="0" upright="1">
                          <a:noAutofit/>
                        </wps:bodyPr>
                      </wps:wsp>
                      <wps:wsp>
                        <wps:cNvPr id="37" name="Text Box 8"/>
                        <wps:cNvSpPr txBox="1">
                          <a:spLocks noChangeArrowheads="1"/>
                        </wps:cNvSpPr>
                        <wps:spPr bwMode="auto">
                          <a:xfrm>
                            <a:off x="2632879" y="1440007"/>
                            <a:ext cx="914959" cy="579291"/>
                          </a:xfrm>
                          <a:prstGeom prst="rect">
                            <a:avLst/>
                          </a:prstGeom>
                          <a:solidFill>
                            <a:srgbClr val="FFFFFF"/>
                          </a:solidFill>
                          <a:ln w="9525">
                            <a:solidFill>
                              <a:srgbClr val="000000"/>
                            </a:solidFill>
                            <a:miter lim="800000"/>
                            <a:headEnd/>
                            <a:tailEnd/>
                          </a:ln>
                        </wps:spPr>
                        <wps:txbx>
                          <w:txbxContent>
                            <w:p w:rsidR="006B4BA9" w:rsidRPr="00857118" w:rsidRDefault="006B4BA9" w:rsidP="009A4C58">
                              <w:pPr>
                                <w:jc w:val="center"/>
                                <w:rPr>
                                  <w:rFonts w:ascii="Times New Roman" w:hAnsi="Times New Roman" w:cs="Times New Roman"/>
                                </w:rPr>
                              </w:pPr>
                              <w:r w:rsidRPr="00857118">
                                <w:rPr>
                                  <w:rFonts w:ascii="Times New Roman" w:hAnsi="Times New Roman" w:cs="Times New Roman"/>
                                </w:rPr>
                                <w:t>ШНО «ЮНИС»</w:t>
                              </w:r>
                            </w:p>
                          </w:txbxContent>
                        </wps:txbx>
                        <wps:bodyPr rot="0" vert="horz" wrap="square" lIns="91440" tIns="45720" rIns="91440" bIns="45720" anchor="t" anchorCtr="0" upright="1">
                          <a:noAutofit/>
                        </wps:bodyPr>
                      </wps:wsp>
                      <wps:wsp>
                        <wps:cNvPr id="42" name="Line 13"/>
                        <wps:cNvCnPr/>
                        <wps:spPr bwMode="auto">
                          <a:xfrm>
                            <a:off x="1801741" y="2066925"/>
                            <a:ext cx="0" cy="27002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44" name="Line 15"/>
                        <wps:cNvCnPr/>
                        <wps:spPr bwMode="auto">
                          <a:xfrm>
                            <a:off x="3075227" y="2066925"/>
                            <a:ext cx="810" cy="27002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45" name="Text Box 16"/>
                        <wps:cNvSpPr txBox="1">
                          <a:spLocks noChangeArrowheads="1"/>
                        </wps:cNvSpPr>
                        <wps:spPr bwMode="auto">
                          <a:xfrm>
                            <a:off x="5029038" y="1440007"/>
                            <a:ext cx="1209837" cy="579292"/>
                          </a:xfrm>
                          <a:prstGeom prst="rect">
                            <a:avLst/>
                          </a:prstGeom>
                          <a:solidFill>
                            <a:srgbClr val="FFFFFF"/>
                          </a:solidFill>
                          <a:ln w="9525">
                            <a:solidFill>
                              <a:srgbClr val="000000"/>
                            </a:solidFill>
                            <a:miter lim="800000"/>
                            <a:headEnd/>
                            <a:tailEnd/>
                          </a:ln>
                        </wps:spPr>
                        <wps:txbx>
                          <w:txbxContent>
                            <w:p w:rsidR="006B4BA9" w:rsidRPr="00857118" w:rsidRDefault="006B4BA9" w:rsidP="009A4C58">
                              <w:pPr>
                                <w:jc w:val="center"/>
                                <w:rPr>
                                  <w:rFonts w:ascii="Times New Roman" w:hAnsi="Times New Roman" w:cs="Times New Roman"/>
                                </w:rPr>
                              </w:pPr>
                              <w:r w:rsidRPr="00857118">
                                <w:rPr>
                                  <w:rFonts w:ascii="Times New Roman" w:hAnsi="Times New Roman" w:cs="Times New Roman"/>
                                </w:rPr>
                                <w:t>взаимодействие с семьёй</w:t>
                              </w:r>
                            </w:p>
                          </w:txbxContent>
                        </wps:txbx>
                        <wps:bodyPr rot="0" vert="horz" wrap="square" lIns="91440" tIns="45720" rIns="91440" bIns="45720" anchor="t" anchorCtr="0" upright="1">
                          <a:noAutofit/>
                        </wps:bodyPr>
                      </wps:wsp>
                      <wps:wsp>
                        <wps:cNvPr id="46" name="Text Box 17"/>
                        <wps:cNvSpPr txBox="1">
                          <a:spLocks noChangeArrowheads="1"/>
                        </wps:cNvSpPr>
                        <wps:spPr bwMode="auto">
                          <a:xfrm>
                            <a:off x="3692019" y="1440007"/>
                            <a:ext cx="1142485" cy="579292"/>
                          </a:xfrm>
                          <a:prstGeom prst="rect">
                            <a:avLst/>
                          </a:prstGeom>
                          <a:solidFill>
                            <a:srgbClr val="FFFFFF"/>
                          </a:solidFill>
                          <a:ln w="9525">
                            <a:solidFill>
                              <a:srgbClr val="000000"/>
                            </a:solidFill>
                            <a:miter lim="800000"/>
                            <a:headEnd/>
                            <a:tailEnd/>
                          </a:ln>
                        </wps:spPr>
                        <wps:txbx>
                          <w:txbxContent>
                            <w:p w:rsidR="006B4BA9" w:rsidRPr="00857118" w:rsidRDefault="006B4BA9" w:rsidP="009A4C58">
                              <w:pPr>
                                <w:jc w:val="center"/>
                                <w:rPr>
                                  <w:rFonts w:ascii="Times New Roman" w:hAnsi="Times New Roman" w:cs="Times New Roman"/>
                                </w:rPr>
                              </w:pPr>
                              <w:r w:rsidRPr="00857118">
                                <w:rPr>
                                  <w:rFonts w:ascii="Times New Roman" w:hAnsi="Times New Roman" w:cs="Times New Roman"/>
                                </w:rPr>
                                <w:t>внеурочная деятельность</w:t>
                              </w:r>
                            </w:p>
                          </w:txbxContent>
                        </wps:txbx>
                        <wps:bodyPr rot="0" vert="horz" wrap="square" lIns="91440" tIns="45720" rIns="91440" bIns="45720" anchor="t" anchorCtr="0" upright="1">
                          <a:noAutofit/>
                        </wps:bodyPr>
                      </wps:wsp>
                      <wps:wsp>
                        <wps:cNvPr id="47" name="Line 18"/>
                        <wps:cNvCnPr/>
                        <wps:spPr bwMode="auto">
                          <a:xfrm>
                            <a:off x="4297313" y="2066925"/>
                            <a:ext cx="0" cy="270020"/>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g:wgp>
                        <wpg:cNvPr id="284" name="Группа 284"/>
                        <wpg:cNvGrpSpPr/>
                        <wpg:grpSpPr>
                          <a:xfrm>
                            <a:off x="542925" y="1190625"/>
                            <a:ext cx="5286095" cy="249382"/>
                            <a:chOff x="542925" y="1047875"/>
                            <a:chExt cx="5286095" cy="392132"/>
                          </a:xfrm>
                        </wpg:grpSpPr>
                        <wps:wsp>
                          <wps:cNvPr id="38" name="Line 9"/>
                          <wps:cNvCnPr/>
                          <wps:spPr bwMode="auto">
                            <a:xfrm flipH="1">
                              <a:off x="542925" y="1047875"/>
                              <a:ext cx="2771981" cy="373470"/>
                            </a:xfrm>
                            <a:prstGeom prst="line">
                              <a:avLst/>
                            </a:prstGeom>
                            <a:noFill/>
                            <a:ln w="9525">
                              <a:solidFill>
                                <a:srgbClr val="000000"/>
                              </a:solidFill>
                              <a:round/>
                              <a:headEnd type="oval" w="med" len="med"/>
                              <a:tailEnd type="triangle" w="med" len="med"/>
                            </a:ln>
                            <a:extLst>
                              <a:ext uri="{909E8E84-426E-40DD-AFC4-6F175D3DCCD1}">
                                <a14:hiddenFill xmlns:a14="http://schemas.microsoft.com/office/drawing/2010/main">
                                  <a:noFill/>
                                </a14:hiddenFill>
                              </a:ext>
                            </a:extLst>
                          </wps:spPr>
                          <wps:bodyPr/>
                        </wps:wsp>
                        <wps:wsp>
                          <wps:cNvPr id="39" name="Line 10"/>
                          <wps:cNvCnPr/>
                          <wps:spPr bwMode="auto">
                            <a:xfrm flipH="1">
                              <a:off x="1714132" y="1047875"/>
                              <a:ext cx="1600774" cy="392132"/>
                            </a:xfrm>
                            <a:prstGeom prst="line">
                              <a:avLst/>
                            </a:prstGeom>
                            <a:noFill/>
                            <a:ln w="9525">
                              <a:solidFill>
                                <a:srgbClr val="000000"/>
                              </a:solidFill>
                              <a:round/>
                              <a:headEnd type="oval" w="med" len="med"/>
                              <a:tailEnd type="triangle" w="med" len="med"/>
                            </a:ln>
                            <a:extLst>
                              <a:ext uri="{909E8E84-426E-40DD-AFC4-6F175D3DCCD1}">
                                <a14:hiddenFill xmlns:a14="http://schemas.microsoft.com/office/drawing/2010/main">
                                  <a:noFill/>
                                </a14:hiddenFill>
                              </a:ext>
                            </a:extLst>
                          </wps:spPr>
                          <wps:bodyPr/>
                        </wps:wsp>
                        <wps:wsp>
                          <wps:cNvPr id="40" name="Line 11"/>
                          <wps:cNvCnPr/>
                          <wps:spPr bwMode="auto">
                            <a:xfrm flipH="1">
                              <a:off x="3085761" y="1047875"/>
                              <a:ext cx="228335" cy="392132"/>
                            </a:xfrm>
                            <a:prstGeom prst="line">
                              <a:avLst/>
                            </a:prstGeom>
                            <a:noFill/>
                            <a:ln w="9525">
                              <a:solidFill>
                                <a:srgbClr val="000000"/>
                              </a:solidFill>
                              <a:round/>
                              <a:headEnd type="oval" w="med" len="med"/>
                              <a:tailEnd type="triangle" w="med" len="med"/>
                            </a:ln>
                            <a:extLst>
                              <a:ext uri="{909E8E84-426E-40DD-AFC4-6F175D3DCCD1}">
                                <a14:hiddenFill xmlns:a14="http://schemas.microsoft.com/office/drawing/2010/main">
                                  <a:noFill/>
                                </a14:hiddenFill>
                              </a:ext>
                            </a:extLst>
                          </wps:spPr>
                          <wps:bodyPr/>
                        </wps:wsp>
                        <wps:wsp>
                          <wps:cNvPr id="41" name="Line 12"/>
                          <wps:cNvCnPr/>
                          <wps:spPr bwMode="auto">
                            <a:xfrm>
                              <a:off x="3314906" y="1047875"/>
                              <a:ext cx="571647" cy="392132"/>
                            </a:xfrm>
                            <a:prstGeom prst="line">
                              <a:avLst/>
                            </a:prstGeom>
                            <a:noFill/>
                            <a:ln w="9525">
                              <a:solidFill>
                                <a:srgbClr val="000000"/>
                              </a:solidFill>
                              <a:round/>
                              <a:headEnd type="oval" w="med" len="med"/>
                              <a:tailEnd type="triangle" w="med" len="med"/>
                            </a:ln>
                            <a:extLst>
                              <a:ext uri="{909E8E84-426E-40DD-AFC4-6F175D3DCCD1}">
                                <a14:hiddenFill xmlns:a14="http://schemas.microsoft.com/office/drawing/2010/main">
                                  <a:noFill/>
                                </a14:hiddenFill>
                              </a:ext>
                            </a:extLst>
                          </wps:spPr>
                          <wps:bodyPr/>
                        </wps:wsp>
                        <wps:wsp>
                          <wps:cNvPr id="48" name="Line 19"/>
                          <wps:cNvCnPr/>
                          <wps:spPr bwMode="auto">
                            <a:xfrm>
                              <a:off x="3314906" y="1047875"/>
                              <a:ext cx="2514114" cy="392132"/>
                            </a:xfrm>
                            <a:prstGeom prst="line">
                              <a:avLst/>
                            </a:prstGeom>
                            <a:noFill/>
                            <a:ln w="9525">
                              <a:solidFill>
                                <a:srgbClr val="000000"/>
                              </a:solidFill>
                              <a:round/>
                              <a:headEnd type="oval" w="med" len="med"/>
                              <a:tailEnd type="triangle" w="med" len="med"/>
                            </a:ln>
                            <a:extLst>
                              <a:ext uri="{909E8E84-426E-40DD-AFC4-6F175D3DCCD1}">
                                <a14:hiddenFill xmlns:a14="http://schemas.microsoft.com/office/drawing/2010/main">
                                  <a:noFill/>
                                </a14:hiddenFill>
                              </a:ext>
                            </a:extLst>
                          </wps:spPr>
                          <wps:bodyPr/>
                        </wps:wsp>
                      </wpg:wgp>
                      <wps:wsp>
                        <wps:cNvPr id="49" name="Line 20"/>
                        <wps:cNvCnPr/>
                        <wps:spPr bwMode="auto">
                          <a:xfrm>
                            <a:off x="5600685" y="2066925"/>
                            <a:ext cx="810" cy="288683"/>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51" name="Text Box 22"/>
                        <wps:cNvSpPr txBox="1">
                          <a:spLocks noChangeArrowheads="1"/>
                        </wps:cNvSpPr>
                        <wps:spPr bwMode="auto">
                          <a:xfrm>
                            <a:off x="47624" y="1440007"/>
                            <a:ext cx="1200151" cy="626918"/>
                          </a:xfrm>
                          <a:prstGeom prst="rect">
                            <a:avLst/>
                          </a:prstGeom>
                          <a:solidFill>
                            <a:srgbClr val="FFFFFF"/>
                          </a:solidFill>
                          <a:ln w="9525">
                            <a:solidFill>
                              <a:srgbClr val="000000"/>
                            </a:solidFill>
                            <a:miter lim="800000"/>
                            <a:headEnd/>
                            <a:tailEnd/>
                          </a:ln>
                        </wps:spPr>
                        <wps:txbx>
                          <w:txbxContent>
                            <w:p w:rsidR="006B4BA9" w:rsidRPr="00857118" w:rsidRDefault="006B4BA9" w:rsidP="009A4C58">
                              <w:pPr>
                                <w:jc w:val="center"/>
                                <w:rPr>
                                  <w:rFonts w:ascii="Times New Roman" w:hAnsi="Times New Roman" w:cs="Times New Roman"/>
                                </w:rPr>
                              </w:pPr>
                              <w:r w:rsidRPr="00857118">
                                <w:rPr>
                                  <w:rFonts w:ascii="Times New Roman" w:hAnsi="Times New Roman" w:cs="Times New Roman"/>
                                </w:rPr>
                                <w:t>уроки</w:t>
                              </w:r>
                              <w:r>
                                <w:rPr>
                                  <w:rFonts w:ascii="Times New Roman" w:hAnsi="Times New Roman" w:cs="Times New Roman"/>
                                </w:rPr>
                                <w:t xml:space="preserve"> разной целевой направленности</w:t>
                              </w:r>
                              <w:r w:rsidRPr="00857118">
                                <w:rPr>
                                  <w:rFonts w:ascii="Times New Roman" w:hAnsi="Times New Roman" w:cs="Times New Roman"/>
                                </w:rPr>
                                <w:t xml:space="preserve"> </w:t>
                              </w:r>
                            </w:p>
                          </w:txbxContent>
                        </wps:txbx>
                        <wps:bodyPr rot="0" vert="horz" wrap="square" lIns="91440" tIns="45720" rIns="91440" bIns="45720" anchor="t" anchorCtr="0" upright="1">
                          <a:noAutofit/>
                        </wps:bodyPr>
                      </wps:wsp>
                      <wps:wsp>
                        <wps:cNvPr id="52" name="Line 23"/>
                        <wps:cNvCnPr/>
                        <wps:spPr bwMode="auto">
                          <a:xfrm>
                            <a:off x="799982" y="2066925"/>
                            <a:ext cx="810" cy="288683"/>
                          </a:xfrm>
                          <a:prstGeom prst="line">
                            <a:avLst/>
                          </a:prstGeom>
                          <a:noFill/>
                          <a:ln w="9525">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285" name="AutoShape 5"/>
                        <wps:cNvSpPr>
                          <a:spLocks noChangeArrowheads="1"/>
                        </wps:cNvSpPr>
                        <wps:spPr bwMode="auto">
                          <a:xfrm>
                            <a:off x="687600" y="894376"/>
                            <a:ext cx="5142230" cy="296250"/>
                          </a:xfrm>
                          <a:prstGeom prst="roundRect">
                            <a:avLst>
                              <a:gd name="adj" fmla="val 16667"/>
                            </a:avLst>
                          </a:prstGeom>
                          <a:solidFill>
                            <a:srgbClr val="FFFFFF"/>
                          </a:solidFill>
                          <a:ln w="9525">
                            <a:solidFill>
                              <a:srgbClr val="000000"/>
                            </a:solidFill>
                            <a:round/>
                            <a:headEnd/>
                            <a:tailEnd/>
                          </a:ln>
                        </wps:spPr>
                        <wps:txbx>
                          <w:txbxContent>
                            <w:p w:rsidR="006B4BA9" w:rsidRDefault="006B4BA9" w:rsidP="0055556D">
                              <w:pPr>
                                <w:pStyle w:val="a5"/>
                                <w:spacing w:before="0" w:after="0" w:line="256" w:lineRule="auto"/>
                                <w:jc w:val="center"/>
                              </w:pPr>
                              <w:r>
                                <w:rPr>
                                  <w:rFonts w:eastAsia="Calibri"/>
                                  <w:sz w:val="22"/>
                                  <w:szCs w:val="22"/>
                                </w:rPr>
                                <w:t>Надпредметный курс «Мир деятельности»</w:t>
                              </w:r>
                            </w:p>
                          </w:txbxContent>
                        </wps:txbx>
                        <wps:bodyPr rot="0" vert="horz" wrap="square" lIns="91440" tIns="45720" rIns="91440" bIns="45720" anchor="t" anchorCtr="0" upright="1">
                          <a:noAutofit/>
                        </wps:bodyPr>
                      </wps:wsp>
                    </wpc:wpc>
                  </a:graphicData>
                </a:graphic>
              </wp:inline>
            </w:drawing>
          </mc:Choice>
          <mc:Fallback>
            <w:pict>
              <v:group id="Полотно 53" o:spid="_x0000_s1083" editas="canvas" style="width:495pt;height:225pt;mso-position-horizontal-relative:char;mso-position-vertical-relative:line" coordsize="62865,28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">
                <v:shape id="_x0000_s1084" type="#_x0000_t75" style="position:absolute;width:62865;height:28575;visibility:visible;mso-wrap-style:square" filled="t" fillcolor="#f3a977 [2133]" stroked="t" strokecolor="#7030a0" strokeweight="3pt">
                  <v:fill color2="#fbe1d0 [757]" rotate="t" o:detectmouseclick="t" focusposition=".5,.5" focussize="" colors="0 #ffac89;.5 #ffcbb8;1 #ffe5dd" focus="100%" type="gradientRadial"/>
                  <v:path o:connecttype="none"/>
                </v:shape>
                <v:shape id="Text Box 4" o:spid="_x0000_s1085" type="#_x0000_t202" style="position:absolute;left:6858;top:1322;width:51440;height:67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bEOMMA&#10;AADbAAAADwAAAGRycy9kb3ducmV2LnhtbESPzWrDMBCE74W8g9hAbo3shJbUjRzyQ6DXxjm0t7W1&#10;tU2tlSMpjvv2VaGQ4zAz3zDrzWg6MZDzrWUF6TwBQVxZ3XKt4FwcH1cgfEDW2FkmBT/kYZNPHtaY&#10;aXvjdxpOoRYRwj5DBU0IfSalrxoy6Oe2J47el3UGQ5SultrhLcJNJxdJ8iwNthwXGuxp31D1fboa&#10;BeUhbXcfWO4KZ8ri8wlx0C8XpWbTcfsKItAY7uH/9ptWsFzC35f4A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bEOMMAAADbAAAADwAAAAAAAAAAAAAAAACYAgAAZHJzL2Rv&#10;d25yZXYueG1sUEsFBgAAAAAEAAQA9QAAAIgDAAAAAA==&#10;" fillcolor="white [3212]">
                  <v:textbox>
                    <w:txbxContent>
                      <w:p w:rsidR="006B4BA9" w:rsidRPr="00857118" w:rsidRDefault="006B4BA9" w:rsidP="0055556D">
                        <w:pPr>
                          <w:spacing w:after="0"/>
                          <w:jc w:val="center"/>
                          <w:rPr>
                            <w:rFonts w:ascii="Times New Roman" w:hAnsi="Times New Roman" w:cs="Times New Roman"/>
                            <w:b/>
                          </w:rPr>
                        </w:pPr>
                        <w:r w:rsidRPr="0055556D">
                          <w:rPr>
                            <w:rFonts w:ascii="Times New Roman" w:hAnsi="Times New Roman" w:cs="Times New Roman"/>
                            <w:b/>
                          </w:rPr>
                          <w:t>Система</w:t>
                        </w:r>
                        <w:r>
                          <w:rPr>
                            <w:rFonts w:ascii="Times New Roman" w:hAnsi="Times New Roman" w:cs="Times New Roman"/>
                            <w:b/>
                          </w:rPr>
                          <w:t xml:space="preserve">  формирования личностного потенциала  </w:t>
                        </w:r>
                      </w:p>
                      <w:p w:rsidR="006B4BA9" w:rsidRPr="00857118" w:rsidRDefault="006B4BA9" w:rsidP="0055556D">
                        <w:pPr>
                          <w:spacing w:after="0"/>
                          <w:ind w:firstLine="720"/>
                          <w:jc w:val="center"/>
                          <w:rPr>
                            <w:rFonts w:ascii="Times New Roman" w:hAnsi="Times New Roman" w:cs="Times New Roman"/>
                          </w:rPr>
                        </w:pPr>
                        <w:r w:rsidRPr="0055556D">
                          <w:rPr>
                            <w:rFonts w:ascii="Times New Roman" w:hAnsi="Times New Roman" w:cs="Times New Roman"/>
                          </w:rPr>
                          <w:t xml:space="preserve">Цель: </w:t>
                        </w:r>
                        <w:r w:rsidRPr="0055556D">
                          <w:rPr>
                            <w:rFonts w:ascii="Times New Roman" w:hAnsi="Times New Roman" w:cs="Times New Roman"/>
                            <w:color w:val="000000"/>
                          </w:rPr>
                          <w:t>повышение у учащихся личностного потенциала через применение технологий деятельностного типа</w:t>
                        </w:r>
                      </w:p>
                    </w:txbxContent>
                  </v:textbox>
                </v:shape>
                <v:roundrect id="AutoShape 5" o:spid="_x0000_s1086" style="position:absolute;left:6858;top:23556;width:51424;height:392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4sCcQA&#10;AADbAAAADwAAAGRycy9kb3ducmV2LnhtbESPzW7CMBCE75V4B2sr9Vbs/oAgxSBUqVVvqIEDxyVe&#10;kqjxOthOSPv0uBISx9HMfKNZrAbbiJ58qB1reBorEMSFMzWXGnbbj8cZiBCRDTaOScMvBVgtR3cL&#10;zIw78zf1eSxFgnDIUEMVY5tJGYqKLIaxa4mTd3TeYkzSl9J4PCe4beSzUlNpsea0UGFL7xUVP3ln&#10;NRRGdcrv+838MIn5X9+dWH6etH64H9ZvICIN8Ra+tr+MhpdX+P+SfoBc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eLAnEAAAA2wAAAA8AAAAAAAAAAAAAAAAAmAIAAGRycy9k&#10;b3ducmV2LnhtbFBLBQYAAAAABAAEAPUAAACJAwAAAAA=&#10;">
                  <v:textbox>
                    <w:txbxContent>
                      <w:p w:rsidR="006B4BA9" w:rsidRPr="00857118" w:rsidRDefault="006B4BA9" w:rsidP="009A4C58">
                        <w:pPr>
                          <w:jc w:val="center"/>
                          <w:rPr>
                            <w:rFonts w:ascii="Times New Roman" w:hAnsi="Times New Roman" w:cs="Times New Roman"/>
                          </w:rPr>
                        </w:pPr>
                        <w:r w:rsidRPr="00857118">
                          <w:rPr>
                            <w:rFonts w:ascii="Times New Roman" w:hAnsi="Times New Roman" w:cs="Times New Roman"/>
                          </w:rPr>
                          <w:t>взаимод</w:t>
                        </w:r>
                        <w:r>
                          <w:rPr>
                            <w:rFonts w:ascii="Times New Roman" w:hAnsi="Times New Roman" w:cs="Times New Roman"/>
                          </w:rPr>
                          <w:t>ействие с психологической службой</w:t>
                        </w:r>
                        <w:r w:rsidRPr="00857118">
                          <w:rPr>
                            <w:rFonts w:ascii="Times New Roman" w:hAnsi="Times New Roman" w:cs="Times New Roman"/>
                          </w:rPr>
                          <w:t xml:space="preserve"> школы</w:t>
                        </w:r>
                      </w:p>
                    </w:txbxContent>
                  </v:textbox>
                </v:roundrect>
                <v:shape id="Text Box 7" o:spid="_x0000_s1087" type="#_x0000_t202" style="position:absolute;left:13908;top:14213;width:11424;height:59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w:txbxContent>
                      <w:p w:rsidR="006B4BA9" w:rsidRDefault="006B4BA9" w:rsidP="00857118">
                        <w:pPr>
                          <w:spacing w:after="0" w:line="240" w:lineRule="auto"/>
                          <w:jc w:val="both"/>
                          <w:rPr>
                            <w:rFonts w:ascii="Times New Roman" w:hAnsi="Times New Roman" w:cs="Times New Roman"/>
                          </w:rPr>
                        </w:pPr>
                      </w:p>
                      <w:p w:rsidR="006B4BA9" w:rsidRPr="00857118" w:rsidRDefault="006B4BA9" w:rsidP="009A4C58">
                        <w:pPr>
                          <w:jc w:val="both"/>
                          <w:rPr>
                            <w:rFonts w:ascii="Times New Roman" w:hAnsi="Times New Roman" w:cs="Times New Roman"/>
                          </w:rPr>
                        </w:pPr>
                        <w:r w:rsidRPr="00857118">
                          <w:rPr>
                            <w:rFonts w:ascii="Times New Roman" w:hAnsi="Times New Roman" w:cs="Times New Roman"/>
                          </w:rPr>
                          <w:t>факультативы</w:t>
                        </w:r>
                      </w:p>
                    </w:txbxContent>
                  </v:textbox>
                </v:shape>
                <v:shape id="Text Box 8" o:spid="_x0000_s1088" type="#_x0000_t202" style="position:absolute;left:26328;top:14400;width:9150;height:57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IwsUA&#10;AADbAAAADwAAAGRycy9kb3ducmV2LnhtbESPT2sCMRTE74V+h/CEXopmW0XtdqNIQdFba0Wvj83b&#10;P7h5WZN03X77RhB6HGbmN0y27E0jOnK+tqzgZZSAIM6trrlUcPheD+cgfEDW2FgmBb/kYbl4fMgw&#10;1fbKX9TtQykihH2KCqoQ2lRKn1dk0I9sSxy9wjqDIUpXSu3wGuGmka9JMpUGa44LFbb0UVF+3v8Y&#10;BfPJtjv53fjzmE+L5i08z7rNxSn1NOhX7yAC9eE/fG9vtYLxD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0jCxQAAANsAAAAPAAAAAAAAAAAAAAAAAJgCAABkcnMv&#10;ZG93bnJldi54bWxQSwUGAAAAAAQABAD1AAAAigMAAAAA&#10;">
                  <v:textbox>
                    <w:txbxContent>
                      <w:p w:rsidR="006B4BA9" w:rsidRPr="00857118" w:rsidRDefault="006B4BA9" w:rsidP="009A4C58">
                        <w:pPr>
                          <w:jc w:val="center"/>
                          <w:rPr>
                            <w:rFonts w:ascii="Times New Roman" w:hAnsi="Times New Roman" w:cs="Times New Roman"/>
                          </w:rPr>
                        </w:pPr>
                        <w:r w:rsidRPr="00857118">
                          <w:rPr>
                            <w:rFonts w:ascii="Times New Roman" w:hAnsi="Times New Roman" w:cs="Times New Roman"/>
                          </w:rPr>
                          <w:t>ШНО «ЮНИС»</w:t>
                        </w:r>
                      </w:p>
                    </w:txbxContent>
                  </v:textbox>
                </v:shape>
                <v:line id="Line 13" o:spid="_x0000_s1089" style="position:absolute;visibility:visible;mso-wrap-style:square" from="18017,20669" to="18017,23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s8s8AAAADbAAAADwAAAGRycy9kb3ducmV2LnhtbESPQYvCMBSE74L/ITxhb5oqi0g1igrq&#10;3mSr3p/Nsy02LzWJWv/9ZkHwOMzMN8xs0ZpaPMj5yrKC4SABQZxbXXGh4HjY9CcgfEDWWFsmBS/y&#10;sJh3OzNMtX3yLz2yUIgIYZ+igjKEJpXS5yUZ9APbEEfvYp3BEKUrpHb4jHBTy1GSjKXBiuNCiQ2t&#10;S8qv2d0o2OUTna3c/lzdTva+t+PX1uhMqa9eu5yCCNSGT/jd/tEKvkfw/yX+AD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oLPLPAAAAA2wAAAA8AAAAAAAAAAAAAAAAA&#10;oQIAAGRycy9kb3ducmV2LnhtbFBLBQYAAAAABAAEAPkAAACOAwAAAAA=&#10;">
                  <v:stroke startarrow="diamond" endarrow="diamond"/>
                </v:line>
                <v:line id="Line 15" o:spid="_x0000_s1090" style="position:absolute;visibility:visible;mso-wrap-style:square" from="30752,20669" to="30760,23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4BXMEAAADbAAAADwAAAGRycy9kb3ducmV2LnhtbESPT4vCMBTE74LfITzBm6aKiHSNooJ/&#10;brJV72+bt23Z5qUmUeu3NwuCx2FmfsPMl62pxZ2crywrGA0TEMS51RUXCs6n7WAGwgdkjbVlUvAk&#10;D8tFtzPHVNsHf9M9C4WIEPYpKihDaFIpfV6SQT+0DXH0fq0zGKJ0hdQOHxFuajlOkqk0WHFcKLGh&#10;TUn5X3YzCvb5TGdrd/yprhd7O9rpc2d0plS/166+QARqwyf8bh+0gskE/r/EHy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rgFcwQAAANsAAAAPAAAAAAAAAAAAAAAA&#10;AKECAABkcnMvZG93bnJldi54bWxQSwUGAAAAAAQABAD5AAAAjwMAAAAA&#10;">
                  <v:stroke startarrow="diamond" endarrow="diamond"/>
                </v:line>
                <v:shape id="Text Box 16" o:spid="_x0000_s1091" type="#_x0000_t202" style="position:absolute;left:50290;top:14400;width:12098;height:57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6B4BA9" w:rsidRPr="00857118" w:rsidRDefault="006B4BA9" w:rsidP="009A4C58">
                        <w:pPr>
                          <w:jc w:val="center"/>
                          <w:rPr>
                            <w:rFonts w:ascii="Times New Roman" w:hAnsi="Times New Roman" w:cs="Times New Roman"/>
                          </w:rPr>
                        </w:pPr>
                        <w:r w:rsidRPr="00857118">
                          <w:rPr>
                            <w:rFonts w:ascii="Times New Roman" w:hAnsi="Times New Roman" w:cs="Times New Roman"/>
                          </w:rPr>
                          <w:t>взаимодействие с семьёй</w:t>
                        </w:r>
                      </w:p>
                    </w:txbxContent>
                  </v:textbox>
                </v:shape>
                <v:shape id="Text Box 17" o:spid="_x0000_s1092" type="#_x0000_t202" style="position:absolute;left:36920;top:14400;width:11425;height:57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eJMUA&#10;AADbAAAADwAAAGRycy9kb3ducmV2LnhtbESPQWvCQBSE7wX/w/IKXkrdaCXV6CoitOhN09JeH9ln&#10;Epp9G3fXmP77bkHwOMzMN8xy3ZtGdOR8bVnBeJSAIC6srrlU8Pnx9jwD4QOyxsYyKfglD+vV4GGJ&#10;mbZXPlKXh1JECPsMFVQhtJmUvqjIoB/Zljh6J+sMhihdKbXDa4SbRk6SJJUGa44LFba0raj4yS9G&#10;wWy66779/uXwVaSnZh6eXrv3s1Nq+NhvFiAC9eEevrV3WsE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4kxQAAANsAAAAPAAAAAAAAAAAAAAAAAJgCAABkcnMv&#10;ZG93bnJldi54bWxQSwUGAAAAAAQABAD1AAAAigMAAAAA&#10;">
                  <v:textbox>
                    <w:txbxContent>
                      <w:p w:rsidR="006B4BA9" w:rsidRPr="00857118" w:rsidRDefault="006B4BA9" w:rsidP="009A4C58">
                        <w:pPr>
                          <w:jc w:val="center"/>
                          <w:rPr>
                            <w:rFonts w:ascii="Times New Roman" w:hAnsi="Times New Roman" w:cs="Times New Roman"/>
                          </w:rPr>
                        </w:pPr>
                        <w:r w:rsidRPr="00857118">
                          <w:rPr>
                            <w:rFonts w:ascii="Times New Roman" w:hAnsi="Times New Roman" w:cs="Times New Roman"/>
                          </w:rPr>
                          <w:t>внеурочная деятельность</w:t>
                        </w:r>
                      </w:p>
                    </w:txbxContent>
                  </v:textbox>
                </v:shape>
                <v:line id="Line 18" o:spid="_x0000_s1093" style="position:absolute;visibility:visible;mso-wrap-style:square" from="42973,20669" to="42973,23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yfK8EAAADbAAAADwAAAGRycy9kb3ducmV2LnhtbESPQYvCMBSE74L/ITzBm6bKolKNsgqu&#10;3sTuen82z7Zs81KTqPXfm4UFj8PMfMMsVq2pxZ2crywrGA0TEMS51RUXCn6+t4MZCB+QNdaWScGT&#10;PKyW3c4CU20ffKR7FgoRIexTVFCG0KRS+rwkg35oG+LoXawzGKJ0hdQOHxFuajlOkok0WHFcKLGh&#10;TUn5b3YzCnb5TGdrdzhX15O9Hezk+WV0plS/137OQQRqwzv8395rBR9T+PsSf4Bcv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fJ8rwQAAANsAAAAPAAAAAAAAAAAAAAAA&#10;AKECAABkcnMvZG93bnJldi54bWxQSwUGAAAAAAQABAD5AAAAjwMAAAAA&#10;">
                  <v:stroke startarrow="diamond" endarrow="diamond"/>
                </v:line>
                <v:group id="Группа 284" o:spid="_x0000_s1094" style="position:absolute;left:5429;top:11906;width:52861;height:2494" coordorigin="5429,10478" coordsize="52860,39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gn+ecUAAADcAAAADwAAAGRycy9kb3ducmV2LnhtbESPT4vCMBTE78J+h/AW&#10;9qZpXRWpRhHZXTyI4B8Qb4/m2Rabl9Jk2/rtjSB4HGbmN8x82ZlSNFS7wrKCeBCBIE6tLjhTcDr+&#10;9qcgnEfWWFomBXdysFx89OaYaNvynpqDz0SAsEtQQe59lUjp0pwMuoGtiIN3tbVBH2SdSV1jG+Cm&#10;lMMomkiDBYeFHCta55TeDv9GwV+L7eo7/mm2t+v6fjmOd+dtTEp9fXarGQhPnX+HX+2NVjCcju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IJ/nnFAAAA3AAA&#10;AA8AAAAAAAAAAAAAAAAAqgIAAGRycy9kb3ducmV2LnhtbFBLBQYAAAAABAAEAPoAAACcAwAAAAA=&#10;">
                  <v:line id="Line 9" o:spid="_x0000_s1095" style="position:absolute;flip:x;visibility:visible;mso-wrap-style:square" from="5429,10478" to="33149,14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DMO8AAAADbAAAADwAAAGRycy9kb3ducmV2LnhtbERPy4rCMBTdD/gP4QruxlQLw1CNooLg&#10;povpPNbX5toWm5vSpG3695PFwCwP570/BtOKkXrXWFawWScgiEurG64UfH1eX99BOI+ssbVMCmZy&#10;cDwsXvaYaTvxB42Fr0QMYZehgtr7LpPSlTUZdGvbEUfuYXuDPsK+krrHKYabVm6T5E0abDg21NjR&#10;pabyWQxGwXfI04dOhlE2xY/O5815e78GpVbLcNqB8BT8v/jPfdMK0jg2fok/QB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ugzDvAAAAA2wAAAA8AAAAAAAAAAAAAAAAA&#10;oQIAAGRycy9kb3ducmV2LnhtbFBLBQYAAAAABAAEAPkAAACOAwAAAAA=&#10;">
                    <v:stroke startarrow="oval" endarrow="block"/>
                  </v:line>
                  <v:line id="Line 10" o:spid="_x0000_s1096" style="position:absolute;flip:x;visibility:visible;mso-wrap-style:square" from="17141,10478" to="33149,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xpoMIAAADbAAAADwAAAGRycy9kb3ducmV2LnhtbESPT4vCMBTE78J+h/AW9qapCqLVKO6C&#10;sBcPW/+cn82zLTYvpUlr/PYbQfA4zMxvmNUmmFr01LrKsoLxKAFBnFtdcaHgeNgN5yCcR9ZYWyYF&#10;D3KwWX8MVphqe+c/6jNfiAhhl6KC0vsmldLlJRl0I9sQR+9qW4M+yraQusV7hJtaTpJkJg1WHBdK&#10;bOinpPyWdUbBKeynV510vayys94/xt+Tyy4o9fUZtksQnoJ/h1/tX61guoDnl/gD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OxpoMIAAADbAAAADwAAAAAAAAAAAAAA&#10;AAChAgAAZHJzL2Rvd25yZXYueG1sUEsFBgAAAAAEAAQA+QAAAJADAAAAAA==&#10;">
                    <v:stroke startarrow="oval" endarrow="block"/>
                  </v:line>
                  <v:line id="Line 11" o:spid="_x0000_s1097" style="position:absolute;flip:x;visibility:visible;mso-wrap-style:square" from="30857,10478" to="33140,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CzQL4AAADbAAAADwAAAGRycy9kb3ducmV2LnhtbERPy4rCMBTdD/gP4QruxtQHItUoKghu&#10;XFhnXF+ba1tsbkoTa/x7sxBcHs57uQ6mFh21rrKsYDRMQBDnVldcKPg773/nIJxH1lhbJgUvcrBe&#10;9X6WmGr75BN1mS9EDGGXooLS+yaV0uUlGXRD2xBH7mZbgz7CtpC6xWcMN7UcJ8lMGqw4NpTY0K6k&#10;/J49jIL/cJzcdPLoZJVd9PE12o6v+6DUoB82CxCegv+KP+6DVjCN6+OX+APk6g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d0LNAvgAAANsAAAAPAAAAAAAAAAAAAAAAAKEC&#10;AABkcnMvZG93bnJldi54bWxQSwUGAAAAAAQABAD5AAAAjAMAAAAA&#10;">
                    <v:stroke startarrow="oval" endarrow="block"/>
                  </v:line>
                  <v:line id="Line 12" o:spid="_x0000_s1098" style="position:absolute;visibility:visible;mso-wrap-style:square" from="33149,10478" to="38865,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iLocIAAADbAAAADwAAAGRycy9kb3ducmV2LnhtbESPQYvCMBSE7wv+h/AEb2uqrCLVKGIR&#10;9qr10tuzeTbF5qU20dZ/v1lY2OMwM98wm91gG/GizteOFcymCQji0umaKwWX/Pi5AuEDssbGMSl4&#10;k4fddvSxwVS7nk/0OodKRAj7FBWYENpUSl8asuinriWO3s11FkOUXSV1h32E20bOk2QpLdYcFwy2&#10;dDBU3s9Pq0AWp8Lk+SJrFteifzzmeXY9ZEpNxsN+DSLQEP7Df+1vreBrBr9f4g+Q2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1iLocIAAADbAAAADwAAAAAAAAAAAAAA&#10;AAChAgAAZHJzL2Rvd25yZXYueG1sUEsFBgAAAAAEAAQA+QAAAJADAAAAAA==&#10;">
                    <v:stroke startarrow="oval" endarrow="block"/>
                  </v:line>
                  <v:line id="Line 19" o:spid="_x0000_s1099" style="position:absolute;visibility:visible;mso-wrap-style:square" from="33149,10478" to="58290,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IiPL4AAADbAAAADwAAAGRycy9kb3ducmV2LnhtbERPTYvCMBC9L/gfwgje1lTRRapRxLKw&#10;V+1eehubsSk2k9pEW/+9OQgeH+97sxtsIx7U+dqxgtk0AUFcOl1zpeA///1egfABWWPjmBQ8ycNu&#10;O/raYKpdz0d6nEIlYgj7FBWYENpUSl8asuinriWO3MV1FkOEXSV1h30Mt42cJ8mPtFhzbDDY0sFQ&#10;eT3drQJZHAuT58usWZ6L/nab59n5kCk1GQ/7NYhAQ/iI3+4/rWARx8Yv8QfI7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YiI8vgAAANsAAAAPAAAAAAAAAAAAAAAAAKEC&#10;AABkcnMvZG93bnJldi54bWxQSwUGAAAAAAQABAD5AAAAjAMAAAAA&#10;">
                    <v:stroke startarrow="oval" endarrow="block"/>
                  </v:line>
                </v:group>
                <v:line id="Line 20" o:spid="_x0000_s1100" style="position:absolute;visibility:visible;mso-wrap-style:square" from="56006,20669" to="56014,23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uwsEAAADbAAAADwAAAGRycy9kb3ducmV2LnhtbESPQYvCMBSE74L/ITxhb5quLKLVKKug&#10;uzex7t6fzbMtNi81iVr/vREEj8PMfMPMFq2pxZWcrywr+BwkIIhzqysuFPzt1/0xCB+QNdaWScGd&#10;PCzm3c4MU21vvKNrFgoRIexTVFCG0KRS+rwkg35gG+LoHa0zGKJ0hdQObxFuajlMkpE0WHFcKLGh&#10;VUn5KbsYBT/5WGdLtz1U53972drRfWN0ptRHr/2eggjUhnf41f7VCr4m8PwSf4Cc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0r67CwQAAANsAAAAPAAAAAAAAAAAAAAAA&#10;AKECAABkcnMvZG93bnJldi54bWxQSwUGAAAAAAQABAD5AAAAjwMAAAAA&#10;">
                  <v:stroke startarrow="diamond" endarrow="diamond"/>
                </v:line>
                <v:shape id="Text Box 22" o:spid="_x0000_s1101" type="#_x0000_t202" style="position:absolute;left:476;top:14400;width:12001;height:62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6B4BA9" w:rsidRPr="00857118" w:rsidRDefault="006B4BA9" w:rsidP="009A4C58">
                        <w:pPr>
                          <w:jc w:val="center"/>
                          <w:rPr>
                            <w:rFonts w:ascii="Times New Roman" w:hAnsi="Times New Roman" w:cs="Times New Roman"/>
                          </w:rPr>
                        </w:pPr>
                        <w:r w:rsidRPr="00857118">
                          <w:rPr>
                            <w:rFonts w:ascii="Times New Roman" w:hAnsi="Times New Roman" w:cs="Times New Roman"/>
                          </w:rPr>
                          <w:t>уроки</w:t>
                        </w:r>
                        <w:r>
                          <w:rPr>
                            <w:rFonts w:ascii="Times New Roman" w:hAnsi="Times New Roman" w:cs="Times New Roman"/>
                          </w:rPr>
                          <w:t xml:space="preserve"> разной целевой направленности</w:t>
                        </w:r>
                        <w:r w:rsidRPr="00857118">
                          <w:rPr>
                            <w:rFonts w:ascii="Times New Roman" w:hAnsi="Times New Roman" w:cs="Times New Roman"/>
                          </w:rPr>
                          <w:t xml:space="preserve"> </w:t>
                        </w:r>
                      </w:p>
                    </w:txbxContent>
                  </v:textbox>
                </v:shape>
                <v:line id="Line 23" o:spid="_x0000_s1102" style="position:absolute;visibility:visible;mso-wrap-style:square" from="7999,20669" to="8007,23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qbsAAAADbAAAADwAAAGRycy9kb3ducmV2LnhtbESPQYvCMBSE74L/ITxhb5oqrEg1igrq&#10;3mSr3p/Nsy02LzWJWv/9ZkHwOMzMN8xs0ZpaPMj5yrKC4SABQZxbXXGh4HjY9CcgfEDWWFsmBS/y&#10;sJh3OzNMtX3yLz2yUIgIYZ+igjKEJpXS5yUZ9APbEEfvYp3BEKUrpHb4jHBTy1GSjKXBiuNCiQ2t&#10;S8qv2d0o2OUTna3c/lzdTva+t+PX1uhMqa9eu5yCCNSGT/jd/tEKvkfw/yX+AD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Sqm7AAAAA2wAAAA8AAAAAAAAAAAAAAAAA&#10;oQIAAGRycy9kb3ducmV2LnhtbFBLBQYAAAAABAAEAPkAAACOAwAAAAA=&#10;">
                  <v:stroke startarrow="diamond" endarrow="diamond"/>
                </v:line>
                <v:roundrect id="AutoShape 5" o:spid="_x0000_s1103" style="position:absolute;left:6876;top:8943;width:51422;height:296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H1s8QA&#10;AADcAAAADwAAAGRycy9kb3ducmV2LnhtbESPQWsCMRSE7wX/Q3hCbzVRUOzWKCK09FZcPXh83bzu&#10;Lm5e1iS7bvvrG0HwOMzMN8xqM9hG9ORD7VjDdKJAEBfO1FxqOB7eX5YgQkQ22DgmDb8UYLMePa0w&#10;M+7Ke+rzWIoE4ZChhirGNpMyFBVZDBPXEifvx3mLMUlfSuPxmuC2kTOlFtJizWmhwpZ2FRXnvLMa&#10;CqM65U/91+v3POZ/fXdh+XHR+nk8bN9ARBriI3xvfxoNs+UcbmfSEZ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x9bPEAAAA3AAAAA8AAAAAAAAAAAAAAAAAmAIAAGRycy9k&#10;b3ducmV2LnhtbFBLBQYAAAAABAAEAPUAAACJAwAAAAA=&#10;">
                  <v:textbox>
                    <w:txbxContent>
                      <w:p w:rsidR="006B4BA9" w:rsidRDefault="006B4BA9" w:rsidP="0055556D">
                        <w:pPr>
                          <w:pStyle w:val="a5"/>
                          <w:spacing w:before="0" w:after="0" w:line="256" w:lineRule="auto"/>
                          <w:jc w:val="center"/>
                        </w:pPr>
                        <w:r>
                          <w:rPr>
                            <w:rFonts w:eastAsia="Calibri"/>
                            <w:sz w:val="22"/>
                            <w:szCs w:val="22"/>
                          </w:rPr>
                          <w:t>Надпредметный курс «Мир деятельности»</w:t>
                        </w:r>
                      </w:p>
                    </w:txbxContent>
                  </v:textbox>
                </v:roundrect>
                <w10:anchorlock/>
              </v:group>
            </w:pict>
          </mc:Fallback>
        </mc:AlternateContent>
      </w:r>
    </w:p>
    <w:p w:rsidR="00904516" w:rsidRPr="003F0A49" w:rsidRDefault="005171EF" w:rsidP="0034210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Применение технологии</w:t>
      </w:r>
      <w:r w:rsidR="00C77BF7">
        <w:rPr>
          <w:rFonts w:ascii="Times New Roman" w:hAnsi="Times New Roman" w:cs="Times New Roman"/>
          <w:sz w:val="28"/>
          <w:szCs w:val="28"/>
        </w:rPr>
        <w:t xml:space="preserve"> деятельностного метода</w:t>
      </w:r>
      <w:r>
        <w:rPr>
          <w:rFonts w:ascii="Times New Roman" w:hAnsi="Times New Roman" w:cs="Times New Roman"/>
          <w:sz w:val="28"/>
          <w:szCs w:val="28"/>
        </w:rPr>
        <w:t xml:space="preserve"> создает условия </w:t>
      </w:r>
      <w:r w:rsidRPr="00B43FC1">
        <w:rPr>
          <w:rFonts w:ascii="Times New Roman" w:hAnsi="Times New Roman" w:cs="Times New Roman"/>
          <w:sz w:val="28"/>
          <w:szCs w:val="28"/>
        </w:rPr>
        <w:t>для самореализации</w:t>
      </w:r>
      <w:r>
        <w:rPr>
          <w:rFonts w:ascii="Times New Roman" w:hAnsi="Times New Roman" w:cs="Times New Roman"/>
          <w:sz w:val="28"/>
          <w:szCs w:val="28"/>
        </w:rPr>
        <w:t xml:space="preserve"> личности ученика</w:t>
      </w:r>
      <w:r w:rsidRPr="00B43FC1">
        <w:rPr>
          <w:rFonts w:ascii="Times New Roman" w:hAnsi="Times New Roman" w:cs="Times New Roman"/>
          <w:sz w:val="28"/>
          <w:szCs w:val="28"/>
        </w:rPr>
        <w:t xml:space="preserve">, </w:t>
      </w:r>
      <w:r w:rsidR="00C77BF7" w:rsidRPr="003F0A49">
        <w:rPr>
          <w:rFonts w:ascii="Times New Roman" w:hAnsi="Times New Roman" w:cs="Times New Roman"/>
          <w:sz w:val="28"/>
          <w:szCs w:val="28"/>
        </w:rPr>
        <w:t xml:space="preserve">для выполнения каждым учеником в ходе уроков по разным учебным предметам </w:t>
      </w:r>
      <w:r w:rsidR="00C77BF7">
        <w:rPr>
          <w:rFonts w:ascii="Times New Roman" w:hAnsi="Times New Roman" w:cs="Times New Roman"/>
          <w:sz w:val="28"/>
          <w:szCs w:val="28"/>
        </w:rPr>
        <w:t xml:space="preserve">предметных, </w:t>
      </w:r>
      <w:proofErr w:type="spellStart"/>
      <w:r w:rsidR="00C77BF7">
        <w:rPr>
          <w:rFonts w:ascii="Times New Roman" w:hAnsi="Times New Roman" w:cs="Times New Roman"/>
          <w:sz w:val="28"/>
          <w:szCs w:val="28"/>
        </w:rPr>
        <w:t>метапредметных</w:t>
      </w:r>
      <w:proofErr w:type="spellEnd"/>
      <w:r w:rsidR="00C77BF7">
        <w:rPr>
          <w:rFonts w:ascii="Times New Roman" w:hAnsi="Times New Roman" w:cs="Times New Roman"/>
          <w:sz w:val="28"/>
          <w:szCs w:val="28"/>
        </w:rPr>
        <w:t xml:space="preserve"> и личностных универсальных действий</w:t>
      </w:r>
      <w:r w:rsidR="00C77BF7" w:rsidRPr="003F0A49">
        <w:rPr>
          <w:rFonts w:ascii="Times New Roman" w:hAnsi="Times New Roman" w:cs="Times New Roman"/>
          <w:sz w:val="28"/>
          <w:szCs w:val="28"/>
        </w:rPr>
        <w:t xml:space="preserve">, входящих в целостную </w:t>
      </w:r>
      <w:r w:rsidR="00C77BF7">
        <w:rPr>
          <w:rFonts w:ascii="Times New Roman" w:hAnsi="Times New Roman" w:cs="Times New Roman"/>
          <w:sz w:val="28"/>
          <w:szCs w:val="28"/>
        </w:rPr>
        <w:t>систему</w:t>
      </w:r>
      <w:r w:rsidR="00C77BF7" w:rsidRPr="003F0A49">
        <w:rPr>
          <w:rFonts w:ascii="Times New Roman" w:hAnsi="Times New Roman" w:cs="Times New Roman"/>
          <w:sz w:val="28"/>
          <w:szCs w:val="28"/>
        </w:rPr>
        <w:t xml:space="preserve"> учебной деятельности</w:t>
      </w:r>
      <w:r>
        <w:rPr>
          <w:rFonts w:ascii="Times New Roman" w:hAnsi="Times New Roman" w:cs="Times New Roman"/>
          <w:sz w:val="28"/>
          <w:szCs w:val="28"/>
        </w:rPr>
        <w:t>.</w:t>
      </w:r>
      <w:r w:rsidRPr="003F0A49">
        <w:rPr>
          <w:rFonts w:ascii="Times New Roman" w:hAnsi="Times New Roman" w:cs="Times New Roman"/>
          <w:sz w:val="28"/>
          <w:szCs w:val="28"/>
        </w:rPr>
        <w:t xml:space="preserve"> </w:t>
      </w:r>
      <w:r w:rsidR="00904516" w:rsidRPr="003F0A49">
        <w:rPr>
          <w:rFonts w:ascii="Times New Roman" w:hAnsi="Times New Roman" w:cs="Times New Roman"/>
          <w:sz w:val="28"/>
          <w:szCs w:val="28"/>
        </w:rPr>
        <w:t>Структура урока по ТДМ, на котором вводится новый учебный материал, графически может быть изображена с помощью схемы, помогающей учителю соотнести между собой этапы учебной деятельности.</w:t>
      </w:r>
      <w:r w:rsidR="005C1BDE">
        <w:rPr>
          <w:rStyle w:val="ac"/>
          <w:rFonts w:ascii="Times New Roman" w:hAnsi="Times New Roman" w:cs="Times New Roman"/>
          <w:sz w:val="28"/>
          <w:szCs w:val="28"/>
        </w:rPr>
        <w:footnoteReference w:id="11"/>
      </w:r>
      <w:r w:rsidR="00904516" w:rsidRPr="003F0A49">
        <w:rPr>
          <w:rFonts w:ascii="Times New Roman" w:hAnsi="Times New Roman" w:cs="Times New Roman"/>
          <w:sz w:val="28"/>
          <w:szCs w:val="28"/>
        </w:rPr>
        <w:t xml:space="preserve"> </w:t>
      </w:r>
    </w:p>
    <w:p w:rsidR="00904516" w:rsidRPr="003F0A49" w:rsidRDefault="00904516" w:rsidP="0034210D">
      <w:pPr>
        <w:spacing w:after="0" w:line="360" w:lineRule="auto"/>
        <w:ind w:firstLine="708"/>
        <w:jc w:val="both"/>
        <w:rPr>
          <w:rFonts w:ascii="Times New Roman" w:hAnsi="Times New Roman" w:cs="Times New Roman"/>
          <w:sz w:val="28"/>
          <w:szCs w:val="28"/>
        </w:rPr>
      </w:pPr>
    </w:p>
    <w:p w:rsidR="00904516" w:rsidRPr="003F0A49" w:rsidRDefault="00904516" w:rsidP="0034210D">
      <w:pPr>
        <w:spacing w:after="0" w:line="360" w:lineRule="auto"/>
        <w:ind w:firstLine="708"/>
        <w:jc w:val="both"/>
        <w:rPr>
          <w:rFonts w:ascii="Times New Roman" w:hAnsi="Times New Roman" w:cs="Times New Roman"/>
          <w:sz w:val="28"/>
          <w:szCs w:val="28"/>
        </w:rPr>
      </w:pPr>
    </w:p>
    <w:p w:rsidR="00904516" w:rsidRPr="003F0A49" w:rsidRDefault="00904516" w:rsidP="0034210D">
      <w:pPr>
        <w:spacing w:after="0" w:line="360" w:lineRule="auto"/>
        <w:ind w:firstLine="708"/>
        <w:jc w:val="both"/>
        <w:rPr>
          <w:rFonts w:ascii="Times New Roman" w:hAnsi="Times New Roman" w:cs="Times New Roman"/>
          <w:sz w:val="28"/>
          <w:szCs w:val="28"/>
        </w:rPr>
      </w:pPr>
      <w:r w:rsidRPr="003F0A49">
        <w:rPr>
          <w:rFonts w:ascii="Times New Roman" w:hAnsi="Times New Roman" w:cs="Times New Roman"/>
          <w:noProof/>
          <w:sz w:val="28"/>
          <w:szCs w:val="28"/>
          <w:lang w:eastAsia="ru-RU"/>
        </w:rPr>
        <mc:AlternateContent>
          <mc:Choice Requires="wpg">
            <w:drawing>
              <wp:anchor distT="0" distB="0" distL="114300" distR="114300" simplePos="0" relativeHeight="251650048" behindDoc="0" locked="1" layoutInCell="1" allowOverlap="1" wp14:anchorId="602E9C15" wp14:editId="7726CADC">
                <wp:simplePos x="0" y="0"/>
                <wp:positionH relativeFrom="column">
                  <wp:posOffset>4780915</wp:posOffset>
                </wp:positionH>
                <wp:positionV relativeFrom="paragraph">
                  <wp:posOffset>-1329690</wp:posOffset>
                </wp:positionV>
                <wp:extent cx="1717040" cy="2323465"/>
                <wp:effectExtent l="0" t="0" r="16510" b="1968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7040" cy="2323465"/>
                          <a:chOff x="2558" y="10823"/>
                          <a:chExt cx="2760" cy="3463"/>
                        </a:xfrm>
                      </wpg:grpSpPr>
                      <wps:wsp>
                        <wps:cNvPr id="2" name="Oval 3"/>
                        <wps:cNvSpPr>
                          <a:spLocks noChangeArrowheads="1"/>
                        </wps:cNvSpPr>
                        <wps:spPr bwMode="auto">
                          <a:xfrm>
                            <a:off x="2558" y="11379"/>
                            <a:ext cx="2760" cy="2907"/>
                          </a:xfrm>
                          <a:prstGeom prst="ellipse">
                            <a:avLst/>
                          </a:prstGeom>
                          <a:noFill/>
                          <a:ln w="9525">
                            <a:solidFill>
                              <a:srgbClr val="000000"/>
                            </a:solidFill>
                            <a:round/>
                            <a:headEnd/>
                            <a:tailEnd/>
                          </a:ln>
                          <a:extLst>
                            <a:ext uri="{909E8E84-426E-40DD-AFC4-6F175D3DCCD1}">
                              <a14:hiddenFill xmlns:a14="http://schemas.microsoft.com/office/drawing/2010/main">
                                <a:solidFill>
                                  <a:srgbClr val="00CC99"/>
                                </a:solidFill>
                              </a14:hiddenFill>
                            </a:ext>
                          </a:extLst>
                        </wps:spPr>
                        <wps:bodyPr rot="0" vert="horz" wrap="square" lIns="91440" tIns="45720" rIns="91440" bIns="45720" anchor="ctr" anchorCtr="0" upright="1">
                          <a:noAutofit/>
                        </wps:bodyPr>
                      </wps:wsp>
                      <wps:wsp>
                        <wps:cNvPr id="3" name="Oval 4"/>
                        <wps:cNvSpPr>
                          <a:spLocks noChangeArrowheads="1"/>
                        </wps:cNvSpPr>
                        <wps:spPr bwMode="auto">
                          <a:xfrm>
                            <a:off x="3017" y="11183"/>
                            <a:ext cx="1709" cy="1532"/>
                          </a:xfrm>
                          <a:prstGeom prst="ellipse">
                            <a:avLst/>
                          </a:prstGeom>
                          <a:solidFill>
                            <a:srgbClr val="FFFFFF"/>
                          </a:solidFill>
                          <a:ln w="9525">
                            <a:solidFill>
                              <a:srgbClr val="000000"/>
                            </a:solidFill>
                            <a:round/>
                            <a:headEnd/>
                            <a:tailEnd/>
                          </a:ln>
                        </wps:spPr>
                        <wps:bodyPr rot="0" vert="horz" wrap="square" lIns="91440" tIns="45720" rIns="91440" bIns="45720" anchor="ctr" anchorCtr="0" upright="1">
                          <a:noAutofit/>
                        </wps:bodyPr>
                      </wps:wsp>
                      <wps:wsp>
                        <wps:cNvPr id="4" name="Oval 5"/>
                        <wps:cNvSpPr>
                          <a:spLocks noChangeArrowheads="1"/>
                        </wps:cNvSpPr>
                        <wps:spPr bwMode="auto">
                          <a:xfrm>
                            <a:off x="4568" y="11492"/>
                            <a:ext cx="104" cy="99"/>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5" name="Line 6"/>
                        <wps:cNvCnPr>
                          <a:cxnSpLocks noChangeShapeType="1"/>
                        </wps:cNvCnPr>
                        <wps:spPr bwMode="auto">
                          <a:xfrm flipV="1">
                            <a:off x="3076" y="11743"/>
                            <a:ext cx="334"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6" name="Oval 7"/>
                        <wps:cNvSpPr>
                          <a:spLocks noChangeArrowheads="1"/>
                        </wps:cNvSpPr>
                        <wps:spPr bwMode="auto">
                          <a:xfrm>
                            <a:off x="2983" y="11698"/>
                            <a:ext cx="105" cy="100"/>
                          </a:xfrm>
                          <a:prstGeom prst="ellipse">
                            <a:avLst/>
                          </a:prstGeom>
                          <a:solidFill>
                            <a:srgbClr val="000000"/>
                          </a:solidFill>
                          <a:ln w="9525">
                            <a:solidFill>
                              <a:srgbClr val="000000"/>
                            </a:solidFill>
                            <a:round/>
                            <a:headEnd/>
                            <a:tailEnd/>
                          </a:ln>
                        </wps:spPr>
                        <wps:bodyPr rot="0" vert="horz" wrap="square" lIns="91440" tIns="45720" rIns="91440" bIns="45720" anchor="ctr" anchorCtr="0" upright="1">
                          <a:noAutofit/>
                        </wps:bodyPr>
                      </wps:wsp>
                      <wps:wsp>
                        <wps:cNvPr id="7" name="Line 8"/>
                        <wps:cNvCnPr>
                          <a:cxnSpLocks noChangeShapeType="1"/>
                        </wps:cNvCnPr>
                        <wps:spPr bwMode="auto">
                          <a:xfrm flipH="1">
                            <a:off x="3411" y="11422"/>
                            <a:ext cx="0" cy="5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g:cNvPr id="8" name="Group 9"/>
                        <wpg:cNvGrpSpPr>
                          <a:grpSpLocks/>
                        </wpg:cNvGrpSpPr>
                        <wpg:grpSpPr bwMode="auto">
                          <a:xfrm>
                            <a:off x="2966" y="11521"/>
                            <a:ext cx="1527" cy="2073"/>
                            <a:chOff x="2871" y="11521"/>
                            <a:chExt cx="1829" cy="2073"/>
                          </a:xfrm>
                        </wpg:grpSpPr>
                        <wps:wsp>
                          <wps:cNvPr id="9" name="Line 10"/>
                          <wps:cNvCnPr>
                            <a:cxnSpLocks noChangeShapeType="1"/>
                          </wps:cNvCnPr>
                          <wps:spPr bwMode="auto">
                            <a:xfrm flipH="1">
                              <a:off x="2871" y="11805"/>
                              <a:ext cx="502" cy="1777"/>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g:grpSp>
                          <wpg:cNvPr id="10" name="Group 11"/>
                          <wpg:cNvGrpSpPr>
                            <a:grpSpLocks/>
                          </wpg:cNvGrpSpPr>
                          <wpg:grpSpPr bwMode="auto">
                            <a:xfrm>
                              <a:off x="2871" y="13582"/>
                              <a:ext cx="1829" cy="0"/>
                              <a:chOff x="2728" y="13187"/>
                              <a:chExt cx="1979" cy="0"/>
                            </a:xfrm>
                          </wpg:grpSpPr>
                          <wps:wsp>
                            <wps:cNvPr id="11" name="Line 12"/>
                            <wps:cNvCnPr>
                              <a:cxnSpLocks noChangeShapeType="1"/>
                            </wps:cNvCnPr>
                            <wps:spPr bwMode="auto">
                              <a:xfrm>
                                <a:off x="4047" y="13187"/>
                                <a:ext cx="660"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2" name="Line 13"/>
                            <wps:cNvCnPr>
                              <a:cxnSpLocks noChangeShapeType="1"/>
                            </wps:cNvCnPr>
                            <wps:spPr bwMode="auto">
                              <a:xfrm>
                                <a:off x="2728" y="13187"/>
                                <a:ext cx="659"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3" name="Line 14"/>
                            <wps:cNvCnPr>
                              <a:cxnSpLocks noChangeShapeType="1"/>
                            </wps:cNvCnPr>
                            <wps:spPr bwMode="auto">
                              <a:xfrm>
                                <a:off x="3366" y="13187"/>
                                <a:ext cx="668"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g:grpSp>
                        <wps:wsp>
                          <wps:cNvPr id="14" name="Line 15"/>
                          <wps:cNvCnPr>
                            <a:cxnSpLocks noChangeShapeType="1"/>
                          </wps:cNvCnPr>
                          <wps:spPr bwMode="auto">
                            <a:xfrm flipH="1" flipV="1">
                              <a:off x="3422" y="11521"/>
                              <a:ext cx="1235" cy="2073"/>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g:grpSp>
                      <wps:wsp>
                        <wps:cNvPr id="15" name="Line 16"/>
                        <wps:cNvCnPr>
                          <a:cxnSpLocks noChangeShapeType="1"/>
                        </wps:cNvCnPr>
                        <wps:spPr bwMode="auto">
                          <a:xfrm flipV="1">
                            <a:off x="3411" y="11743"/>
                            <a:ext cx="404"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 name="Line 17"/>
                        <wps:cNvCnPr>
                          <a:cxnSpLocks noChangeShapeType="1"/>
                        </wps:cNvCnPr>
                        <wps:spPr bwMode="auto">
                          <a:xfrm flipV="1">
                            <a:off x="3412" y="11541"/>
                            <a:ext cx="333"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7" name="Line 18"/>
                        <wps:cNvCnPr>
                          <a:cxnSpLocks noChangeShapeType="1"/>
                        </wps:cNvCnPr>
                        <wps:spPr bwMode="auto">
                          <a:xfrm flipV="1">
                            <a:off x="3709" y="11541"/>
                            <a:ext cx="333"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8" name="Line 19"/>
                        <wps:cNvCnPr>
                          <a:cxnSpLocks noChangeShapeType="1"/>
                        </wps:cNvCnPr>
                        <wps:spPr bwMode="auto">
                          <a:xfrm flipV="1">
                            <a:off x="4005" y="11541"/>
                            <a:ext cx="334"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9" name="Line 20"/>
                        <wps:cNvCnPr>
                          <a:cxnSpLocks noChangeShapeType="1"/>
                        </wps:cNvCnPr>
                        <wps:spPr bwMode="auto">
                          <a:xfrm flipV="1">
                            <a:off x="4302" y="11541"/>
                            <a:ext cx="333" cy="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 name="AutoShape 21"/>
                        <wps:cNvSpPr>
                          <a:spLocks/>
                        </wps:cNvSpPr>
                        <wps:spPr bwMode="auto">
                          <a:xfrm rot="5400000">
                            <a:off x="3320" y="13288"/>
                            <a:ext cx="225" cy="927"/>
                          </a:xfrm>
                          <a:prstGeom prst="rightBrace">
                            <a:avLst>
                              <a:gd name="adj1" fmla="val 34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Arc 22"/>
                        <wps:cNvSpPr>
                          <a:spLocks/>
                        </wps:cNvSpPr>
                        <wps:spPr bwMode="auto">
                          <a:xfrm rot="16200000" flipH="1">
                            <a:off x="2723" y="11091"/>
                            <a:ext cx="550" cy="717"/>
                          </a:xfrm>
                          <a:custGeom>
                            <a:avLst/>
                            <a:gdLst>
                              <a:gd name="G0" fmla="+- 0 0 0"/>
                              <a:gd name="G1" fmla="+- 21600 0 0"/>
                              <a:gd name="G2" fmla="+- 21600 0 0"/>
                              <a:gd name="T0" fmla="*/ 0 w 18212"/>
                              <a:gd name="T1" fmla="*/ 0 h 21600"/>
                              <a:gd name="T2" fmla="*/ 18212 w 18212"/>
                              <a:gd name="T3" fmla="*/ 9987 h 21600"/>
                              <a:gd name="T4" fmla="*/ 0 w 18212"/>
                              <a:gd name="T5" fmla="*/ 21600 h 21600"/>
                            </a:gdLst>
                            <a:ahLst/>
                            <a:cxnLst>
                              <a:cxn ang="0">
                                <a:pos x="T0" y="T1"/>
                              </a:cxn>
                              <a:cxn ang="0">
                                <a:pos x="T2" y="T3"/>
                              </a:cxn>
                              <a:cxn ang="0">
                                <a:pos x="T4" y="T5"/>
                              </a:cxn>
                            </a:cxnLst>
                            <a:rect l="0" t="0" r="r" b="b"/>
                            <a:pathLst>
                              <a:path w="18212" h="21600" fill="none" extrusionOk="0">
                                <a:moveTo>
                                  <a:pt x="0" y="0"/>
                                </a:moveTo>
                                <a:cubicBezTo>
                                  <a:pt x="7377" y="0"/>
                                  <a:pt x="14245" y="3765"/>
                                  <a:pt x="18212" y="9986"/>
                                </a:cubicBezTo>
                              </a:path>
                              <a:path w="18212" h="21600" stroke="0" extrusionOk="0">
                                <a:moveTo>
                                  <a:pt x="0" y="0"/>
                                </a:moveTo>
                                <a:cubicBezTo>
                                  <a:pt x="7377" y="0"/>
                                  <a:pt x="14245" y="3765"/>
                                  <a:pt x="18212" y="9986"/>
                                </a:cubicBezTo>
                                <a:lnTo>
                                  <a:pt x="0" y="21600"/>
                                </a:lnTo>
                                <a:close/>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Arc 23"/>
                        <wps:cNvSpPr>
                          <a:spLocks/>
                        </wps:cNvSpPr>
                        <wps:spPr bwMode="auto">
                          <a:xfrm flipV="1">
                            <a:off x="4646" y="10823"/>
                            <a:ext cx="554" cy="728"/>
                          </a:xfrm>
                          <a:custGeom>
                            <a:avLst/>
                            <a:gdLst>
                              <a:gd name="G0" fmla="+- 0 0 0"/>
                              <a:gd name="G1" fmla="+- 21600 0 0"/>
                              <a:gd name="G2" fmla="+- 21600 0 0"/>
                              <a:gd name="T0" fmla="*/ 0 w 18212"/>
                              <a:gd name="T1" fmla="*/ 0 h 21600"/>
                              <a:gd name="T2" fmla="*/ 18212 w 18212"/>
                              <a:gd name="T3" fmla="*/ 9987 h 21600"/>
                              <a:gd name="T4" fmla="*/ 0 w 18212"/>
                              <a:gd name="T5" fmla="*/ 21600 h 21600"/>
                            </a:gdLst>
                            <a:ahLst/>
                            <a:cxnLst>
                              <a:cxn ang="0">
                                <a:pos x="T0" y="T1"/>
                              </a:cxn>
                              <a:cxn ang="0">
                                <a:pos x="T2" y="T3"/>
                              </a:cxn>
                              <a:cxn ang="0">
                                <a:pos x="T4" y="T5"/>
                              </a:cxn>
                            </a:cxnLst>
                            <a:rect l="0" t="0" r="r" b="b"/>
                            <a:pathLst>
                              <a:path w="18212" h="21600" fill="none" extrusionOk="0">
                                <a:moveTo>
                                  <a:pt x="0" y="0"/>
                                </a:moveTo>
                                <a:cubicBezTo>
                                  <a:pt x="7377" y="0"/>
                                  <a:pt x="14245" y="3765"/>
                                  <a:pt x="18212" y="9986"/>
                                </a:cubicBezTo>
                              </a:path>
                              <a:path w="18212" h="21600" stroke="0" extrusionOk="0">
                                <a:moveTo>
                                  <a:pt x="0" y="0"/>
                                </a:moveTo>
                                <a:cubicBezTo>
                                  <a:pt x="7377" y="0"/>
                                  <a:pt x="14245" y="3765"/>
                                  <a:pt x="18212" y="9986"/>
                                </a:cubicBezTo>
                                <a:lnTo>
                                  <a:pt x="0" y="21600"/>
                                </a:lnTo>
                                <a:close/>
                              </a:path>
                            </a:pathLst>
                          </a:custGeom>
                          <a:noFill/>
                          <a:ln w="9525">
                            <a:solidFill>
                              <a:srgbClr val="000000"/>
                            </a:solidFill>
                            <a:round/>
                            <a:headEnd/>
                            <a:tailEnd type="triangl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Text Box 24"/>
                        <wps:cNvSpPr txBox="1">
                          <a:spLocks noChangeArrowheads="1"/>
                        </wps:cNvSpPr>
                        <wps:spPr bwMode="auto">
                          <a:xfrm>
                            <a:off x="2808" y="11384"/>
                            <a:ext cx="527" cy="45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BA9" w:rsidRDefault="006B4BA9" w:rsidP="00904516">
                              <w:pPr>
                                <w:rPr>
                                  <w:rFonts w:ascii="Arial" w:hAnsi="Arial" w:cs="Arial"/>
                                  <w:color w:val="000000"/>
                                  <w:sz w:val="18"/>
                                  <w:szCs w:val="32"/>
                                </w:rPr>
                              </w:pPr>
                              <w:r>
                                <w:rPr>
                                  <w:rFonts w:ascii="Arial" w:hAnsi="Arial" w:cs="Arial"/>
                                  <w:color w:val="000000"/>
                                  <w:sz w:val="18"/>
                                  <w:szCs w:val="32"/>
                                </w:rPr>
                                <w:t>1</w:t>
                              </w:r>
                            </w:p>
                          </w:txbxContent>
                        </wps:txbx>
                        <wps:bodyPr rot="0" vert="horz" wrap="square" lIns="91440" tIns="45720" rIns="91440" bIns="45720" anchor="t" anchorCtr="0" upright="1">
                          <a:noAutofit/>
                        </wps:bodyPr>
                      </wps:wsp>
                      <wps:wsp>
                        <wps:cNvPr id="24" name="Text Box 25"/>
                        <wps:cNvSpPr txBox="1">
                          <a:spLocks noChangeArrowheads="1"/>
                        </wps:cNvSpPr>
                        <wps:spPr bwMode="auto">
                          <a:xfrm>
                            <a:off x="3000" y="11748"/>
                            <a:ext cx="527" cy="45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BA9" w:rsidRDefault="006B4BA9" w:rsidP="00904516">
                              <w:pPr>
                                <w:rPr>
                                  <w:rFonts w:ascii="Arial" w:hAnsi="Arial" w:cs="Arial"/>
                                  <w:color w:val="000000"/>
                                  <w:sz w:val="18"/>
                                  <w:szCs w:val="32"/>
                                </w:rPr>
                              </w:pPr>
                              <w:r>
                                <w:rPr>
                                  <w:rFonts w:ascii="Arial" w:hAnsi="Arial" w:cs="Arial"/>
                                  <w:color w:val="000000"/>
                                  <w:sz w:val="18"/>
                                  <w:szCs w:val="32"/>
                                </w:rPr>
                                <w:t>2</w:t>
                              </w:r>
                            </w:p>
                          </w:txbxContent>
                        </wps:txbx>
                        <wps:bodyPr rot="0" vert="horz" wrap="square" lIns="91440" tIns="45720" rIns="91440" bIns="45720" anchor="t" anchorCtr="0" upright="1">
                          <a:noAutofit/>
                        </wps:bodyPr>
                      </wps:wsp>
                      <wps:wsp>
                        <wps:cNvPr id="25" name="Text Box 26"/>
                        <wps:cNvSpPr txBox="1">
                          <a:spLocks noChangeArrowheads="1"/>
                        </wps:cNvSpPr>
                        <wps:spPr bwMode="auto">
                          <a:xfrm>
                            <a:off x="3386" y="11240"/>
                            <a:ext cx="528" cy="45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BA9" w:rsidRDefault="006B4BA9" w:rsidP="00904516">
                              <w:pPr>
                                <w:rPr>
                                  <w:rFonts w:ascii="Arial" w:hAnsi="Arial" w:cs="Arial"/>
                                  <w:color w:val="000000"/>
                                  <w:sz w:val="18"/>
                                  <w:szCs w:val="32"/>
                                </w:rPr>
                              </w:pPr>
                              <w:r>
                                <w:rPr>
                                  <w:rFonts w:ascii="Arial" w:hAnsi="Arial" w:cs="Arial"/>
                                  <w:color w:val="000000"/>
                                  <w:sz w:val="18"/>
                                  <w:szCs w:val="32"/>
                                </w:rPr>
                                <w:t>5</w:t>
                              </w:r>
                            </w:p>
                          </w:txbxContent>
                        </wps:txbx>
                        <wps:bodyPr rot="0" vert="horz" wrap="square" lIns="91440" tIns="45720" rIns="91440" bIns="45720" anchor="t" anchorCtr="0" upright="1">
                          <a:noAutofit/>
                        </wps:bodyPr>
                      </wps:wsp>
                      <wps:wsp>
                        <wps:cNvPr id="26" name="Text Box 27"/>
                        <wps:cNvSpPr txBox="1">
                          <a:spLocks noChangeArrowheads="1"/>
                        </wps:cNvSpPr>
                        <wps:spPr bwMode="auto">
                          <a:xfrm>
                            <a:off x="3665" y="11240"/>
                            <a:ext cx="528" cy="45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BA9" w:rsidRDefault="006B4BA9" w:rsidP="00904516">
                              <w:pPr>
                                <w:rPr>
                                  <w:rFonts w:ascii="Arial" w:hAnsi="Arial" w:cs="Arial"/>
                                  <w:color w:val="000000"/>
                                  <w:sz w:val="18"/>
                                  <w:szCs w:val="32"/>
                                </w:rPr>
                              </w:pPr>
                              <w:r>
                                <w:rPr>
                                  <w:rFonts w:ascii="Arial" w:hAnsi="Arial" w:cs="Arial"/>
                                  <w:color w:val="000000"/>
                                  <w:sz w:val="18"/>
                                  <w:szCs w:val="32"/>
                                </w:rPr>
                                <w:t>6</w:t>
                              </w:r>
                            </w:p>
                          </w:txbxContent>
                        </wps:txbx>
                        <wps:bodyPr rot="0" vert="horz" wrap="square" lIns="91440" tIns="45720" rIns="91440" bIns="45720" anchor="t" anchorCtr="0" upright="1">
                          <a:noAutofit/>
                        </wps:bodyPr>
                      </wps:wsp>
                      <wps:wsp>
                        <wps:cNvPr id="27" name="Text Box 28"/>
                        <wps:cNvSpPr txBox="1">
                          <a:spLocks noChangeArrowheads="1"/>
                        </wps:cNvSpPr>
                        <wps:spPr bwMode="auto">
                          <a:xfrm>
                            <a:off x="4435" y="11187"/>
                            <a:ext cx="528" cy="45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BA9" w:rsidRDefault="006B4BA9" w:rsidP="00904516">
                              <w:pPr>
                                <w:rPr>
                                  <w:rFonts w:ascii="Arial" w:hAnsi="Arial" w:cs="Arial"/>
                                  <w:color w:val="000000"/>
                                  <w:sz w:val="18"/>
                                  <w:szCs w:val="32"/>
                                </w:rPr>
                              </w:pPr>
                              <w:r>
                                <w:rPr>
                                  <w:rFonts w:ascii="Arial" w:hAnsi="Arial" w:cs="Arial"/>
                                  <w:color w:val="000000"/>
                                  <w:sz w:val="18"/>
                                  <w:szCs w:val="32"/>
                                </w:rPr>
                                <w:t>9</w:t>
                              </w:r>
                            </w:p>
                          </w:txbxContent>
                        </wps:txbx>
                        <wps:bodyPr rot="0" vert="horz" wrap="square" lIns="91440" tIns="45720" rIns="91440" bIns="45720" anchor="t" anchorCtr="0" upright="1">
                          <a:noAutofit/>
                        </wps:bodyPr>
                      </wps:wsp>
                      <wps:wsp>
                        <wps:cNvPr id="28" name="Text Box 29"/>
                        <wps:cNvSpPr txBox="1">
                          <a:spLocks noChangeArrowheads="1"/>
                        </wps:cNvSpPr>
                        <wps:spPr bwMode="auto">
                          <a:xfrm>
                            <a:off x="4171" y="11509"/>
                            <a:ext cx="527" cy="45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BA9" w:rsidRDefault="006B4BA9" w:rsidP="00904516">
                              <w:pPr>
                                <w:rPr>
                                  <w:rFonts w:ascii="Arial" w:hAnsi="Arial" w:cs="Arial"/>
                                  <w:color w:val="000000"/>
                                  <w:sz w:val="18"/>
                                  <w:szCs w:val="32"/>
                                </w:rPr>
                              </w:pPr>
                              <w:r>
                                <w:rPr>
                                  <w:rFonts w:ascii="Arial" w:hAnsi="Arial" w:cs="Arial"/>
                                  <w:color w:val="000000"/>
                                  <w:sz w:val="18"/>
                                  <w:szCs w:val="32"/>
                                </w:rPr>
                                <w:t>8</w:t>
                              </w:r>
                            </w:p>
                          </w:txbxContent>
                        </wps:txbx>
                        <wps:bodyPr rot="0" vert="horz" wrap="square" lIns="91440" tIns="45720" rIns="91440" bIns="45720" anchor="t" anchorCtr="0" upright="1">
                          <a:noAutofit/>
                        </wps:bodyPr>
                      </wps:wsp>
                      <wps:wsp>
                        <wps:cNvPr id="29" name="Text Box 30"/>
                        <wps:cNvSpPr txBox="1">
                          <a:spLocks noChangeArrowheads="1"/>
                        </wps:cNvSpPr>
                        <wps:spPr bwMode="auto">
                          <a:xfrm>
                            <a:off x="3242" y="13824"/>
                            <a:ext cx="528" cy="45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BA9" w:rsidRDefault="006B4BA9" w:rsidP="00904516">
                              <w:pPr>
                                <w:rPr>
                                  <w:rFonts w:ascii="Arial" w:hAnsi="Arial" w:cs="Arial"/>
                                  <w:color w:val="000000"/>
                                  <w:sz w:val="18"/>
                                  <w:szCs w:val="32"/>
                                </w:rPr>
                              </w:pPr>
                              <w:r>
                                <w:rPr>
                                  <w:rFonts w:ascii="Arial" w:hAnsi="Arial" w:cs="Arial"/>
                                  <w:color w:val="000000"/>
                                  <w:sz w:val="18"/>
                                  <w:szCs w:val="32"/>
                                </w:rPr>
                                <w:t>3</w:t>
                              </w:r>
                            </w:p>
                          </w:txbxContent>
                        </wps:txbx>
                        <wps:bodyPr rot="0" vert="horz" wrap="square" lIns="91440" tIns="45720" rIns="91440" bIns="45720" anchor="t" anchorCtr="0" upright="1">
                          <a:noAutofit/>
                        </wps:bodyPr>
                      </wps:wsp>
                      <wps:wsp>
                        <wps:cNvPr id="30" name="Text Box 31"/>
                        <wps:cNvSpPr txBox="1">
                          <a:spLocks noChangeArrowheads="1"/>
                        </wps:cNvSpPr>
                        <wps:spPr bwMode="auto">
                          <a:xfrm>
                            <a:off x="4028" y="13571"/>
                            <a:ext cx="528" cy="45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BA9" w:rsidRDefault="006B4BA9" w:rsidP="00904516">
                              <w:pPr>
                                <w:rPr>
                                  <w:rFonts w:ascii="Arial" w:hAnsi="Arial" w:cs="Arial"/>
                                  <w:color w:val="000000"/>
                                  <w:sz w:val="18"/>
                                  <w:szCs w:val="32"/>
                                </w:rPr>
                              </w:pPr>
                              <w:r>
                                <w:rPr>
                                  <w:rFonts w:ascii="Arial" w:hAnsi="Arial" w:cs="Arial"/>
                                  <w:color w:val="000000"/>
                                  <w:sz w:val="18"/>
                                  <w:szCs w:val="32"/>
                                </w:rPr>
                                <w:t>4</w:t>
                              </w:r>
                            </w:p>
                          </w:txbxContent>
                        </wps:txbx>
                        <wps:bodyPr rot="0" vert="horz" wrap="square" lIns="91440" tIns="45720" rIns="91440" bIns="45720" anchor="t" anchorCtr="0" upright="1">
                          <a:noAutofit/>
                        </wps:bodyPr>
                      </wps:wsp>
                      <wps:wsp>
                        <wps:cNvPr id="31" name="Text Box 32"/>
                        <wps:cNvSpPr txBox="1">
                          <a:spLocks noChangeArrowheads="1"/>
                        </wps:cNvSpPr>
                        <wps:spPr bwMode="auto">
                          <a:xfrm>
                            <a:off x="3913" y="11509"/>
                            <a:ext cx="527" cy="45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4BA9" w:rsidRDefault="006B4BA9" w:rsidP="00904516">
                              <w:pPr>
                                <w:rPr>
                                  <w:rFonts w:ascii="Arial" w:hAnsi="Arial" w:cs="Arial"/>
                                  <w:color w:val="000000"/>
                                  <w:sz w:val="18"/>
                                  <w:szCs w:val="32"/>
                                </w:rPr>
                              </w:pPr>
                              <w:r>
                                <w:rPr>
                                  <w:rFonts w:ascii="Arial" w:hAnsi="Arial" w:cs="Arial"/>
                                  <w:color w:val="000000"/>
                                  <w:sz w:val="18"/>
                                  <w:szCs w:val="32"/>
                                </w:rPr>
                                <w:t>7</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104" style="position:absolute;left:0;text-align:left;margin-left:376.45pt;margin-top:-104.7pt;width:135.2pt;height:182.95pt;z-index:251650048;mso-position-horizontal-relative:text;mso-position-vertical-relative:text" coordorigin="2558,10823" coordsize="2760,3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">
                <v:oval id="Oval 3" o:spid="_x0000_s1105" style="position:absolute;left:2558;top:11379;width:2760;height:290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F1zcMA&#10;AADaAAAADwAAAGRycy9kb3ducmV2LnhtbESPT4vCMBTE7wt+h/CEvWnqHxapRhFRkD2tVURvz+bZ&#10;VpuX0mRt/fZmQdjjMDO/YWaL1pTiQbUrLCsY9CMQxKnVBWcKDvtNbwLCeWSNpWVS8CQHi3nnY4ax&#10;tg3v6JH4TAQIuxgV5N5XsZQuzcmg69uKOHhXWxv0QdaZ1DU2AW5KOYyiL2mw4LCQY0WrnNJ78msU&#10;VD9Xutwuh5M7npPxdzpqcL1ulPrstsspCE+t/w+/21utYAh/V8IN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1F1zcMAAADaAAAADwAAAAAAAAAAAAAAAACYAgAAZHJzL2Rv&#10;d25yZXYueG1sUEsFBgAAAAAEAAQA9QAAAIgDAAAAAA==&#10;" filled="f" fillcolor="#0c9"/>
                <v:oval id="Oval 4" o:spid="_x0000_s1106" style="position:absolute;left:3017;top:11183;width:1709;height:15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TW38UA&#10;AADaAAAADwAAAGRycy9kb3ducmV2LnhtbESP3WrCQBSE7wXfYTmF3tVNGxAbs5G22GrFUPyh14fs&#10;MQlmz4bsqvHt3ULBy2FmvmHSWW8acabO1ZYVPI8iEMSF1TWXCva7z6cJCOeRNTaWScGVHMyy4SDF&#10;RNsLb+i89aUIEHYJKqi8bxMpXVGRQTeyLXHwDrYz6IPsSqk7vAS4aeRLFI2lwZrDQoUtfVRUHLcn&#10;o+DrZ/Eq49N7dODvfJL/rufXVTxX6vGhf5uC8NT7e/i/vdQKYvi7Em6Az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9NbfxQAAANoAAAAPAAAAAAAAAAAAAAAAAJgCAABkcnMv&#10;ZG93bnJldi54bWxQSwUGAAAAAAQABAD1AAAAigMAAAAA&#10;"/>
                <v:oval id="Oval 5" o:spid="_x0000_s1107" style="position:absolute;left:4568;top:11492;width:104;height: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lDQ8AA&#10;AADaAAAADwAAAGRycy9kb3ducmV2LnhtbESP3YrCMBSE7wXfIRzBG9FUEZFqlEVUvPTvAY7Nse3a&#10;nIQmat2n3wiCl8PMfMPMl42pxINqX1pWMBwkIIgzq0vOFZxPm/4UhA/IGivLpOBFHpaLdmuOqbZP&#10;PtDjGHIRIexTVFCE4FIpfVaQQT+wjjh6V1sbDFHWudQ1PiPcVHKUJBNpsOS4UKCjVUHZ7Xg3Ci6/&#10;r/I27uXrE/+t3P3qdlu/t0p1O83PDESgJnzDn/ZOKxjD+0q8AXLx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clDQ8AAAADaAAAADwAAAAAAAAAAAAAAAACYAgAAZHJzL2Rvd25y&#10;ZXYueG1sUEsFBgAAAAAEAAQA9QAAAIUDAAAAAA==&#10;" fillcolor="black"/>
                <v:line id="Line 6" o:spid="_x0000_s1108" style="position:absolute;flip:y;visibility:visible;mso-wrap-style:square" from="3076,11743" to="3410,11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UQusMAAADaAAAADwAAAGRycy9kb3ducmV2LnhtbESPQWuDQBSE74X8h+UFcqtrCk2KzSqh&#10;tGCOSUqxt4f7olL3rbpbo/8+WyjkOMzMN8wum0wrRhpcY1nBOopBEJdWN1wp+Dx/PL6AcB5ZY2uZ&#10;FMzkIEsXDztMtL3ykcaTr0SAsEtQQe19l0jpypoMush2xMG72MGgD3KopB7wGuCmlU9xvJEGGw4L&#10;NXb0VlP5c/o1Coq+wO9L/3XwZz1v3495PrdVrtRqOe1fQXia/D383861gmf4uxJugEx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61ELrDAAAA2gAAAA8AAAAAAAAAAAAA&#10;AAAAoQIAAGRycy9kb3ducmV2LnhtbFBLBQYAAAAABAAEAPkAAACRAwAAAAA=&#10;">
                  <v:stroke endarrow="block" endarrowwidth="narrow"/>
                </v:line>
                <v:oval id="Oval 7" o:spid="_x0000_s1109" style="position:absolute;left:2983;top:11698;width:105;height:1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d4r8MA&#10;AADaAAAADwAAAGRycy9kb3ducmV2LnhtbESPzWrDMBCE74W8g9hAL6WRU0oorpUQQlp8bJ08wNZa&#10;/yTWSlhKbOfpo0Khx2FmvmGyzWg6caXet5YVLBcJCOLS6pZrBcfDx/MbCB+QNXaWScFEHjbr2UOG&#10;qbYDf9O1CLWIEPYpKmhCcKmUvmzIoF9YRxy9yvYGQ5R9LXWPQ4SbTr4kyUoabDkuNOho11B5Li5G&#10;wc9pas+vT/X+wLedu1Qu//RfVqnH+bh9BxFoDP/hv3auFazg90q8A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d4r8MAAADaAAAADwAAAAAAAAAAAAAAAACYAgAAZHJzL2Rv&#10;d25yZXYueG1sUEsFBgAAAAAEAAQA9QAAAIgDAAAAAA==&#10;" fillcolor="black"/>
                <v:line id="Line 8" o:spid="_x0000_s1110" style="position:absolute;flip:x;visibility:visible;mso-wrap-style:square" from="3411,11422" to="3411,120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group id="Group 9" o:spid="_x0000_s1111" style="position:absolute;left:2966;top:11521;width:1527;height:2073" coordorigin="2871,11521" coordsize="1829,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0" o:spid="_x0000_s1112" style="position:absolute;flip:x;visibility:visible;mso-wrap-style:square" from="2871,11805" to="3373,13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av8MAAADaAAAADwAAAGRycy9kb3ducmV2LnhtbESPQWuDQBSE74X8h+UFcqtremhSm1VC&#10;acEck5Ribw/3RaXuW3W3Rv99tlDIcZiZb5hdNplWjDS4xrKCdRSDIC6tbrhS8Hn+eNyCcB5ZY2uZ&#10;FMzkIEsXDztMtL3ykcaTr0SAsEtQQe19l0jpypoMush2xMG72MGgD3KopB7wGuCmlU9x/CwNNhwW&#10;auzoraby5/RrFBR9gd+X/uvgz3revB/zfG6rXKnVctq/gvA0+Xv4v51rBS/wdyXcAJ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4Gr/DAAAA2gAAAA8AAAAAAAAAAAAA&#10;AAAAoQIAAGRycy9kb3ducmV2LnhtbFBLBQYAAAAABAAEAPkAAACRAwAAAAA=&#10;">
                    <v:stroke endarrow="block" endarrowwidth="narrow"/>
                  </v:line>
                  <v:group id="Group 11" o:spid="_x0000_s1113" style="position:absolute;left:2871;top:13582;width:1829;height:0" coordorigin="2728,13187" coordsize="197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12" o:spid="_x0000_s1114" style="position:absolute;visibility:visible;mso-wrap-style:square" from="4047,13187" to="4707,13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6PxMAAAADbAAAADwAAAGRycy9kb3ducmV2LnhtbERPTWsCMRC9F/wPYQRvNasHKatRiqB4&#10;KtW2FG/TzXSzdGeyJHFd/70pFHqbx/uc1WbgVvUUYuPFwGxagCKpvG2kNvD+tnt8AhUTisXWCxm4&#10;UYTNevSwwtL6qxypP6Va5RCJJRpwKXWl1rFyxBinviPJ3LcPjCnDUGsb8JrDudXzolhoxkZyg8OO&#10;to6qn9OFDZxfKPRfPbsF1Z+X8LFnfq3mxkzGw/MSVKIh/Yv/3Aeb58/g95d8gF7f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C+j8TAAAAA2wAAAA8AAAAAAAAAAAAAAAAA&#10;oQIAAGRycy9kb3ducmV2LnhtbFBLBQYAAAAABAAEAPkAAACOAwAAAAA=&#10;">
                      <v:stroke endarrow="block" endarrowwidth="narrow"/>
                    </v:line>
                    <v:line id="Line 13" o:spid="_x0000_s1115" style="position:absolute;visibility:visible;mso-wrap-style:square" from="2728,13187" to="3387,13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wRs8AAAADbAAAADwAAAGRycy9kb3ducmV2LnhtbERPTWsCMRC9F/ofwhS81ax7kLIaRQqW&#10;nkprK+Jt3IybpTuTJYnr+u+bQqG3ebzPWa5H7tRAIbZeDMymBSiS2ttWGgNfn9vHJ1AxoVjsvJCB&#10;G0VYr+7vllhZf5UPGnapUTlEYoUGXEp9pXWsHTHGqe9JMnf2gTFlGBptA15zOHe6LIq5ZmwlNzjs&#10;6dlR/b27sIHjG4XhNLCbU3O4hP0L83tdGjN5GDcLUInG9C/+c7/aPL+E31/yAXr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BsEbPAAAAA2wAAAA8AAAAAAAAAAAAAAAAA&#10;oQIAAGRycy9kb3ducmV2LnhtbFBLBQYAAAAABAAEAPkAAACOAwAAAAA=&#10;">
                      <v:stroke endarrow="block" endarrowwidth="narrow"/>
                    </v:line>
                    <v:line id="Line 14" o:spid="_x0000_s1116" style="position:absolute;visibility:visible;mso-wrap-style:square" from="3366,13187" to="4034,13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C0KMAAAADbAAAADwAAAGRycy9kb3ducmV2LnhtbERPTWsCMRC9F/ofwhS81WwtSNkaRYSK&#10;p6JWEW/TzXSzdGeyJHHd/vtGKPQ2j/c5s8XAreopxMaLgadxAYqk8raR2sDh4+3xBVRMKBZbL2Tg&#10;hyIs5vd3Myytv8qO+n2qVQ6RWKIBl1JXah0rR4xx7DuSzH35wJgyDLW2Aa85nFs9KYqpZmwkNzjs&#10;aOWo+t5f2MD5nUL/2bObUn26hOOaeVtNjBk9DMtXUImG9C/+c29snv8Mt1/yAXr+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8gtCjAAAAA2wAAAA8AAAAAAAAAAAAAAAAA&#10;oQIAAGRycy9kb3ducmV2LnhtbFBLBQYAAAAABAAEAPkAAACOAwAAAAA=&#10;">
                      <v:stroke endarrow="block" endarrowwidth="narrow"/>
                    </v:line>
                  </v:group>
                  <v:line id="Line 15" o:spid="_x0000_s1117" style="position:absolute;flip:x y;visibility:visible;mso-wrap-style:square" from="3422,11521" to="4657,13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rCEcEAAADbAAAADwAAAGRycy9kb3ducmV2LnhtbERPS4vCMBC+C/6HMIIXWVNFRLpGEVHR&#10;k6yPXbwNzdgUm0lponb//WZB8DYf33Om88aW4kG1LxwrGPQTEMSZ0wXnCk7H9ccEhA/IGkvHpOCX&#10;PMxn7dYUU+2e/EWPQ8hFDGGfogITQpVK6TNDFn3fVcSRu7raYoiwzqWu8RnDbSmHSTKWFguODQYr&#10;WhrKboe7VbDS5/3PZeJ9VmzN/n7ebXpu9a1Ut9MsPkEEasJb/HJvdZw/gv9f4gFy9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GsIRwQAAANsAAAAPAAAAAAAAAAAAAAAA&#10;AKECAABkcnMvZG93bnJldi54bWxQSwUGAAAAAAQABAD5AAAAjwMAAAAA&#10;">
                    <v:stroke endarrow="block" endarrowwidth="narrow"/>
                  </v:line>
                </v:group>
                <v:line id="Line 16" o:spid="_x0000_s1118" style="position:absolute;flip:y;visibility:visible;mso-wrap-style:square" from="3411,11743" to="3815,117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vjCsAAAADbAAAADwAAAGRycy9kb3ducmV2LnhtbERPS4vCMBC+C/6HMII3TSuuSjWK7rKs&#10;aC++7kMztsVmUpqsdv/9RhC8zcf3nMWqNZW4U+NKywriYQSCOLO65FzB+fQ9mIFwHlljZZkU/JGD&#10;1bLbWWCi7YMPdD/6XIQQdgkqKLyvEyldVpBBN7Q1ceCutjHoA2xyqRt8hHBTyVEUTaTBkkNDgTV9&#10;FpTdjr9GQZpusptt95OfbTotR+Nd/MXxRal+r13PQXhq/Vv8cm91mP8Bz1/CAXL5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z74wrAAAAA2wAAAA8AAAAAAAAAAAAAAAAA&#10;oQIAAGRycy9kb3ducmV2LnhtbFBLBQYAAAAABAAEAPkAAACOAwAAAAA=&#10;">
                  <v:stroke dashstyle="longDash"/>
                </v:line>
                <v:line id="Line 17" o:spid="_x0000_s1119" style="position:absolute;flip:y;visibility:visible;mso-wrap-style:square" from="3412,11541" to="3745,11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rTccEAAADbAAAADwAAAGRycy9kb3ducmV2LnhtbERPS0vDQBC+F/oflhG8tRs9xBK7KaVU&#10;iMckReJtyE4emJ1Ns2ub/HtXELzNx/ec/WE2g7jR5HrLCp62EQji2uqeWwWX8m2zA+E8ssbBMilY&#10;yMEhXa/2mGh755xuhW9FCGGXoILO+zGR0tUdGXRbOxIHrrGTQR/g1Eo94T2Em0E+R1EsDfYcGjoc&#10;6dRR/VV8GwXVtcLP5vrx7ku9vJzzLFuGNlPq8WE+voLwNPt/8Z8702F+DL+/hANk+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tNxwQAAANsAAAAPAAAAAAAAAAAAAAAA&#10;AKECAABkcnMvZG93bnJldi54bWxQSwUGAAAAAAQABAD5AAAAjwMAAAAA&#10;">
                  <v:stroke endarrow="block" endarrowwidth="narrow"/>
                </v:line>
                <v:line id="Line 18" o:spid="_x0000_s1120" style="position:absolute;flip:y;visibility:visible;mso-wrap-style:square" from="3709,11541" to="4042,11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Z26sAAAADbAAAADwAAAGRycy9kb3ducmV2LnhtbERPS4vCMBC+C/6HMMLeNHUP61JNRcSF&#10;elQXqbehmT6wmdQmavvvNwuCt/n4nrNa96YRD+pcbVnBfBaBIM6trrlU8Hv6mX6DcB5ZY2OZFAzk&#10;YJ2MRyuMtX3ygR5HX4oQwi5GBZX3bSylyysy6Ga2JQ5cYTuDPsCulLrDZwg3jfyMoi9psObQUGFL&#10;24ry6/FuFGS3DC/F7bz3Jz0sdoc0HZoyVepj0m+WIDz1/i1+uVMd5i/g/5dwgEz+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AGdurAAAAA2wAAAA8AAAAAAAAAAAAAAAAA&#10;oQIAAGRycy9kb3ducmV2LnhtbFBLBQYAAAAABAAEAPkAAACOAwAAAAA=&#10;">
                  <v:stroke endarrow="block" endarrowwidth="narrow"/>
                </v:line>
                <v:line id="Line 19" o:spid="_x0000_s1121" style="position:absolute;flip:y;visibility:visible;mso-wrap-style:square" from="4005,11541" to="4339,11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nimMQAAADbAAAADwAAAGRycy9kb3ducmV2LnhtbESPzWrDQAyE74W8w6JAbs06PaTF9dqU&#10;koJzTFJKehNe+Yd6tY53k9hvXx0KvUnMaOZTVkyuVzcaQ+fZwGadgCKuvO24MfB5+nh8ARUissXe&#10;MxmYKUCRLx4yTK2/84Fux9goCeGQooE2xiHVOlQtOQxrPxCLVvvRYZR1bLQd8S7hrtdPSbLVDjuW&#10;hhYHem+p+jlenYHz5Yzf9eVrH092ft4dynLum9KY1XJ6ewUVaYr/5r/r0gq+wMovMoDO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meKYxAAAANsAAAAPAAAAAAAAAAAA&#10;AAAAAKECAABkcnMvZG93bnJldi54bWxQSwUGAAAAAAQABAD5AAAAkgMAAAAA&#10;">
                  <v:stroke endarrow="block" endarrowwidth="narrow"/>
                </v:line>
                <v:line id="Line 20" o:spid="_x0000_s1122" style="position:absolute;flip:y;visibility:visible;mso-wrap-style:square" from="4302,11541" to="4635,11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VHA8AAAADbAAAADwAAAGRycy9kb3ducmV2LnhtbERPS4vCMBC+L/gfwgje1tQ9+KimRcSF&#10;elSXRW9DM7bFZlKbqO2/NwsL3ubje84q7UwtHtS6yrKCyTgCQZxbXXGh4Of4/TkH4TyyxtoyKejJ&#10;QZoMPlYYa/vkPT0OvhAhhF2MCkrvm1hKl5dk0I1tQxy4i20N+gDbQuoWnyHc1PIriqbSYMWhocSG&#10;NiXl18PdKDjdTni+3H53/qj72XafZX1dZEqNht16CcJT59/if3emw/wF/P0SDpDJ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7VRwPAAAAA2wAAAA8AAAAAAAAAAAAAAAAA&#10;oQIAAGRycy9kb3ducmV2LnhtbFBLBQYAAAAABAAEAPkAAACOAwAAAAA=&#10;">
                  <v:stroke endarrow="block" endarrowwidth="narrow"/>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1" o:spid="_x0000_s1123" type="#_x0000_t88" style="position:absolute;left:3320;top:13288;width:225;height:92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fBb8A&#10;AADbAAAADwAAAGRycy9kb3ducmV2LnhtbERPy4rCMBTdC/MP4Q64s6mCItUoIgy4EnyBy0tzpynT&#10;3MQko9WvnywGXB7Oe7nubSfuFGLrWMG4KEEQ10633Cg4n75GcxAxIWvsHJOCJ0VYrz4GS6y0e/CB&#10;7sfUiBzCsUIFJiVfSRlrQxZj4Txx5r5dsJgyDI3UAR853HZyUpYzabHl3GDQ09ZQ/XP8tQou3k3n&#10;J70zz27fBj2+3l5Tf1Nq+NlvFiAS9ekt/nfvtIJJXp+/5B8gV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j58FvwAAANsAAAAPAAAAAAAAAAAAAAAAAJgCAABkcnMvZG93bnJl&#10;di54bWxQSwUGAAAAAAQABAD1AAAAhAMAAAAA&#10;"/>
                <v:shape id="Arc 22" o:spid="_x0000_s1124" style="position:absolute;left:2723;top:11091;width:550;height:717;rotation:90;flip:x;visibility:visible;mso-wrap-style:square;v-text-anchor:top" coordsize="18212,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YVxsIA&#10;AADbAAAADwAAAGRycy9kb3ducmV2LnhtbESPQYvCMBSE7wv+h/CEvW1TPSxaTUUEYT140N0f8Gie&#10;TWnzEpqsrf56Iwgeh5n5hllvRtuJK/WhcaxgluUgiCunG64V/P3uvxYgQkTW2DkmBTcKsCknH2ss&#10;tBv4RNdzrEWCcChQgYnRF1KGypDFkDlPnLyL6y3GJPta6h6HBLednOf5t7TYcFow6GlnqGrP/1bB&#10;tlo2+6Px7cjD0vj7xS9u7qDU53TcrkBEGuM7/Gr/aAXzGTy/pB8g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lhXGwgAAANsAAAAPAAAAAAAAAAAAAAAAAJgCAABkcnMvZG93&#10;bnJldi54bWxQSwUGAAAAAAQABAD1AAAAhwMAAAAA&#10;" path="m,nfc7377,,14245,3765,18212,9986em,nsc7377,,14245,3765,18212,9986l,21600,,xe" filled="f">
                  <v:stroke endarrow="block" endarrowwidth="narrow"/>
                  <v:path arrowok="t" o:extrusionok="f" o:connecttype="custom" o:connectlocs="0,0;550,332;0,717" o:connectangles="0,0,0"/>
                </v:shape>
                <v:shape id="Arc 23" o:spid="_x0000_s1125" style="position:absolute;left:4646;top:10823;width:554;height:728;flip:y;visibility:visible;mso-wrap-style:square;v-text-anchor:top" coordsize="18212,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mZaMQA&#10;AADbAAAADwAAAGRycy9kb3ducmV2LnhtbESPQWvCQBSE70L/w/IKvTWbplRKzCpWtOSUYurB4zP7&#10;TILZtyG7mvTfdwsFj8PMfMNkq8l04kaDay0reIliEMSV1S3XCg7fu+d3EM4ja+wsk4IfcrBaPswy&#10;TLUdeU+30tciQNilqKDxvk+ldFVDBl1ke+Lgne1g0Ac51FIPOAa46WQSx3NpsOWw0GBPm4aqS3k1&#10;Cj77r21eXZxJ5q/H08cbFdt8Vyj19DitFyA8Tf4e/m/nWkGSwN+X8AP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ZmWjEAAAA2wAAAA8AAAAAAAAAAAAAAAAAmAIAAGRycy9k&#10;b3ducmV2LnhtbFBLBQYAAAAABAAEAPUAAACJAwAAAAA=&#10;" path="m,nfc7377,,14245,3765,18212,9986em,nsc7377,,14245,3765,18212,9986l,21600,,xe" filled="f">
                  <v:stroke endarrow="block" endarrowwidth="narrow"/>
                  <v:path arrowok="t" o:extrusionok="f" o:connecttype="custom" o:connectlocs="0,0;554,337;0,728" o:connectangles="0,0,0"/>
                </v:shape>
                <v:shape id="Text Box 24" o:spid="_x0000_s1126" type="#_x0000_t202" style="position:absolute;left:2808;top:11384;width:527;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X8UA&#10;AADbAAAADwAAAGRycy9kb3ducmV2LnhtbESPQWvCQBSE74L/YXmCN92oICW6ikhbSntoqzno7Zl9&#10;JtHs27C7xvjvu4VCj8PMfMMs152pRUvOV5YVTMYJCOLc6ooLBdn+ZfQEwgdkjbVlUvAgD+tVv7fE&#10;VNs7f1O7C4WIEPYpKihDaFIpfV6SQT+2DXH0ztYZDFG6QmqH9wg3tZwmyVwarDgulNjQtqT8ursZ&#10;BV/nOkv05ejb19lznr2Hj093OCk1HHSbBYhAXfgP/7XftILpDH6/xB8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A35fxQAAANsAAAAPAAAAAAAAAAAAAAAAAJgCAABkcnMv&#10;ZG93bnJldi54bWxQSwUGAAAAAAQABAD1AAAAigMAAAAA&#10;" filled="f" fillcolor="#0c9" stroked="f">
                  <v:textbox>
                    <w:txbxContent>
                      <w:p w:rsidR="006B4BA9" w:rsidRDefault="006B4BA9" w:rsidP="00904516">
                        <w:pPr>
                          <w:rPr>
                            <w:rFonts w:ascii="Arial" w:hAnsi="Arial" w:cs="Arial"/>
                            <w:color w:val="000000"/>
                            <w:sz w:val="18"/>
                            <w:szCs w:val="32"/>
                          </w:rPr>
                        </w:pPr>
                        <w:r>
                          <w:rPr>
                            <w:rFonts w:ascii="Arial" w:hAnsi="Arial" w:cs="Arial"/>
                            <w:color w:val="000000"/>
                            <w:sz w:val="18"/>
                            <w:szCs w:val="32"/>
                          </w:rPr>
                          <w:t>1</w:t>
                        </w:r>
                      </w:p>
                    </w:txbxContent>
                  </v:textbox>
                </v:shape>
                <v:shape id="Text Box 25" o:spid="_x0000_s1127" type="#_x0000_t202" style="position:absolute;left:3000;top:11748;width:527;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rmK8YA&#10;AADbAAAADwAAAGRycy9kb3ducmV2LnhtbESPT2vCQBTE74V+h+UVeqsbbSkluoqIitSDf5qD3p7Z&#10;Z5I2+zbsrjF+e7dQ6HGYmd8wo0lnatGS85VlBf1eAoI4t7riQkH2tXj5AOEDssbaMim4kYfJ+PFh&#10;hKm2V95Ruw+FiBD2KSooQ2hSKX1ekkHfsw1x9M7WGQxRukJqh9cIN7UcJMm7NFhxXCixoVlJ+c/+&#10;YhRsz3WW6O+jb5ev8zz7DOuNO5yUen7qpkMQgbrwH/5rr7SCwRv8fok/QI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OrmK8YAAADbAAAADwAAAAAAAAAAAAAAAACYAgAAZHJz&#10;L2Rvd25yZXYueG1sUEsFBgAAAAAEAAQA9QAAAIsDAAAAAA==&#10;" filled="f" fillcolor="#0c9" stroked="f">
                  <v:textbox>
                    <w:txbxContent>
                      <w:p w:rsidR="006B4BA9" w:rsidRDefault="006B4BA9" w:rsidP="00904516">
                        <w:pPr>
                          <w:rPr>
                            <w:rFonts w:ascii="Arial" w:hAnsi="Arial" w:cs="Arial"/>
                            <w:color w:val="000000"/>
                            <w:sz w:val="18"/>
                            <w:szCs w:val="32"/>
                          </w:rPr>
                        </w:pPr>
                        <w:r>
                          <w:rPr>
                            <w:rFonts w:ascii="Arial" w:hAnsi="Arial" w:cs="Arial"/>
                            <w:color w:val="000000"/>
                            <w:sz w:val="18"/>
                            <w:szCs w:val="32"/>
                          </w:rPr>
                          <w:t>2</w:t>
                        </w:r>
                      </w:p>
                    </w:txbxContent>
                  </v:textbox>
                </v:shape>
                <v:shape id="Text Box 26" o:spid="_x0000_s1128" type="#_x0000_t202" style="position:absolute;left:3386;top:11240;width:528;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ZDsMYA&#10;AADbAAAADwAAAGRycy9kb3ducmV2LnhtbESPT2vCQBTE74V+h+UVeqsbLS0luoqIitSDf5qD3p7Z&#10;Z5I2+zbsrjF+e7dQ6HGYmd8wo0lnatGS85VlBf1eAoI4t7riQkH2tXj5AOEDssbaMim4kYfJ+PFh&#10;hKm2V95Ruw+FiBD2KSooQ2hSKX1ekkHfsw1x9M7WGQxRukJqh9cIN7UcJMm7NFhxXCixoVlJ+c/+&#10;YhRsz3WW6O+jb5ev8zz7DOuNO5yUen7qpkMQgbrwH/5rr7SCwRv8fok/QI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6ZDsMYAAADbAAAADwAAAAAAAAAAAAAAAACYAgAAZHJz&#10;L2Rvd25yZXYueG1sUEsFBgAAAAAEAAQA9QAAAIsDAAAAAA==&#10;" filled="f" fillcolor="#0c9" stroked="f">
                  <v:textbox>
                    <w:txbxContent>
                      <w:p w:rsidR="006B4BA9" w:rsidRDefault="006B4BA9" w:rsidP="00904516">
                        <w:pPr>
                          <w:rPr>
                            <w:rFonts w:ascii="Arial" w:hAnsi="Arial" w:cs="Arial"/>
                            <w:color w:val="000000"/>
                            <w:sz w:val="18"/>
                            <w:szCs w:val="32"/>
                          </w:rPr>
                        </w:pPr>
                        <w:r>
                          <w:rPr>
                            <w:rFonts w:ascii="Arial" w:hAnsi="Arial" w:cs="Arial"/>
                            <w:color w:val="000000"/>
                            <w:sz w:val="18"/>
                            <w:szCs w:val="32"/>
                          </w:rPr>
                          <w:t>5</w:t>
                        </w:r>
                      </w:p>
                    </w:txbxContent>
                  </v:textbox>
                </v:shape>
                <v:shape id="Text Box 27" o:spid="_x0000_s1129" type="#_x0000_t202" style="position:absolute;left:3665;top:11240;width:528;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Tdx8UA&#10;AADbAAAADwAAAGRycy9kb3ducmV2LnhtbESPQWvCQBSE74X+h+UVequbWhBJXaUUFdFDNc1Bb6/Z&#10;Z5I2+zbsrjH++64geBxm5htmMutNIzpyvras4HWQgCAurK65VJB/L17GIHxA1thYJgUX8jCbPj5M&#10;MNX2zDvqslCKCGGfooIqhDaV0hcVGfQD2xJH72idwRClK6V2eI5w08hhkoykwZrjQoUtfVZU/GUn&#10;o2B7bPJE/x58t3ybF/k6bL7c/kep56f+4x1EoD7cw7f2SisYjuD6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dN3HxQAAANsAAAAPAAAAAAAAAAAAAAAAAJgCAABkcnMv&#10;ZG93bnJldi54bWxQSwUGAAAAAAQABAD1AAAAigMAAAAA&#10;" filled="f" fillcolor="#0c9" stroked="f">
                  <v:textbox>
                    <w:txbxContent>
                      <w:p w:rsidR="006B4BA9" w:rsidRDefault="006B4BA9" w:rsidP="00904516">
                        <w:pPr>
                          <w:rPr>
                            <w:rFonts w:ascii="Arial" w:hAnsi="Arial" w:cs="Arial"/>
                            <w:color w:val="000000"/>
                            <w:sz w:val="18"/>
                            <w:szCs w:val="32"/>
                          </w:rPr>
                        </w:pPr>
                        <w:r>
                          <w:rPr>
                            <w:rFonts w:ascii="Arial" w:hAnsi="Arial" w:cs="Arial"/>
                            <w:color w:val="000000"/>
                            <w:sz w:val="18"/>
                            <w:szCs w:val="32"/>
                          </w:rPr>
                          <w:t>6</w:t>
                        </w:r>
                      </w:p>
                    </w:txbxContent>
                  </v:textbox>
                </v:shape>
                <v:shape id="Text Box 28" o:spid="_x0000_s1130" type="#_x0000_t202" style="position:absolute;left:4435;top:11187;width:528;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h4XMYA&#10;AADbAAAADwAAAGRycy9kb3ducmV2LnhtbESPT2vCQBTE74V+h+UVeqsbLbQluoqIitSDf5qD3p7Z&#10;Z5I2+zbsrjF+e7dQ6HGYmd8wo0lnatGS85VlBf1eAoI4t7riQkH2tXj5AOEDssbaMim4kYfJ+PFh&#10;hKm2V95Ruw+FiBD2KSooQ2hSKX1ekkHfsw1x9M7WGQxRukJqh9cIN7UcJMmbNFhxXCixoVlJ+c/+&#10;YhRsz3WW6O+jb5ev8zz7DOuNO5yUen7qpkMQgbrwH/5rr7SCwTv8fok/QI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Dh4XMYAAADbAAAADwAAAAAAAAAAAAAAAACYAgAAZHJz&#10;L2Rvd25yZXYueG1sUEsFBgAAAAAEAAQA9QAAAIsDAAAAAA==&#10;" filled="f" fillcolor="#0c9" stroked="f">
                  <v:textbox>
                    <w:txbxContent>
                      <w:p w:rsidR="006B4BA9" w:rsidRDefault="006B4BA9" w:rsidP="00904516">
                        <w:pPr>
                          <w:rPr>
                            <w:rFonts w:ascii="Arial" w:hAnsi="Arial" w:cs="Arial"/>
                            <w:color w:val="000000"/>
                            <w:sz w:val="18"/>
                            <w:szCs w:val="32"/>
                          </w:rPr>
                        </w:pPr>
                        <w:r>
                          <w:rPr>
                            <w:rFonts w:ascii="Arial" w:hAnsi="Arial" w:cs="Arial"/>
                            <w:color w:val="000000"/>
                            <w:sz w:val="18"/>
                            <w:szCs w:val="32"/>
                          </w:rPr>
                          <w:t>9</w:t>
                        </w:r>
                      </w:p>
                    </w:txbxContent>
                  </v:textbox>
                </v:shape>
                <v:shape id="Text Box 29" o:spid="_x0000_s1131" type="#_x0000_t202" style="position:absolute;left:4171;top:11509;width:527;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fsLsIA&#10;AADbAAAADwAAAGRycy9kb3ducmV2LnhtbERPy2oCMRTdC/2HcAvdaaYWpIzGoUhbii58zaLd3U7u&#10;POzkZkjiOP69WRRcHs57kQ2mFT0531hW8DxJQBAXVjdcKciPH+NXED4ga2wtk4IreciWD6MFptpe&#10;eE/9IVQihrBPUUEdQpdK6YuaDPqJ7YgjV1pnMEToKqkdXmK4aeU0SWbSYMOxocaOVjUVf4ezUbAr&#10;2zzRpx/ff768F/k6bLbu+1epp8fhbQ4i0BDu4n/3l1YwjWPjl/gD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p+wuwgAAANsAAAAPAAAAAAAAAAAAAAAAAJgCAABkcnMvZG93&#10;bnJldi54bWxQSwUGAAAAAAQABAD1AAAAhwMAAAAA&#10;" filled="f" fillcolor="#0c9" stroked="f">
                  <v:textbox>
                    <w:txbxContent>
                      <w:p w:rsidR="006B4BA9" w:rsidRDefault="006B4BA9" w:rsidP="00904516">
                        <w:pPr>
                          <w:rPr>
                            <w:rFonts w:ascii="Arial" w:hAnsi="Arial" w:cs="Arial"/>
                            <w:color w:val="000000"/>
                            <w:sz w:val="18"/>
                            <w:szCs w:val="32"/>
                          </w:rPr>
                        </w:pPr>
                        <w:r>
                          <w:rPr>
                            <w:rFonts w:ascii="Arial" w:hAnsi="Arial" w:cs="Arial"/>
                            <w:color w:val="000000"/>
                            <w:sz w:val="18"/>
                            <w:szCs w:val="32"/>
                          </w:rPr>
                          <w:t>8</w:t>
                        </w:r>
                      </w:p>
                    </w:txbxContent>
                  </v:textbox>
                </v:shape>
                <v:shape id="Text Box 30" o:spid="_x0000_s1132" type="#_x0000_t202" style="position:absolute;left:3242;top:13824;width:528;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tJtcYA&#10;AADbAAAADwAAAGRycy9kb3ducmV2LnhtbESPT2vCQBTE74V+h+UVeqsbLZQ2uoqIitSDf5qD3p7Z&#10;Z5I2+zbsrjF+e7dQ6HGYmd8wo0lnatGS85VlBf1eAoI4t7riQkH2tXh5B+EDssbaMim4kYfJ+PFh&#10;hKm2V95Ruw+FiBD2KSooQ2hSKX1ekkHfsw1x9M7WGQxRukJqh9cIN7UcJMmbNFhxXCixoVlJ+c/+&#10;YhRsz3WW6O+jb5ev8zz7DOuNO5yUen7qpkMQgbrwH/5rr7SCwQf8fok/QI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utJtcYAAADbAAAADwAAAAAAAAAAAAAAAACYAgAAZHJz&#10;L2Rvd25yZXYueG1sUEsFBgAAAAAEAAQA9QAAAIsDAAAAAA==&#10;" filled="f" fillcolor="#0c9" stroked="f">
                  <v:textbox>
                    <w:txbxContent>
                      <w:p w:rsidR="006B4BA9" w:rsidRDefault="006B4BA9" w:rsidP="00904516">
                        <w:pPr>
                          <w:rPr>
                            <w:rFonts w:ascii="Arial" w:hAnsi="Arial" w:cs="Arial"/>
                            <w:color w:val="000000"/>
                            <w:sz w:val="18"/>
                            <w:szCs w:val="32"/>
                          </w:rPr>
                        </w:pPr>
                        <w:r>
                          <w:rPr>
                            <w:rFonts w:ascii="Arial" w:hAnsi="Arial" w:cs="Arial"/>
                            <w:color w:val="000000"/>
                            <w:sz w:val="18"/>
                            <w:szCs w:val="32"/>
                          </w:rPr>
                          <w:t>3</w:t>
                        </w:r>
                      </w:p>
                    </w:txbxContent>
                  </v:textbox>
                </v:shape>
                <v:shape id="Text Box 31" o:spid="_x0000_s1133" type="#_x0000_t202" style="position:absolute;left:4028;top:13571;width:528;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h29cIA&#10;AADbAAAADwAAAGRycy9kb3ducmV2LnhtbERPy2rCQBTdF/yH4Qru6kSFUqKjFGlF7MJXFu3uNnNN&#10;opk7YWaM8e+dRcHl4bxni87UoiXnK8sKRsMEBHFudcWFguz49foOwgdkjbVlUnAnD4t572WGqbY3&#10;3lN7CIWIIexTVFCG0KRS+rwkg35oG+LInawzGCJ0hdQObzHc1HKcJG/SYMWxocSGliXll8PVKNid&#10;6izR51/friafebYJ31v386fUoN99TEEE6sJT/O9eawWTuD5+iT9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CHb1wgAAANsAAAAPAAAAAAAAAAAAAAAAAJgCAABkcnMvZG93&#10;bnJldi54bWxQSwUGAAAAAAQABAD1AAAAhwMAAAAA&#10;" filled="f" fillcolor="#0c9" stroked="f">
                  <v:textbox>
                    <w:txbxContent>
                      <w:p w:rsidR="006B4BA9" w:rsidRDefault="006B4BA9" w:rsidP="00904516">
                        <w:pPr>
                          <w:rPr>
                            <w:rFonts w:ascii="Arial" w:hAnsi="Arial" w:cs="Arial"/>
                            <w:color w:val="000000"/>
                            <w:sz w:val="18"/>
                            <w:szCs w:val="32"/>
                          </w:rPr>
                        </w:pPr>
                        <w:r>
                          <w:rPr>
                            <w:rFonts w:ascii="Arial" w:hAnsi="Arial" w:cs="Arial"/>
                            <w:color w:val="000000"/>
                            <w:sz w:val="18"/>
                            <w:szCs w:val="32"/>
                          </w:rPr>
                          <w:t>4</w:t>
                        </w:r>
                      </w:p>
                    </w:txbxContent>
                  </v:textbox>
                </v:shape>
                <v:shape id="Text Box 32" o:spid="_x0000_s1134" type="#_x0000_t202" style="position:absolute;left:3913;top:11509;width:527;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TTbsUA&#10;AADbAAAADwAAAGRycy9kb3ducmV2LnhtbESPQWvCQBSE7wX/w/KE3upGhVKiq4ioSHto1Rz09sw+&#10;k2j2bdjdxvTfdwsFj8PMfMNM552pRUvOV5YVDAcJCOLc6ooLBdlh/fIGwgdkjbVlUvBDHuaz3tMU&#10;U23vvKN2HwoRIexTVFCG0KRS+rwkg35gG+LoXawzGKJ0hdQO7xFuajlKkldpsOK4UGJDy5Ly2/7b&#10;KPi61FmiryffbsarPHsPH5/ueFbqud8tJiACdeER/m9vtYLxEP6+x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RNNuxQAAANsAAAAPAAAAAAAAAAAAAAAAAJgCAABkcnMv&#10;ZG93bnJldi54bWxQSwUGAAAAAAQABAD1AAAAigMAAAAA&#10;" filled="f" fillcolor="#0c9" stroked="f">
                  <v:textbox>
                    <w:txbxContent>
                      <w:p w:rsidR="006B4BA9" w:rsidRDefault="006B4BA9" w:rsidP="00904516">
                        <w:pPr>
                          <w:rPr>
                            <w:rFonts w:ascii="Arial" w:hAnsi="Arial" w:cs="Arial"/>
                            <w:color w:val="000000"/>
                            <w:sz w:val="18"/>
                            <w:szCs w:val="32"/>
                          </w:rPr>
                        </w:pPr>
                        <w:r>
                          <w:rPr>
                            <w:rFonts w:ascii="Arial" w:hAnsi="Arial" w:cs="Arial"/>
                            <w:color w:val="000000"/>
                            <w:sz w:val="18"/>
                            <w:szCs w:val="32"/>
                          </w:rPr>
                          <w:t>7</w:t>
                        </w:r>
                      </w:p>
                    </w:txbxContent>
                  </v:textbox>
                </v:shape>
                <w10:anchorlock/>
              </v:group>
            </w:pict>
          </mc:Fallback>
        </mc:AlternateContent>
      </w:r>
    </w:p>
    <w:p w:rsidR="00904516" w:rsidRPr="003F0A49" w:rsidRDefault="00904516" w:rsidP="0034210D">
      <w:pPr>
        <w:spacing w:after="0" w:line="360" w:lineRule="auto"/>
        <w:ind w:firstLine="708"/>
        <w:jc w:val="both"/>
        <w:rPr>
          <w:rFonts w:ascii="Times New Roman" w:hAnsi="Times New Roman" w:cs="Times New Roman"/>
          <w:sz w:val="28"/>
          <w:szCs w:val="28"/>
        </w:rPr>
      </w:pPr>
    </w:p>
    <w:p w:rsidR="005171EF" w:rsidRPr="005171EF" w:rsidRDefault="005171EF" w:rsidP="005171EF">
      <w:pPr>
        <w:spacing w:after="0" w:line="360" w:lineRule="auto"/>
        <w:ind w:firstLine="708"/>
        <w:jc w:val="both"/>
        <w:rPr>
          <w:rFonts w:ascii="Times New Roman" w:hAnsi="Times New Roman" w:cs="Times New Roman"/>
          <w:sz w:val="28"/>
          <w:szCs w:val="28"/>
        </w:rPr>
      </w:pPr>
      <w:r w:rsidRPr="005171EF">
        <w:rPr>
          <w:rFonts w:ascii="Times New Roman" w:hAnsi="Times New Roman" w:cs="Times New Roman"/>
          <w:sz w:val="28"/>
          <w:szCs w:val="28"/>
        </w:rPr>
        <w:lastRenderedPageBreak/>
        <w:t>1)  Мотивация к учебной деятельности.</w:t>
      </w:r>
    </w:p>
    <w:p w:rsidR="005171EF" w:rsidRPr="005171EF" w:rsidRDefault="005171EF" w:rsidP="005171EF">
      <w:pPr>
        <w:spacing w:after="0" w:line="360" w:lineRule="auto"/>
        <w:ind w:firstLine="708"/>
        <w:jc w:val="both"/>
        <w:rPr>
          <w:rFonts w:ascii="Times New Roman" w:hAnsi="Times New Roman" w:cs="Times New Roman"/>
          <w:sz w:val="28"/>
          <w:szCs w:val="28"/>
        </w:rPr>
      </w:pPr>
      <w:r w:rsidRPr="005171EF">
        <w:rPr>
          <w:rFonts w:ascii="Times New Roman" w:hAnsi="Times New Roman" w:cs="Times New Roman"/>
          <w:sz w:val="28"/>
          <w:szCs w:val="28"/>
        </w:rPr>
        <w:t xml:space="preserve">2)  Актуализация и фиксирование индивидуального затруднения в пробном </w:t>
      </w:r>
      <w:r>
        <w:rPr>
          <w:rFonts w:ascii="Times New Roman" w:hAnsi="Times New Roman" w:cs="Times New Roman"/>
          <w:sz w:val="28"/>
          <w:szCs w:val="28"/>
        </w:rPr>
        <w:t xml:space="preserve">            </w:t>
      </w:r>
      <w:r w:rsidRPr="005171EF">
        <w:rPr>
          <w:rFonts w:ascii="Times New Roman" w:hAnsi="Times New Roman" w:cs="Times New Roman"/>
          <w:sz w:val="28"/>
          <w:szCs w:val="28"/>
        </w:rPr>
        <w:t>действии.</w:t>
      </w:r>
    </w:p>
    <w:p w:rsidR="005171EF" w:rsidRPr="005171EF" w:rsidRDefault="005171EF" w:rsidP="005171EF">
      <w:pPr>
        <w:spacing w:after="0" w:line="360" w:lineRule="auto"/>
        <w:ind w:firstLine="708"/>
        <w:jc w:val="both"/>
        <w:rPr>
          <w:rFonts w:ascii="Times New Roman" w:hAnsi="Times New Roman" w:cs="Times New Roman"/>
          <w:sz w:val="28"/>
          <w:szCs w:val="28"/>
        </w:rPr>
      </w:pPr>
      <w:r w:rsidRPr="005171EF">
        <w:rPr>
          <w:rFonts w:ascii="Times New Roman" w:hAnsi="Times New Roman" w:cs="Times New Roman"/>
          <w:sz w:val="28"/>
          <w:szCs w:val="28"/>
        </w:rPr>
        <w:t>3)  Выявление места и причины затруднения.</w:t>
      </w:r>
    </w:p>
    <w:p w:rsidR="005171EF" w:rsidRPr="005171EF" w:rsidRDefault="005171EF" w:rsidP="005171EF">
      <w:pPr>
        <w:spacing w:after="0" w:line="360" w:lineRule="auto"/>
        <w:ind w:firstLine="708"/>
        <w:jc w:val="both"/>
        <w:rPr>
          <w:rFonts w:ascii="Times New Roman" w:hAnsi="Times New Roman" w:cs="Times New Roman"/>
          <w:sz w:val="28"/>
          <w:szCs w:val="28"/>
        </w:rPr>
      </w:pPr>
      <w:r w:rsidRPr="005171EF">
        <w:rPr>
          <w:rFonts w:ascii="Times New Roman" w:hAnsi="Times New Roman" w:cs="Times New Roman"/>
          <w:sz w:val="28"/>
          <w:szCs w:val="28"/>
        </w:rPr>
        <w:t>4)  Построение проекта выхода из затруднения.</w:t>
      </w:r>
    </w:p>
    <w:p w:rsidR="005171EF" w:rsidRPr="005171EF" w:rsidRDefault="005171EF" w:rsidP="005171EF">
      <w:pPr>
        <w:spacing w:after="0" w:line="360" w:lineRule="auto"/>
        <w:ind w:firstLine="708"/>
        <w:jc w:val="both"/>
        <w:rPr>
          <w:rFonts w:ascii="Times New Roman" w:hAnsi="Times New Roman" w:cs="Times New Roman"/>
          <w:sz w:val="28"/>
          <w:szCs w:val="28"/>
        </w:rPr>
      </w:pPr>
      <w:r w:rsidRPr="005171EF">
        <w:rPr>
          <w:rFonts w:ascii="Times New Roman" w:hAnsi="Times New Roman" w:cs="Times New Roman"/>
          <w:sz w:val="28"/>
          <w:szCs w:val="28"/>
        </w:rPr>
        <w:t>5)  Реализация построенного проекта.</w:t>
      </w:r>
    </w:p>
    <w:p w:rsidR="005171EF" w:rsidRPr="005171EF" w:rsidRDefault="005171EF" w:rsidP="005171EF">
      <w:pPr>
        <w:spacing w:after="0" w:line="360" w:lineRule="auto"/>
        <w:ind w:firstLine="708"/>
        <w:jc w:val="both"/>
        <w:rPr>
          <w:rFonts w:ascii="Times New Roman" w:hAnsi="Times New Roman" w:cs="Times New Roman"/>
          <w:sz w:val="28"/>
          <w:szCs w:val="28"/>
        </w:rPr>
      </w:pPr>
      <w:r w:rsidRPr="005171EF">
        <w:rPr>
          <w:rFonts w:ascii="Times New Roman" w:hAnsi="Times New Roman" w:cs="Times New Roman"/>
          <w:sz w:val="28"/>
          <w:szCs w:val="28"/>
        </w:rPr>
        <w:t>6)  Первичное закрепление с проговариванием во внешней речи.</w:t>
      </w:r>
    </w:p>
    <w:p w:rsidR="005171EF" w:rsidRPr="005171EF" w:rsidRDefault="005171EF" w:rsidP="005171EF">
      <w:pPr>
        <w:spacing w:after="0" w:line="360" w:lineRule="auto"/>
        <w:ind w:firstLine="708"/>
        <w:jc w:val="both"/>
        <w:rPr>
          <w:rFonts w:ascii="Times New Roman" w:hAnsi="Times New Roman" w:cs="Times New Roman"/>
          <w:sz w:val="28"/>
          <w:szCs w:val="28"/>
        </w:rPr>
      </w:pPr>
      <w:r w:rsidRPr="005171EF">
        <w:rPr>
          <w:rFonts w:ascii="Times New Roman" w:hAnsi="Times New Roman" w:cs="Times New Roman"/>
          <w:sz w:val="28"/>
          <w:szCs w:val="28"/>
        </w:rPr>
        <w:t>7)  Самостоятельная работа с самопроверкой.</w:t>
      </w:r>
    </w:p>
    <w:p w:rsidR="005171EF" w:rsidRPr="005171EF" w:rsidRDefault="005171EF" w:rsidP="005171EF">
      <w:pPr>
        <w:spacing w:after="0" w:line="360" w:lineRule="auto"/>
        <w:ind w:firstLine="708"/>
        <w:jc w:val="both"/>
        <w:rPr>
          <w:rFonts w:ascii="Times New Roman" w:hAnsi="Times New Roman" w:cs="Times New Roman"/>
          <w:sz w:val="28"/>
          <w:szCs w:val="28"/>
        </w:rPr>
      </w:pPr>
      <w:r w:rsidRPr="005171EF">
        <w:rPr>
          <w:rFonts w:ascii="Times New Roman" w:hAnsi="Times New Roman" w:cs="Times New Roman"/>
          <w:sz w:val="28"/>
          <w:szCs w:val="28"/>
        </w:rPr>
        <w:t>8)  Включение в систему знаний и повторение.</w:t>
      </w:r>
    </w:p>
    <w:p w:rsidR="005171EF" w:rsidRPr="005171EF" w:rsidRDefault="005171EF" w:rsidP="005171EF">
      <w:pPr>
        <w:spacing w:after="0" w:line="360" w:lineRule="auto"/>
        <w:ind w:firstLine="708"/>
        <w:jc w:val="both"/>
        <w:rPr>
          <w:rFonts w:ascii="Times New Roman" w:hAnsi="Times New Roman" w:cs="Times New Roman"/>
          <w:sz w:val="28"/>
          <w:szCs w:val="28"/>
        </w:rPr>
      </w:pPr>
      <w:r w:rsidRPr="005171EF">
        <w:rPr>
          <w:rFonts w:ascii="Times New Roman" w:hAnsi="Times New Roman" w:cs="Times New Roman"/>
          <w:sz w:val="28"/>
          <w:szCs w:val="28"/>
        </w:rPr>
        <w:t>9) Рефлексия учебной деятельности.</w:t>
      </w:r>
    </w:p>
    <w:p w:rsidR="009659E5" w:rsidRPr="009659E5" w:rsidRDefault="005171EF" w:rsidP="009659E5">
      <w:pPr>
        <w:spacing w:after="0" w:line="360" w:lineRule="auto"/>
        <w:ind w:firstLine="708"/>
        <w:jc w:val="both"/>
        <w:rPr>
          <w:rFonts w:ascii="Times New Roman" w:hAnsi="Times New Roman" w:cs="Times New Roman"/>
          <w:sz w:val="28"/>
          <w:szCs w:val="28"/>
        </w:rPr>
      </w:pPr>
      <w:r w:rsidRPr="005171EF">
        <w:rPr>
          <w:rFonts w:ascii="Times New Roman" w:hAnsi="Times New Roman" w:cs="Times New Roman"/>
          <w:sz w:val="28"/>
          <w:szCs w:val="28"/>
        </w:rPr>
        <w:t xml:space="preserve"> </w:t>
      </w:r>
      <w:r w:rsidR="00137153">
        <w:rPr>
          <w:rFonts w:ascii="Times New Roman" w:hAnsi="Times New Roman" w:cs="Times New Roman"/>
          <w:sz w:val="28"/>
          <w:szCs w:val="28"/>
        </w:rPr>
        <w:t xml:space="preserve">4 и 5 этапы урока относятся непосредственно к «открытию» нового знания, в ряде уроков объединяются под общим названием: «Открытие нового знания». </w:t>
      </w:r>
      <w:r w:rsidR="009659E5" w:rsidRPr="009659E5">
        <w:rPr>
          <w:rFonts w:ascii="Times New Roman" w:hAnsi="Times New Roman" w:cs="Times New Roman"/>
          <w:sz w:val="28"/>
          <w:szCs w:val="28"/>
        </w:rPr>
        <w:t>Анализ технологических требований к каждому этапу уроков ОНЗ показывает, что учащиеся имеют возможность на этапах:</w:t>
      </w:r>
    </w:p>
    <w:p w:rsidR="009659E5" w:rsidRPr="009659E5" w:rsidRDefault="009659E5" w:rsidP="009659E5">
      <w:pPr>
        <w:spacing w:after="0" w:line="360" w:lineRule="auto"/>
        <w:ind w:firstLine="708"/>
        <w:jc w:val="both"/>
        <w:rPr>
          <w:rFonts w:ascii="Times New Roman" w:hAnsi="Times New Roman" w:cs="Times New Roman"/>
          <w:sz w:val="28"/>
          <w:szCs w:val="28"/>
        </w:rPr>
      </w:pPr>
      <w:r w:rsidRPr="009659E5">
        <w:rPr>
          <w:rFonts w:ascii="Times New Roman" w:hAnsi="Times New Roman" w:cs="Times New Roman"/>
          <w:sz w:val="28"/>
          <w:szCs w:val="28"/>
        </w:rPr>
        <w:t>(1)  – тренировать свои способности к самоопределению и планированию сотрудничества с учителем и сверстниками;</w:t>
      </w:r>
    </w:p>
    <w:p w:rsidR="009659E5" w:rsidRPr="009659E5" w:rsidRDefault="009659E5" w:rsidP="009659E5">
      <w:pPr>
        <w:spacing w:after="0" w:line="360" w:lineRule="auto"/>
        <w:ind w:firstLine="708"/>
        <w:jc w:val="both"/>
        <w:rPr>
          <w:rFonts w:ascii="Times New Roman" w:hAnsi="Times New Roman" w:cs="Times New Roman"/>
          <w:sz w:val="28"/>
          <w:szCs w:val="28"/>
        </w:rPr>
      </w:pPr>
      <w:r w:rsidRPr="009659E5">
        <w:rPr>
          <w:rFonts w:ascii="Times New Roman" w:hAnsi="Times New Roman" w:cs="Times New Roman"/>
          <w:sz w:val="28"/>
          <w:szCs w:val="28"/>
        </w:rPr>
        <w:t>(2)  – выполнять пробное учебное действие, фиксировать свое затруднение;</w:t>
      </w:r>
    </w:p>
    <w:p w:rsidR="009659E5" w:rsidRPr="009659E5" w:rsidRDefault="009659E5" w:rsidP="009659E5">
      <w:pPr>
        <w:spacing w:after="0" w:line="360" w:lineRule="auto"/>
        <w:ind w:firstLine="708"/>
        <w:jc w:val="both"/>
        <w:rPr>
          <w:rFonts w:ascii="Times New Roman" w:hAnsi="Times New Roman" w:cs="Times New Roman"/>
          <w:sz w:val="28"/>
          <w:szCs w:val="28"/>
        </w:rPr>
      </w:pPr>
      <w:r w:rsidRPr="009659E5">
        <w:rPr>
          <w:rFonts w:ascii="Times New Roman" w:hAnsi="Times New Roman" w:cs="Times New Roman"/>
          <w:sz w:val="28"/>
          <w:szCs w:val="28"/>
        </w:rPr>
        <w:t>(3)  – выявлять и формулировать проблему, устанавливать причинно-следственные связи;</w:t>
      </w:r>
    </w:p>
    <w:p w:rsidR="009659E5" w:rsidRPr="009659E5" w:rsidRDefault="009659E5" w:rsidP="009659E5">
      <w:pPr>
        <w:spacing w:after="0" w:line="360" w:lineRule="auto"/>
        <w:ind w:firstLine="708"/>
        <w:jc w:val="both"/>
        <w:rPr>
          <w:rFonts w:ascii="Times New Roman" w:hAnsi="Times New Roman" w:cs="Times New Roman"/>
          <w:sz w:val="28"/>
          <w:szCs w:val="28"/>
        </w:rPr>
      </w:pPr>
      <w:r w:rsidRPr="009659E5">
        <w:rPr>
          <w:rFonts w:ascii="Times New Roman" w:hAnsi="Times New Roman" w:cs="Times New Roman"/>
          <w:sz w:val="28"/>
          <w:szCs w:val="28"/>
        </w:rPr>
        <w:t>(4)  – учитывать разные мнения, ставить перед собой цель, выбирать способ и средства ее реализации, планировать;</w:t>
      </w:r>
    </w:p>
    <w:p w:rsidR="009659E5" w:rsidRPr="009659E5" w:rsidRDefault="009659E5" w:rsidP="009659E5">
      <w:pPr>
        <w:spacing w:after="0" w:line="360" w:lineRule="auto"/>
        <w:ind w:firstLine="708"/>
        <w:jc w:val="both"/>
        <w:rPr>
          <w:rFonts w:ascii="Times New Roman" w:hAnsi="Times New Roman" w:cs="Times New Roman"/>
          <w:sz w:val="28"/>
          <w:szCs w:val="28"/>
        </w:rPr>
      </w:pPr>
      <w:r w:rsidRPr="009659E5">
        <w:rPr>
          <w:rFonts w:ascii="Times New Roman" w:hAnsi="Times New Roman" w:cs="Times New Roman"/>
          <w:sz w:val="28"/>
          <w:szCs w:val="28"/>
        </w:rPr>
        <w:t>(5) – работать по плану, выдвигать гипотезы, самостоятельно строить способы решения проблем, искать информацию, извлекать из текстов нужную информацию, моделировать, учитывать разные мнения и согласовывать общую позицию;</w:t>
      </w:r>
    </w:p>
    <w:p w:rsidR="009659E5" w:rsidRPr="009659E5" w:rsidRDefault="009659E5" w:rsidP="009659E5">
      <w:pPr>
        <w:spacing w:after="0" w:line="360" w:lineRule="auto"/>
        <w:ind w:firstLine="708"/>
        <w:jc w:val="both"/>
        <w:rPr>
          <w:rFonts w:ascii="Times New Roman" w:hAnsi="Times New Roman" w:cs="Times New Roman"/>
          <w:sz w:val="28"/>
          <w:szCs w:val="28"/>
        </w:rPr>
      </w:pPr>
      <w:r w:rsidRPr="009659E5">
        <w:rPr>
          <w:rFonts w:ascii="Times New Roman" w:hAnsi="Times New Roman" w:cs="Times New Roman"/>
          <w:sz w:val="28"/>
          <w:szCs w:val="28"/>
        </w:rPr>
        <w:t>(6, 8)  –  использовать модели, осознанно и произвольно строить свое речевое высказывание, выполнять действия по алгоритму;</w:t>
      </w:r>
    </w:p>
    <w:p w:rsidR="009659E5" w:rsidRPr="009659E5" w:rsidRDefault="009659E5" w:rsidP="009659E5">
      <w:pPr>
        <w:spacing w:after="0" w:line="360" w:lineRule="auto"/>
        <w:ind w:firstLine="708"/>
        <w:jc w:val="both"/>
        <w:rPr>
          <w:rFonts w:ascii="Times New Roman" w:hAnsi="Times New Roman" w:cs="Times New Roman"/>
          <w:sz w:val="28"/>
          <w:szCs w:val="28"/>
        </w:rPr>
      </w:pPr>
      <w:r w:rsidRPr="009659E5">
        <w:rPr>
          <w:rFonts w:ascii="Times New Roman" w:hAnsi="Times New Roman" w:cs="Times New Roman"/>
          <w:sz w:val="28"/>
          <w:szCs w:val="28"/>
        </w:rPr>
        <w:lastRenderedPageBreak/>
        <w:t xml:space="preserve">(7)  – выполнять самоконтроль, </w:t>
      </w:r>
      <w:proofErr w:type="spellStart"/>
      <w:r w:rsidRPr="009659E5">
        <w:rPr>
          <w:rFonts w:ascii="Times New Roman" w:hAnsi="Times New Roman" w:cs="Times New Roman"/>
          <w:sz w:val="28"/>
          <w:szCs w:val="28"/>
        </w:rPr>
        <w:t>критериальную</w:t>
      </w:r>
      <w:proofErr w:type="spellEnd"/>
      <w:r w:rsidRPr="009659E5">
        <w:rPr>
          <w:rFonts w:ascii="Times New Roman" w:hAnsi="Times New Roman" w:cs="Times New Roman"/>
          <w:sz w:val="28"/>
          <w:szCs w:val="28"/>
        </w:rPr>
        <w:t xml:space="preserve"> самооценку и коррекцию собственных действий;</w:t>
      </w:r>
    </w:p>
    <w:p w:rsidR="009659E5" w:rsidRDefault="009659E5" w:rsidP="009659E5">
      <w:pPr>
        <w:spacing w:after="0" w:line="360" w:lineRule="auto"/>
        <w:ind w:firstLine="708"/>
        <w:jc w:val="both"/>
        <w:rPr>
          <w:rFonts w:ascii="Times New Roman" w:hAnsi="Times New Roman" w:cs="Times New Roman"/>
          <w:sz w:val="28"/>
          <w:szCs w:val="28"/>
        </w:rPr>
      </w:pPr>
      <w:r w:rsidRPr="009659E5">
        <w:rPr>
          <w:rFonts w:ascii="Times New Roman" w:hAnsi="Times New Roman" w:cs="Times New Roman"/>
          <w:sz w:val="28"/>
          <w:szCs w:val="28"/>
        </w:rPr>
        <w:t>(9)  – выполнять рефлексию деятельности, осуществлять самооценку ее результатов</w:t>
      </w:r>
      <w:r>
        <w:rPr>
          <w:rStyle w:val="ac"/>
          <w:rFonts w:ascii="Times New Roman" w:hAnsi="Times New Roman" w:cs="Times New Roman"/>
          <w:sz w:val="28"/>
          <w:szCs w:val="28"/>
        </w:rPr>
        <w:footnoteReference w:id="12"/>
      </w:r>
      <w:r w:rsidRPr="009659E5">
        <w:rPr>
          <w:rFonts w:ascii="Times New Roman" w:hAnsi="Times New Roman" w:cs="Times New Roman"/>
          <w:sz w:val="28"/>
          <w:szCs w:val="28"/>
        </w:rPr>
        <w:t>.</w:t>
      </w:r>
    </w:p>
    <w:p w:rsidR="00C77BF7" w:rsidRPr="005171EF" w:rsidRDefault="00DA2C88" w:rsidP="005171E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Такие уроки способствуют повышению личностного потенциала учащихся, т.к. в</w:t>
      </w:r>
      <w:r w:rsidR="00783F76" w:rsidRPr="00783F76">
        <w:rPr>
          <w:rFonts w:ascii="Times New Roman" w:hAnsi="Times New Roman" w:cs="Times New Roman"/>
          <w:sz w:val="28"/>
          <w:szCs w:val="28"/>
        </w:rPr>
        <w:t xml:space="preserve"> ходе уроков</w:t>
      </w:r>
      <w:r w:rsidR="00B83B30">
        <w:rPr>
          <w:rFonts w:ascii="Times New Roman" w:hAnsi="Times New Roman" w:cs="Times New Roman"/>
          <w:sz w:val="28"/>
          <w:szCs w:val="28"/>
        </w:rPr>
        <w:t>, построенных в соответствии с ТДМ</w:t>
      </w:r>
      <w:r w:rsidR="00783F76" w:rsidRPr="00783F76">
        <w:rPr>
          <w:rFonts w:ascii="Times New Roman" w:hAnsi="Times New Roman" w:cs="Times New Roman"/>
          <w:sz w:val="28"/>
          <w:szCs w:val="28"/>
        </w:rPr>
        <w:t xml:space="preserve"> у </w:t>
      </w:r>
      <w:r w:rsidR="00B83B30">
        <w:rPr>
          <w:rFonts w:ascii="Times New Roman" w:hAnsi="Times New Roman" w:cs="Times New Roman"/>
          <w:sz w:val="28"/>
          <w:szCs w:val="28"/>
        </w:rPr>
        <w:t>детей</w:t>
      </w:r>
      <w:r w:rsidR="00783F76" w:rsidRPr="00783F76">
        <w:rPr>
          <w:rFonts w:ascii="Times New Roman" w:hAnsi="Times New Roman" w:cs="Times New Roman"/>
          <w:sz w:val="28"/>
          <w:szCs w:val="28"/>
        </w:rPr>
        <w:t xml:space="preserve"> активно развиваются познавательные процессы и </w:t>
      </w:r>
      <w:proofErr w:type="gramStart"/>
      <w:r w:rsidR="00783F76" w:rsidRPr="00783F76">
        <w:rPr>
          <w:rFonts w:ascii="Times New Roman" w:hAnsi="Times New Roman" w:cs="Times New Roman"/>
          <w:sz w:val="28"/>
          <w:szCs w:val="28"/>
        </w:rPr>
        <w:t>волевая</w:t>
      </w:r>
      <w:proofErr w:type="gramEnd"/>
      <w:r w:rsidR="00783F76" w:rsidRPr="00783F76">
        <w:rPr>
          <w:rFonts w:ascii="Times New Roman" w:hAnsi="Times New Roman" w:cs="Times New Roman"/>
          <w:sz w:val="28"/>
          <w:szCs w:val="28"/>
        </w:rPr>
        <w:t xml:space="preserve"> </w:t>
      </w:r>
      <w:proofErr w:type="spellStart"/>
      <w:r w:rsidR="00783F76" w:rsidRPr="00783F76">
        <w:rPr>
          <w:rFonts w:ascii="Times New Roman" w:hAnsi="Times New Roman" w:cs="Times New Roman"/>
          <w:sz w:val="28"/>
          <w:szCs w:val="28"/>
        </w:rPr>
        <w:t>саморегуляция</w:t>
      </w:r>
      <w:proofErr w:type="spellEnd"/>
      <w:r w:rsidR="00783F76" w:rsidRPr="00783F76">
        <w:rPr>
          <w:rFonts w:ascii="Times New Roman" w:hAnsi="Times New Roman" w:cs="Times New Roman"/>
          <w:sz w:val="28"/>
          <w:szCs w:val="28"/>
        </w:rPr>
        <w:t xml:space="preserve"> в ситуации затруднения. Уч</w:t>
      </w:r>
      <w:r w:rsidR="00B83B30">
        <w:rPr>
          <w:rFonts w:ascii="Times New Roman" w:hAnsi="Times New Roman" w:cs="Times New Roman"/>
          <w:sz w:val="28"/>
          <w:szCs w:val="28"/>
        </w:rPr>
        <w:t>еники</w:t>
      </w:r>
      <w:r w:rsidR="00783F76" w:rsidRPr="00783F76">
        <w:rPr>
          <w:rFonts w:ascii="Times New Roman" w:hAnsi="Times New Roman" w:cs="Times New Roman"/>
          <w:sz w:val="28"/>
          <w:szCs w:val="28"/>
        </w:rPr>
        <w:t xml:space="preserve"> </w:t>
      </w:r>
      <w:r w:rsidR="009659E5">
        <w:rPr>
          <w:rFonts w:ascii="Times New Roman" w:hAnsi="Times New Roman" w:cs="Times New Roman"/>
          <w:sz w:val="28"/>
          <w:szCs w:val="28"/>
        </w:rPr>
        <w:t xml:space="preserve">имеют мотивацию для </w:t>
      </w:r>
      <w:r w:rsidR="00783F76" w:rsidRPr="00783F76">
        <w:rPr>
          <w:rFonts w:ascii="Times New Roman" w:hAnsi="Times New Roman" w:cs="Times New Roman"/>
          <w:sz w:val="28"/>
          <w:szCs w:val="28"/>
        </w:rPr>
        <w:t>активно</w:t>
      </w:r>
      <w:r w:rsidR="009659E5">
        <w:rPr>
          <w:rFonts w:ascii="Times New Roman" w:hAnsi="Times New Roman" w:cs="Times New Roman"/>
          <w:sz w:val="28"/>
          <w:szCs w:val="28"/>
        </w:rPr>
        <w:t>го</w:t>
      </w:r>
      <w:r w:rsidR="00783F76" w:rsidRPr="00783F76">
        <w:rPr>
          <w:rFonts w:ascii="Times New Roman" w:hAnsi="Times New Roman" w:cs="Times New Roman"/>
          <w:sz w:val="28"/>
          <w:szCs w:val="28"/>
        </w:rPr>
        <w:t xml:space="preserve"> включ</w:t>
      </w:r>
      <w:r w:rsidR="009659E5">
        <w:rPr>
          <w:rFonts w:ascii="Times New Roman" w:hAnsi="Times New Roman" w:cs="Times New Roman"/>
          <w:sz w:val="28"/>
          <w:szCs w:val="28"/>
        </w:rPr>
        <w:t>ения</w:t>
      </w:r>
      <w:r w:rsidR="00783F76" w:rsidRPr="00783F76">
        <w:rPr>
          <w:rFonts w:ascii="Times New Roman" w:hAnsi="Times New Roman" w:cs="Times New Roman"/>
          <w:sz w:val="28"/>
          <w:szCs w:val="28"/>
        </w:rPr>
        <w:t xml:space="preserve"> в процесс открытия нового знания, становя</w:t>
      </w:r>
      <w:r w:rsidR="009659E5">
        <w:rPr>
          <w:rFonts w:ascii="Times New Roman" w:hAnsi="Times New Roman" w:cs="Times New Roman"/>
          <w:sz w:val="28"/>
          <w:szCs w:val="28"/>
        </w:rPr>
        <w:t>тся</w:t>
      </w:r>
      <w:r w:rsidR="00783F76" w:rsidRPr="00783F76">
        <w:rPr>
          <w:rFonts w:ascii="Times New Roman" w:hAnsi="Times New Roman" w:cs="Times New Roman"/>
          <w:sz w:val="28"/>
          <w:szCs w:val="28"/>
        </w:rPr>
        <w:t xml:space="preserve"> </w:t>
      </w:r>
      <w:r w:rsidR="009659E5">
        <w:rPr>
          <w:rFonts w:ascii="Times New Roman" w:hAnsi="Times New Roman" w:cs="Times New Roman"/>
          <w:sz w:val="28"/>
          <w:szCs w:val="28"/>
        </w:rPr>
        <w:t xml:space="preserve">подлинными </w:t>
      </w:r>
      <w:r w:rsidR="00783F76" w:rsidRPr="00783F76">
        <w:rPr>
          <w:rFonts w:ascii="Times New Roman" w:hAnsi="Times New Roman" w:cs="Times New Roman"/>
          <w:sz w:val="28"/>
          <w:szCs w:val="28"/>
        </w:rPr>
        <w:t>субъектами учебной деятельности. Они понимают новые правила и понятия, а не механически заучивают их.</w:t>
      </w:r>
      <w:r>
        <w:rPr>
          <w:rFonts w:ascii="Times New Roman" w:hAnsi="Times New Roman" w:cs="Times New Roman"/>
          <w:sz w:val="28"/>
          <w:szCs w:val="28"/>
        </w:rPr>
        <w:t xml:space="preserve"> </w:t>
      </w:r>
    </w:p>
    <w:p w:rsidR="00904516" w:rsidRPr="003F0A49" w:rsidRDefault="00904516" w:rsidP="005171EF">
      <w:pPr>
        <w:spacing w:after="0" w:line="360" w:lineRule="auto"/>
        <w:ind w:firstLine="708"/>
        <w:jc w:val="both"/>
        <w:rPr>
          <w:rFonts w:ascii="Times New Roman" w:hAnsi="Times New Roman" w:cs="Times New Roman"/>
          <w:sz w:val="28"/>
          <w:szCs w:val="28"/>
        </w:rPr>
      </w:pPr>
      <w:r w:rsidRPr="003F0A49">
        <w:rPr>
          <w:rFonts w:ascii="Times New Roman" w:hAnsi="Times New Roman" w:cs="Times New Roman"/>
          <w:sz w:val="28"/>
          <w:szCs w:val="28"/>
        </w:rPr>
        <w:t xml:space="preserve">Докажу это на примере нескольких этапов </w:t>
      </w:r>
      <w:r w:rsidRPr="00BC2DB9">
        <w:rPr>
          <w:rFonts w:ascii="Times New Roman" w:hAnsi="Times New Roman" w:cs="Times New Roman"/>
          <w:i/>
          <w:sz w:val="28"/>
          <w:szCs w:val="28"/>
        </w:rPr>
        <w:t xml:space="preserve">урока </w:t>
      </w:r>
      <w:r w:rsidR="00BC2DB9" w:rsidRPr="00BC2DB9">
        <w:rPr>
          <w:rFonts w:ascii="Times New Roman" w:hAnsi="Times New Roman" w:cs="Times New Roman"/>
          <w:i/>
          <w:sz w:val="28"/>
          <w:szCs w:val="28"/>
        </w:rPr>
        <w:t>открытия нового знания (ОНЗ)</w:t>
      </w:r>
      <w:r w:rsidRPr="00BC2DB9">
        <w:rPr>
          <w:rFonts w:ascii="Times New Roman" w:hAnsi="Times New Roman" w:cs="Times New Roman"/>
          <w:i/>
          <w:sz w:val="28"/>
          <w:szCs w:val="28"/>
        </w:rPr>
        <w:t>.</w:t>
      </w:r>
    </w:p>
    <w:p w:rsidR="009659E5" w:rsidRPr="009659E5" w:rsidRDefault="009659E5" w:rsidP="009659E5">
      <w:pPr>
        <w:spacing w:after="0" w:line="360" w:lineRule="auto"/>
        <w:jc w:val="both"/>
        <w:rPr>
          <w:rFonts w:ascii="Times New Roman" w:hAnsi="Times New Roman" w:cs="Times New Roman"/>
          <w:sz w:val="28"/>
          <w:szCs w:val="28"/>
        </w:rPr>
      </w:pPr>
      <w:r w:rsidRPr="00B83B30">
        <w:rPr>
          <w:rFonts w:ascii="Times New Roman" w:hAnsi="Times New Roman" w:cs="Times New Roman"/>
          <w:b/>
          <w:sz w:val="28"/>
          <w:szCs w:val="28"/>
        </w:rPr>
        <w:t>Этап мотивации (самоопределения) к учебной деятельности</w:t>
      </w:r>
      <w:r w:rsidRPr="009659E5">
        <w:rPr>
          <w:rFonts w:ascii="Times New Roman" w:hAnsi="Times New Roman" w:cs="Times New Roman"/>
          <w:sz w:val="28"/>
          <w:szCs w:val="28"/>
        </w:rPr>
        <w:t xml:space="preserve"> </w:t>
      </w:r>
    </w:p>
    <w:p w:rsidR="009659E5" w:rsidRPr="009659E5" w:rsidRDefault="009659E5" w:rsidP="008808CB">
      <w:pPr>
        <w:spacing w:after="0" w:line="360" w:lineRule="auto"/>
        <w:ind w:firstLine="708"/>
        <w:jc w:val="both"/>
        <w:rPr>
          <w:rFonts w:ascii="Times New Roman" w:hAnsi="Times New Roman" w:cs="Times New Roman"/>
          <w:sz w:val="28"/>
          <w:szCs w:val="28"/>
        </w:rPr>
      </w:pPr>
      <w:r w:rsidRPr="009659E5">
        <w:rPr>
          <w:rFonts w:ascii="Times New Roman" w:hAnsi="Times New Roman" w:cs="Times New Roman"/>
          <w:sz w:val="28"/>
          <w:szCs w:val="28"/>
        </w:rPr>
        <w:t xml:space="preserve">На данном этапе организуется положительное самоопределение ученика </w:t>
      </w:r>
      <w:proofErr w:type="gramStart"/>
      <w:r w:rsidRPr="009659E5">
        <w:rPr>
          <w:rFonts w:ascii="Times New Roman" w:hAnsi="Times New Roman" w:cs="Times New Roman"/>
          <w:sz w:val="28"/>
          <w:szCs w:val="28"/>
        </w:rPr>
        <w:t>к</w:t>
      </w:r>
      <w:proofErr w:type="gramEnd"/>
    </w:p>
    <w:p w:rsidR="009659E5" w:rsidRPr="009659E5" w:rsidRDefault="009659E5" w:rsidP="00B83B30">
      <w:pPr>
        <w:spacing w:after="0" w:line="360" w:lineRule="auto"/>
        <w:jc w:val="both"/>
        <w:rPr>
          <w:rFonts w:ascii="Times New Roman" w:hAnsi="Times New Roman" w:cs="Times New Roman"/>
          <w:sz w:val="28"/>
          <w:szCs w:val="28"/>
        </w:rPr>
      </w:pPr>
      <w:r w:rsidRPr="009659E5">
        <w:rPr>
          <w:rFonts w:ascii="Times New Roman" w:hAnsi="Times New Roman" w:cs="Times New Roman"/>
          <w:sz w:val="28"/>
          <w:szCs w:val="28"/>
        </w:rPr>
        <w:t>деятельности на уроке, а именно:</w:t>
      </w:r>
    </w:p>
    <w:p w:rsidR="009659E5" w:rsidRPr="009659E5" w:rsidRDefault="009659E5" w:rsidP="00B83B30">
      <w:pPr>
        <w:spacing w:after="0" w:line="360" w:lineRule="auto"/>
        <w:jc w:val="both"/>
        <w:rPr>
          <w:rFonts w:ascii="Times New Roman" w:hAnsi="Times New Roman" w:cs="Times New Roman"/>
          <w:sz w:val="28"/>
          <w:szCs w:val="28"/>
        </w:rPr>
      </w:pPr>
      <w:r w:rsidRPr="009659E5">
        <w:rPr>
          <w:rFonts w:ascii="Times New Roman" w:hAnsi="Times New Roman" w:cs="Times New Roman"/>
          <w:sz w:val="28"/>
          <w:szCs w:val="28"/>
        </w:rPr>
        <w:t>1) актуализируются требования к нему со стороны учебной деятельности («надо»);</w:t>
      </w:r>
    </w:p>
    <w:p w:rsidR="009659E5" w:rsidRDefault="009659E5" w:rsidP="00B83B30">
      <w:pPr>
        <w:spacing w:after="0" w:line="360" w:lineRule="auto"/>
        <w:jc w:val="both"/>
        <w:rPr>
          <w:rFonts w:ascii="Times New Roman" w:hAnsi="Times New Roman" w:cs="Times New Roman"/>
          <w:sz w:val="28"/>
          <w:szCs w:val="28"/>
        </w:rPr>
      </w:pPr>
      <w:r w:rsidRPr="009659E5">
        <w:rPr>
          <w:rFonts w:ascii="Times New Roman" w:hAnsi="Times New Roman" w:cs="Times New Roman"/>
          <w:sz w:val="28"/>
          <w:szCs w:val="28"/>
        </w:rPr>
        <w:t>2) создаются условия для возникновения внутренней потребности включения</w:t>
      </w:r>
      <w:r w:rsidR="008808CB">
        <w:rPr>
          <w:rFonts w:ascii="Times New Roman" w:hAnsi="Times New Roman" w:cs="Times New Roman"/>
          <w:sz w:val="28"/>
          <w:szCs w:val="28"/>
        </w:rPr>
        <w:t xml:space="preserve"> </w:t>
      </w:r>
      <w:r w:rsidRPr="009659E5">
        <w:rPr>
          <w:rFonts w:ascii="Times New Roman" w:hAnsi="Times New Roman" w:cs="Times New Roman"/>
          <w:sz w:val="28"/>
          <w:szCs w:val="28"/>
        </w:rPr>
        <w:t>в деятельность ученика («хочу»)</w:t>
      </w:r>
      <w:r w:rsidR="00B83B30">
        <w:rPr>
          <w:rFonts w:ascii="Times New Roman" w:hAnsi="Times New Roman" w:cs="Times New Roman"/>
          <w:sz w:val="28"/>
          <w:szCs w:val="28"/>
        </w:rPr>
        <w:t>;</w:t>
      </w:r>
    </w:p>
    <w:p w:rsidR="009659E5" w:rsidRPr="009659E5" w:rsidRDefault="009659E5" w:rsidP="008808CB">
      <w:pPr>
        <w:spacing w:after="0" w:line="360" w:lineRule="auto"/>
        <w:ind w:firstLine="708"/>
        <w:jc w:val="both"/>
        <w:rPr>
          <w:rFonts w:ascii="Times New Roman" w:hAnsi="Times New Roman" w:cs="Times New Roman"/>
          <w:sz w:val="28"/>
          <w:szCs w:val="28"/>
        </w:rPr>
      </w:pPr>
      <w:r w:rsidRPr="009659E5">
        <w:rPr>
          <w:rFonts w:ascii="Times New Roman" w:hAnsi="Times New Roman" w:cs="Times New Roman"/>
          <w:sz w:val="28"/>
          <w:szCs w:val="28"/>
        </w:rPr>
        <w:t>Когда   комфортно,   интересно,   дети   успешны   на   уроке.   Это   можно</w:t>
      </w:r>
    </w:p>
    <w:p w:rsidR="009659E5" w:rsidRPr="009659E5" w:rsidRDefault="009659E5" w:rsidP="00B83B30">
      <w:pPr>
        <w:spacing w:after="0" w:line="360" w:lineRule="auto"/>
        <w:jc w:val="both"/>
        <w:rPr>
          <w:rFonts w:ascii="Times New Roman" w:hAnsi="Times New Roman" w:cs="Times New Roman"/>
          <w:sz w:val="28"/>
          <w:szCs w:val="28"/>
        </w:rPr>
      </w:pPr>
      <w:r w:rsidRPr="009659E5">
        <w:rPr>
          <w:rFonts w:ascii="Times New Roman" w:hAnsi="Times New Roman" w:cs="Times New Roman"/>
          <w:sz w:val="28"/>
          <w:szCs w:val="28"/>
        </w:rPr>
        <w:t>организовать с помощью пожеланий, слов, установки «Мы будем успешны, у нас все получится».</w:t>
      </w:r>
    </w:p>
    <w:p w:rsidR="009659E5" w:rsidRPr="009659E5" w:rsidRDefault="009659E5" w:rsidP="00B83B30">
      <w:pPr>
        <w:spacing w:after="0" w:line="360" w:lineRule="auto"/>
        <w:jc w:val="both"/>
        <w:rPr>
          <w:rFonts w:ascii="Times New Roman" w:hAnsi="Times New Roman" w:cs="Times New Roman"/>
          <w:sz w:val="28"/>
          <w:szCs w:val="28"/>
        </w:rPr>
      </w:pPr>
      <w:r w:rsidRPr="009659E5">
        <w:rPr>
          <w:rFonts w:ascii="Times New Roman" w:hAnsi="Times New Roman" w:cs="Times New Roman"/>
          <w:sz w:val="28"/>
          <w:szCs w:val="28"/>
        </w:rPr>
        <w:t>3)</w:t>
      </w:r>
      <w:r w:rsidR="00B83B30">
        <w:rPr>
          <w:rFonts w:ascii="Times New Roman" w:hAnsi="Times New Roman" w:cs="Times New Roman"/>
          <w:sz w:val="28"/>
          <w:szCs w:val="28"/>
        </w:rPr>
        <w:t xml:space="preserve"> </w:t>
      </w:r>
      <w:r w:rsidRPr="009659E5">
        <w:rPr>
          <w:rFonts w:ascii="Times New Roman" w:hAnsi="Times New Roman" w:cs="Times New Roman"/>
          <w:sz w:val="28"/>
          <w:szCs w:val="28"/>
        </w:rPr>
        <w:t>вы</w:t>
      </w:r>
      <w:r w:rsidR="00B83B30">
        <w:rPr>
          <w:rFonts w:ascii="Times New Roman" w:hAnsi="Times New Roman" w:cs="Times New Roman"/>
          <w:sz w:val="28"/>
          <w:szCs w:val="28"/>
        </w:rPr>
        <w:t>деляется содержательная область, исходя из решенных ранее зада</w:t>
      </w:r>
      <w:proofErr w:type="gramStart"/>
      <w:r w:rsidR="00B83B30">
        <w:rPr>
          <w:rFonts w:ascii="Times New Roman" w:hAnsi="Times New Roman" w:cs="Times New Roman"/>
          <w:sz w:val="28"/>
          <w:szCs w:val="28"/>
        </w:rPr>
        <w:t>ч</w:t>
      </w:r>
      <w:r w:rsidRPr="009659E5">
        <w:rPr>
          <w:rFonts w:ascii="Times New Roman" w:hAnsi="Times New Roman" w:cs="Times New Roman"/>
          <w:sz w:val="28"/>
          <w:szCs w:val="28"/>
        </w:rPr>
        <w:t>(</w:t>
      </w:r>
      <w:proofErr w:type="gramEnd"/>
      <w:r w:rsidRPr="009659E5">
        <w:rPr>
          <w:rFonts w:ascii="Times New Roman" w:hAnsi="Times New Roman" w:cs="Times New Roman"/>
          <w:sz w:val="28"/>
          <w:szCs w:val="28"/>
        </w:rPr>
        <w:t xml:space="preserve">«могу»). </w:t>
      </w:r>
    </w:p>
    <w:p w:rsidR="009659E5" w:rsidRDefault="009659E5" w:rsidP="009659E5">
      <w:pPr>
        <w:spacing w:after="0" w:line="360" w:lineRule="auto"/>
        <w:jc w:val="both"/>
        <w:rPr>
          <w:rFonts w:ascii="Times New Roman" w:hAnsi="Times New Roman" w:cs="Times New Roman"/>
          <w:sz w:val="28"/>
          <w:szCs w:val="28"/>
        </w:rPr>
      </w:pPr>
      <w:r w:rsidRPr="009659E5">
        <w:rPr>
          <w:rFonts w:ascii="Times New Roman" w:hAnsi="Times New Roman" w:cs="Times New Roman"/>
          <w:sz w:val="28"/>
          <w:szCs w:val="28"/>
        </w:rPr>
        <w:t xml:space="preserve">Должно происходить включение </w:t>
      </w:r>
      <w:r w:rsidRPr="00B83B30">
        <w:rPr>
          <w:rFonts w:ascii="Times New Roman" w:hAnsi="Times New Roman" w:cs="Times New Roman"/>
          <w:sz w:val="28"/>
          <w:szCs w:val="28"/>
          <w:u w:val="single"/>
        </w:rPr>
        <w:t>каждого</w:t>
      </w:r>
      <w:r w:rsidRPr="009659E5">
        <w:rPr>
          <w:rFonts w:ascii="Times New Roman" w:hAnsi="Times New Roman" w:cs="Times New Roman"/>
          <w:sz w:val="28"/>
          <w:szCs w:val="28"/>
        </w:rPr>
        <w:t xml:space="preserve"> учащегося в деятельность (улыбн</w:t>
      </w:r>
      <w:r w:rsidR="00B83B30">
        <w:rPr>
          <w:rFonts w:ascii="Times New Roman" w:hAnsi="Times New Roman" w:cs="Times New Roman"/>
          <w:sz w:val="28"/>
          <w:szCs w:val="28"/>
        </w:rPr>
        <w:t>уться</w:t>
      </w:r>
      <w:r w:rsidRPr="009659E5">
        <w:rPr>
          <w:rFonts w:ascii="Times New Roman" w:hAnsi="Times New Roman" w:cs="Times New Roman"/>
          <w:sz w:val="28"/>
          <w:szCs w:val="28"/>
        </w:rPr>
        <w:t xml:space="preserve"> друг другу, взя</w:t>
      </w:r>
      <w:r w:rsidR="00B83B30">
        <w:rPr>
          <w:rFonts w:ascii="Times New Roman" w:hAnsi="Times New Roman" w:cs="Times New Roman"/>
          <w:sz w:val="28"/>
          <w:szCs w:val="28"/>
        </w:rPr>
        <w:t>ться</w:t>
      </w:r>
      <w:r w:rsidRPr="009659E5">
        <w:rPr>
          <w:rFonts w:ascii="Times New Roman" w:hAnsi="Times New Roman" w:cs="Times New Roman"/>
          <w:sz w:val="28"/>
          <w:szCs w:val="28"/>
        </w:rPr>
        <w:t xml:space="preserve"> за руки, </w:t>
      </w:r>
      <w:r w:rsidR="00B83B30" w:rsidRPr="009659E5">
        <w:rPr>
          <w:rFonts w:ascii="Times New Roman" w:hAnsi="Times New Roman" w:cs="Times New Roman"/>
          <w:sz w:val="28"/>
          <w:szCs w:val="28"/>
        </w:rPr>
        <w:t xml:space="preserve">пожелать </w:t>
      </w:r>
      <w:r w:rsidRPr="009659E5">
        <w:rPr>
          <w:rFonts w:ascii="Times New Roman" w:hAnsi="Times New Roman" w:cs="Times New Roman"/>
          <w:sz w:val="28"/>
          <w:szCs w:val="28"/>
        </w:rPr>
        <w:t>друг другу</w:t>
      </w:r>
      <w:r w:rsidR="00B83B30">
        <w:rPr>
          <w:rFonts w:ascii="Times New Roman" w:hAnsi="Times New Roman" w:cs="Times New Roman"/>
          <w:sz w:val="28"/>
          <w:szCs w:val="28"/>
        </w:rPr>
        <w:t xml:space="preserve"> успеха и </w:t>
      </w:r>
      <w:proofErr w:type="spellStart"/>
      <w:r w:rsidR="00B83B30">
        <w:rPr>
          <w:rFonts w:ascii="Times New Roman" w:hAnsi="Times New Roman" w:cs="Times New Roman"/>
          <w:sz w:val="28"/>
          <w:szCs w:val="28"/>
        </w:rPr>
        <w:t>т.д</w:t>
      </w:r>
      <w:proofErr w:type="spellEnd"/>
      <w:r w:rsidRPr="009659E5">
        <w:rPr>
          <w:rFonts w:ascii="Times New Roman" w:hAnsi="Times New Roman" w:cs="Times New Roman"/>
          <w:sz w:val="28"/>
          <w:szCs w:val="28"/>
        </w:rPr>
        <w:t>).</w:t>
      </w:r>
    </w:p>
    <w:p w:rsidR="00137153" w:rsidRDefault="00137153" w:rsidP="00B83B30">
      <w:pPr>
        <w:spacing w:after="0" w:line="360" w:lineRule="auto"/>
        <w:jc w:val="center"/>
        <w:rPr>
          <w:rFonts w:ascii="Times New Roman" w:hAnsi="Times New Roman" w:cs="Times New Roman"/>
          <w:i/>
          <w:sz w:val="28"/>
          <w:szCs w:val="28"/>
          <w:u w:val="single"/>
        </w:rPr>
      </w:pPr>
    </w:p>
    <w:p w:rsidR="00B83B30" w:rsidRPr="00B83B30" w:rsidRDefault="00B83B30" w:rsidP="00B83B30">
      <w:pPr>
        <w:spacing w:after="0" w:line="360" w:lineRule="auto"/>
        <w:jc w:val="center"/>
        <w:rPr>
          <w:rFonts w:ascii="Times New Roman" w:hAnsi="Times New Roman" w:cs="Times New Roman"/>
          <w:i/>
          <w:sz w:val="28"/>
          <w:szCs w:val="28"/>
          <w:u w:val="single"/>
        </w:rPr>
      </w:pPr>
      <w:r w:rsidRPr="00B83B30">
        <w:rPr>
          <w:rFonts w:ascii="Times New Roman" w:hAnsi="Times New Roman" w:cs="Times New Roman"/>
          <w:i/>
          <w:sz w:val="28"/>
          <w:szCs w:val="28"/>
          <w:u w:val="single"/>
        </w:rPr>
        <w:lastRenderedPageBreak/>
        <w:t>Урок математики в 1 классе по теме: «Число и цифра  8»</w:t>
      </w:r>
      <w:r w:rsidRPr="00B83B30">
        <w:rPr>
          <w:rFonts w:ascii="Times New Roman" w:hAnsi="Times New Roman" w:cs="Times New Roman"/>
          <w:i/>
          <w:sz w:val="28"/>
          <w:szCs w:val="28"/>
        </w:rPr>
        <w:t xml:space="preserve"> </w:t>
      </w:r>
    </w:p>
    <w:p w:rsidR="00B83B30" w:rsidRPr="00B83B30" w:rsidRDefault="00B83B30" w:rsidP="00D756E4">
      <w:pPr>
        <w:spacing w:after="0" w:line="240" w:lineRule="auto"/>
        <w:jc w:val="both"/>
        <w:rPr>
          <w:rFonts w:ascii="Times New Roman" w:hAnsi="Times New Roman" w:cs="Times New Roman"/>
          <w:sz w:val="28"/>
          <w:szCs w:val="28"/>
        </w:rPr>
      </w:pPr>
      <w:r w:rsidRPr="00B83B30">
        <w:rPr>
          <w:rFonts w:ascii="Times New Roman" w:hAnsi="Times New Roman" w:cs="Times New Roman"/>
          <w:sz w:val="28"/>
          <w:szCs w:val="28"/>
        </w:rPr>
        <w:t>- Начинаем урок математики. Давайте улыбнемся друг другу, пожелаем удачи. Мы многому уже научились, и сейчас в этом убедимся. Я буду называть разные математические определения, слова, а вы хлопните в ладоши, если знаете, о чем идет речь. Если вы будете внимательны, на экране будут появляться картинки – гости нашего урока.</w:t>
      </w:r>
    </w:p>
    <w:p w:rsidR="00B83B30" w:rsidRPr="00B83B30" w:rsidRDefault="00B83B30" w:rsidP="00D756E4">
      <w:pPr>
        <w:spacing w:after="0" w:line="240" w:lineRule="auto"/>
        <w:jc w:val="both"/>
        <w:rPr>
          <w:rFonts w:ascii="Times New Roman" w:hAnsi="Times New Roman" w:cs="Times New Roman"/>
          <w:i/>
          <w:sz w:val="28"/>
          <w:szCs w:val="28"/>
        </w:rPr>
      </w:pPr>
      <w:r w:rsidRPr="00B83B30">
        <w:rPr>
          <w:rFonts w:ascii="Times New Roman" w:hAnsi="Times New Roman" w:cs="Times New Roman"/>
          <w:i/>
          <w:sz w:val="28"/>
          <w:szCs w:val="28"/>
        </w:rPr>
        <w:t xml:space="preserve">Числовой отрезок,  слагаемое, разность, сумма, состав числа 6, переместительное свойство сложения, состав числа 7. </w:t>
      </w:r>
    </w:p>
    <w:p w:rsidR="00B83B30" w:rsidRPr="00B83B30" w:rsidRDefault="00B83B30" w:rsidP="00D756E4">
      <w:pPr>
        <w:spacing w:after="0" w:line="240" w:lineRule="auto"/>
        <w:jc w:val="both"/>
        <w:rPr>
          <w:rFonts w:ascii="Times New Roman" w:hAnsi="Times New Roman" w:cs="Times New Roman"/>
          <w:sz w:val="28"/>
          <w:szCs w:val="28"/>
        </w:rPr>
      </w:pPr>
      <w:r w:rsidRPr="00B83B30">
        <w:rPr>
          <w:rFonts w:ascii="Times New Roman" w:hAnsi="Times New Roman" w:cs="Times New Roman"/>
          <w:sz w:val="28"/>
          <w:szCs w:val="28"/>
        </w:rPr>
        <w:t xml:space="preserve">- Кто пришёл к нам в гости? </w:t>
      </w:r>
      <w:r w:rsidRPr="00B83B30">
        <w:rPr>
          <w:rFonts w:ascii="Times New Roman" w:hAnsi="Times New Roman" w:cs="Times New Roman"/>
          <w:i/>
          <w:sz w:val="28"/>
          <w:szCs w:val="28"/>
        </w:rPr>
        <w:t>(игрушки)</w:t>
      </w:r>
    </w:p>
    <w:p w:rsidR="00B83B30" w:rsidRPr="00B83B30" w:rsidRDefault="00B83B30" w:rsidP="00D756E4">
      <w:pPr>
        <w:spacing w:after="0" w:line="240" w:lineRule="auto"/>
        <w:jc w:val="both"/>
        <w:rPr>
          <w:rFonts w:ascii="Times New Roman" w:hAnsi="Times New Roman" w:cs="Times New Roman"/>
          <w:sz w:val="28"/>
          <w:szCs w:val="28"/>
        </w:rPr>
      </w:pPr>
      <w:r w:rsidRPr="00B83B30">
        <w:rPr>
          <w:rFonts w:ascii="Times New Roman" w:hAnsi="Times New Roman" w:cs="Times New Roman"/>
          <w:sz w:val="28"/>
          <w:szCs w:val="28"/>
        </w:rPr>
        <w:t xml:space="preserve">- Давайте расскажем им, что значит «учиться»?  </w:t>
      </w:r>
      <w:r w:rsidRPr="00B83B30">
        <w:rPr>
          <w:rFonts w:ascii="Times New Roman" w:hAnsi="Times New Roman" w:cs="Times New Roman"/>
          <w:i/>
          <w:sz w:val="28"/>
          <w:szCs w:val="28"/>
        </w:rPr>
        <w:t>(Мы должны сами понять, чего мы не знаем, а потом постараться открыть новое знание)</w:t>
      </w:r>
      <w:r w:rsidRPr="00B83B30">
        <w:rPr>
          <w:rFonts w:ascii="Times New Roman" w:hAnsi="Times New Roman" w:cs="Times New Roman"/>
          <w:sz w:val="28"/>
          <w:szCs w:val="28"/>
        </w:rPr>
        <w:t>.</w:t>
      </w:r>
    </w:p>
    <w:p w:rsidR="00B83B30" w:rsidRPr="00B83B30" w:rsidRDefault="00B83B30" w:rsidP="00D756E4">
      <w:pPr>
        <w:spacing w:after="0" w:line="240" w:lineRule="auto"/>
        <w:jc w:val="both"/>
        <w:rPr>
          <w:rFonts w:ascii="Times New Roman" w:hAnsi="Times New Roman" w:cs="Times New Roman"/>
          <w:sz w:val="28"/>
          <w:szCs w:val="28"/>
        </w:rPr>
      </w:pPr>
      <w:r w:rsidRPr="00B83B30">
        <w:rPr>
          <w:rFonts w:ascii="Times New Roman" w:hAnsi="Times New Roman" w:cs="Times New Roman"/>
          <w:sz w:val="28"/>
          <w:szCs w:val="28"/>
        </w:rPr>
        <w:t xml:space="preserve">- Кроме учеников, кто еще участвует в учебной деятельности? </w:t>
      </w:r>
      <w:r w:rsidRPr="00B83B30">
        <w:rPr>
          <w:rFonts w:ascii="Times New Roman" w:hAnsi="Times New Roman" w:cs="Times New Roman"/>
          <w:i/>
          <w:sz w:val="28"/>
          <w:szCs w:val="28"/>
        </w:rPr>
        <w:t>(Учитель)</w:t>
      </w:r>
    </w:p>
    <w:p w:rsidR="00B83B30" w:rsidRPr="00B83B30" w:rsidRDefault="00B83B30" w:rsidP="00D756E4">
      <w:pPr>
        <w:spacing w:after="0" w:line="240" w:lineRule="auto"/>
        <w:jc w:val="both"/>
        <w:rPr>
          <w:rFonts w:ascii="Times New Roman" w:hAnsi="Times New Roman" w:cs="Times New Roman"/>
          <w:sz w:val="28"/>
          <w:szCs w:val="28"/>
        </w:rPr>
      </w:pPr>
      <w:r w:rsidRPr="00B83B30">
        <w:rPr>
          <w:rFonts w:ascii="Times New Roman" w:hAnsi="Times New Roman" w:cs="Times New Roman"/>
          <w:sz w:val="28"/>
          <w:szCs w:val="28"/>
        </w:rPr>
        <w:t xml:space="preserve">- Какую роль на уроке выполняет учитель? </w:t>
      </w:r>
      <w:r w:rsidRPr="00B83B30">
        <w:rPr>
          <w:rFonts w:ascii="Times New Roman" w:hAnsi="Times New Roman" w:cs="Times New Roman"/>
          <w:i/>
          <w:sz w:val="28"/>
          <w:szCs w:val="28"/>
        </w:rPr>
        <w:t>(Он помощник и организатор)</w:t>
      </w:r>
    </w:p>
    <w:p w:rsidR="00B83B30" w:rsidRPr="009659E5" w:rsidRDefault="00B83B30" w:rsidP="00D756E4">
      <w:pPr>
        <w:spacing w:after="0" w:line="240" w:lineRule="auto"/>
        <w:jc w:val="both"/>
        <w:rPr>
          <w:rFonts w:ascii="Times New Roman" w:hAnsi="Times New Roman" w:cs="Times New Roman"/>
          <w:sz w:val="28"/>
          <w:szCs w:val="28"/>
        </w:rPr>
      </w:pPr>
      <w:r w:rsidRPr="00B83B30">
        <w:rPr>
          <w:rFonts w:ascii="Times New Roman" w:hAnsi="Times New Roman" w:cs="Times New Roman"/>
          <w:sz w:val="28"/>
          <w:szCs w:val="28"/>
        </w:rPr>
        <w:t>- Молодцы! Вижу, что вы готовы к новым открытиям.</w:t>
      </w:r>
    </w:p>
    <w:p w:rsidR="008808CB" w:rsidRDefault="008808CB" w:rsidP="00B83B30">
      <w:pPr>
        <w:spacing w:after="0" w:line="360" w:lineRule="auto"/>
        <w:ind w:firstLine="708"/>
        <w:jc w:val="both"/>
        <w:rPr>
          <w:rFonts w:ascii="Times New Roman" w:hAnsi="Times New Roman" w:cs="Times New Roman"/>
          <w:b/>
          <w:sz w:val="28"/>
          <w:szCs w:val="28"/>
        </w:rPr>
      </w:pPr>
    </w:p>
    <w:p w:rsidR="00B83B30" w:rsidRPr="005171EF" w:rsidRDefault="00904516" w:rsidP="00B83B30">
      <w:pPr>
        <w:spacing w:after="0" w:line="360" w:lineRule="auto"/>
        <w:ind w:firstLine="708"/>
        <w:jc w:val="both"/>
        <w:rPr>
          <w:rFonts w:ascii="Times New Roman" w:hAnsi="Times New Roman" w:cs="Times New Roman"/>
          <w:sz w:val="28"/>
          <w:szCs w:val="28"/>
        </w:rPr>
      </w:pPr>
      <w:r w:rsidRPr="00B83B30">
        <w:rPr>
          <w:rFonts w:ascii="Times New Roman" w:hAnsi="Times New Roman" w:cs="Times New Roman"/>
          <w:b/>
          <w:sz w:val="28"/>
          <w:szCs w:val="28"/>
        </w:rPr>
        <w:t xml:space="preserve">Этап актуализации знаний </w:t>
      </w:r>
      <w:r w:rsidR="00B83B30" w:rsidRPr="00B83B30">
        <w:rPr>
          <w:rFonts w:ascii="Times New Roman" w:hAnsi="Times New Roman" w:cs="Times New Roman"/>
          <w:b/>
          <w:sz w:val="28"/>
          <w:szCs w:val="28"/>
        </w:rPr>
        <w:t>и фиксирования индивидуального затруднения в пробном действии</w:t>
      </w:r>
      <w:r w:rsidR="00B83B30" w:rsidRPr="005171EF">
        <w:rPr>
          <w:rFonts w:ascii="Times New Roman" w:hAnsi="Times New Roman" w:cs="Times New Roman"/>
          <w:sz w:val="28"/>
          <w:szCs w:val="28"/>
        </w:rPr>
        <w:t>.</w:t>
      </w:r>
    </w:p>
    <w:p w:rsidR="00536E4E" w:rsidRDefault="008808CB" w:rsidP="009130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Рассмотрю данный этап наиболее подробно, т.к. его проработка требует от учителя особой тщательности при подборе заданий и формулировке учебного диалога. Именно этап актуализации готовит ребят к будущему «открытию», т.к. здесь </w:t>
      </w:r>
      <w:r w:rsidR="00904516" w:rsidRPr="003F0A49">
        <w:rPr>
          <w:rFonts w:ascii="Times New Roman" w:hAnsi="Times New Roman" w:cs="Times New Roman"/>
          <w:sz w:val="28"/>
          <w:szCs w:val="28"/>
        </w:rPr>
        <w:t>устанавливаются</w:t>
      </w:r>
      <w:r w:rsidR="00904516" w:rsidRPr="003F0A49">
        <w:rPr>
          <w:rFonts w:ascii="Times New Roman" w:hAnsi="Times New Roman" w:cs="Times New Roman"/>
          <w:b/>
          <w:sz w:val="28"/>
          <w:szCs w:val="28"/>
        </w:rPr>
        <w:t xml:space="preserve"> </w:t>
      </w:r>
      <w:r w:rsidR="00904516" w:rsidRPr="003F0A49">
        <w:rPr>
          <w:rFonts w:ascii="Times New Roman" w:hAnsi="Times New Roman" w:cs="Times New Roman"/>
          <w:sz w:val="28"/>
          <w:szCs w:val="28"/>
        </w:rPr>
        <w:t xml:space="preserve">связи между имеющимися знаниями, необходимые для </w:t>
      </w:r>
      <w:r w:rsidR="00536E4E">
        <w:rPr>
          <w:rFonts w:ascii="Times New Roman" w:hAnsi="Times New Roman" w:cs="Times New Roman"/>
          <w:sz w:val="28"/>
          <w:szCs w:val="28"/>
        </w:rPr>
        <w:t xml:space="preserve">фиксации </w:t>
      </w:r>
      <w:r>
        <w:rPr>
          <w:rFonts w:ascii="Times New Roman" w:hAnsi="Times New Roman" w:cs="Times New Roman"/>
          <w:sz w:val="28"/>
          <w:szCs w:val="28"/>
        </w:rPr>
        <w:t>нового.</w:t>
      </w:r>
      <w:r w:rsidR="00913028">
        <w:rPr>
          <w:rFonts w:ascii="Times New Roman" w:hAnsi="Times New Roman" w:cs="Times New Roman"/>
          <w:sz w:val="28"/>
          <w:szCs w:val="28"/>
        </w:rPr>
        <w:t xml:space="preserve"> </w:t>
      </w:r>
    </w:p>
    <w:p w:rsidR="00913028" w:rsidRPr="00913028" w:rsidRDefault="00536E4E" w:rsidP="009130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Этот этап </w:t>
      </w:r>
      <w:r w:rsidR="00913028" w:rsidRPr="00913028">
        <w:rPr>
          <w:rFonts w:ascii="Times New Roman" w:hAnsi="Times New Roman" w:cs="Times New Roman"/>
          <w:sz w:val="28"/>
          <w:szCs w:val="28"/>
        </w:rPr>
        <w:t>включает в себя актуализацию знаний, умений и навыков, достаточных для построения нового способа действий (то есть только то, что будет работать на уроке) и тренировку соответствующих мыслительных операций (мыслительную гимнастику). Необходимо активизировать соответствующие мыслительные операции (анализ, синтез, сравнение, обобщение, классификация, аналогия и т.д.) и познавательные процессы (внимание, памят</w:t>
      </w:r>
      <w:r w:rsidR="00913028">
        <w:rPr>
          <w:rFonts w:ascii="Times New Roman" w:hAnsi="Times New Roman" w:cs="Times New Roman"/>
          <w:sz w:val="28"/>
          <w:szCs w:val="28"/>
        </w:rPr>
        <w:t>ь и т.д.).</w:t>
      </w:r>
    </w:p>
    <w:p w:rsidR="00913028" w:rsidRPr="00913028" w:rsidRDefault="00913028" w:rsidP="00536E4E">
      <w:pPr>
        <w:spacing w:after="0" w:line="360" w:lineRule="auto"/>
        <w:ind w:firstLine="708"/>
        <w:jc w:val="both"/>
        <w:rPr>
          <w:rFonts w:ascii="Times New Roman" w:hAnsi="Times New Roman" w:cs="Times New Roman"/>
          <w:sz w:val="28"/>
          <w:szCs w:val="28"/>
        </w:rPr>
      </w:pPr>
      <w:r w:rsidRPr="00913028">
        <w:rPr>
          <w:rFonts w:ascii="Times New Roman" w:hAnsi="Times New Roman" w:cs="Times New Roman"/>
          <w:sz w:val="28"/>
          <w:szCs w:val="28"/>
        </w:rPr>
        <w:t>Для того чтобы данный этап не был затянут, можно предлагать многофункциональные задания, то есть задания, на которых решается целый ряд поставленных задач.</w:t>
      </w:r>
    </w:p>
    <w:p w:rsidR="00913028" w:rsidRPr="00D26367" w:rsidRDefault="00913028" w:rsidP="00D26367">
      <w:pPr>
        <w:spacing w:after="120"/>
        <w:jc w:val="center"/>
        <w:rPr>
          <w:rFonts w:ascii="Times New Roman" w:hAnsi="Times New Roman" w:cs="Times New Roman"/>
          <w:i/>
          <w:sz w:val="28"/>
          <w:u w:val="single"/>
        </w:rPr>
      </w:pPr>
      <w:r w:rsidRPr="00D26367">
        <w:rPr>
          <w:rFonts w:ascii="Times New Roman" w:hAnsi="Times New Roman" w:cs="Times New Roman"/>
          <w:i/>
          <w:sz w:val="28"/>
          <w:u w:val="single"/>
        </w:rPr>
        <w:t>Урок математики во 2 классе по теме: «Приёмы устных вычислений: 14 + 28, 59 + 14».</w:t>
      </w:r>
      <w:r w:rsidR="00903368" w:rsidRPr="00D26367">
        <w:rPr>
          <w:rFonts w:ascii="Times New Roman" w:hAnsi="Times New Roman" w:cs="Times New Roman"/>
          <w:sz w:val="28"/>
          <w:szCs w:val="28"/>
          <w:u w:val="single"/>
        </w:rPr>
        <w:t xml:space="preserve"> (Приложение </w:t>
      </w:r>
      <w:r w:rsidR="00D26367">
        <w:rPr>
          <w:rFonts w:ascii="Times New Roman" w:hAnsi="Times New Roman" w:cs="Times New Roman"/>
          <w:sz w:val="28"/>
          <w:szCs w:val="28"/>
          <w:u w:val="single"/>
        </w:rPr>
        <w:t>1</w:t>
      </w:r>
      <w:r w:rsidR="00903368" w:rsidRPr="00D26367">
        <w:rPr>
          <w:rFonts w:ascii="Times New Roman" w:hAnsi="Times New Roman" w:cs="Times New Roman"/>
          <w:sz w:val="28"/>
          <w:szCs w:val="28"/>
          <w:u w:val="single"/>
        </w:rPr>
        <w:t>)</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lastRenderedPageBreak/>
        <w:t>1) Повторение изученных приёмов устных вычислений. Тренировка мыслительных операций.</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а) –  Для начала повторим известные нам способы сложения двузначных чисел.</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Открыть примеры на доске:  17 + 19 =</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ab/>
      </w:r>
      <w:r w:rsidRPr="00913028">
        <w:rPr>
          <w:rFonts w:ascii="Times New Roman" w:hAnsi="Times New Roman" w:cs="Times New Roman"/>
          <w:sz w:val="28"/>
          <w:szCs w:val="28"/>
        </w:rPr>
        <w:tab/>
      </w:r>
      <w:r w:rsidRPr="00913028">
        <w:rPr>
          <w:rFonts w:ascii="Times New Roman" w:hAnsi="Times New Roman" w:cs="Times New Roman"/>
          <w:sz w:val="28"/>
          <w:szCs w:val="28"/>
        </w:rPr>
        <w:tab/>
      </w:r>
      <w:r w:rsidRPr="00913028">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913028">
        <w:rPr>
          <w:rFonts w:ascii="Times New Roman" w:hAnsi="Times New Roman" w:cs="Times New Roman"/>
          <w:sz w:val="28"/>
          <w:szCs w:val="28"/>
        </w:rPr>
        <w:t xml:space="preserve">  39 + 8 =</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ab/>
      </w:r>
      <w:r w:rsidRPr="00913028">
        <w:rPr>
          <w:rFonts w:ascii="Times New Roman" w:hAnsi="Times New Roman" w:cs="Times New Roman"/>
          <w:sz w:val="28"/>
          <w:szCs w:val="28"/>
        </w:rPr>
        <w:tab/>
      </w:r>
      <w:r w:rsidRPr="00913028">
        <w:rPr>
          <w:rFonts w:ascii="Times New Roman" w:hAnsi="Times New Roman" w:cs="Times New Roman"/>
          <w:sz w:val="28"/>
          <w:szCs w:val="28"/>
        </w:rPr>
        <w:tab/>
      </w:r>
      <w:r w:rsidRPr="00913028">
        <w:rPr>
          <w:rFonts w:ascii="Times New Roman" w:hAnsi="Times New Roman" w:cs="Times New Roman"/>
          <w:sz w:val="28"/>
          <w:szCs w:val="28"/>
        </w:rPr>
        <w:tab/>
      </w:r>
      <w:r>
        <w:rPr>
          <w:rFonts w:ascii="Times New Roman" w:hAnsi="Times New Roman" w:cs="Times New Roman"/>
          <w:sz w:val="28"/>
          <w:szCs w:val="28"/>
        </w:rPr>
        <w:t xml:space="preserve">       </w:t>
      </w:r>
      <w:r w:rsidRPr="00913028">
        <w:rPr>
          <w:rFonts w:ascii="Times New Roman" w:hAnsi="Times New Roman" w:cs="Times New Roman"/>
          <w:sz w:val="28"/>
          <w:szCs w:val="28"/>
        </w:rPr>
        <w:t xml:space="preserve">   35 + 23 =</w:t>
      </w:r>
    </w:p>
    <w:p w:rsidR="00913028" w:rsidRPr="00913028" w:rsidRDefault="0091302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13028">
        <w:rPr>
          <w:rFonts w:ascii="Times New Roman" w:hAnsi="Times New Roman" w:cs="Times New Roman"/>
          <w:sz w:val="28"/>
          <w:szCs w:val="28"/>
        </w:rPr>
        <w:t>Решим эти примеры, проговаривая способ решения устно, и запишем только ответы.</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В итоге получается ряд чисел: 36, 47, 58.</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Посмотрите на ряд чисел. Что интересного заметили? (Каждое последующее число больше предыдущего на 11.)</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Назовите следующее число. (69.)</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Что вы можете о нём сказать? (Натуральное, двузначное, содержит 6 десятков и 9 единиц; предыдущее число 68, последующее – 70; сумма цифр равна 15.)</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б) –  Следующее задание начинается с этого числа.</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 xml:space="preserve">Открыть на доске запись: </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69 + 1 – 1 + 3 – 3 + 10 – 10</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 xml:space="preserve">За 15 секунд найдите значение этого выражения. (69, т.к. если число увеличить, а потом уменьшить </w:t>
      </w:r>
      <w:proofErr w:type="gramStart"/>
      <w:r w:rsidR="00913028" w:rsidRPr="00913028">
        <w:rPr>
          <w:rFonts w:ascii="Times New Roman" w:hAnsi="Times New Roman" w:cs="Times New Roman"/>
          <w:sz w:val="28"/>
          <w:szCs w:val="28"/>
        </w:rPr>
        <w:t>на столько</w:t>
      </w:r>
      <w:proofErr w:type="gramEnd"/>
      <w:r w:rsidR="00913028" w:rsidRPr="00913028">
        <w:rPr>
          <w:rFonts w:ascii="Times New Roman" w:hAnsi="Times New Roman" w:cs="Times New Roman"/>
          <w:sz w:val="28"/>
          <w:szCs w:val="28"/>
        </w:rPr>
        <w:t xml:space="preserve"> же, то оно не изменится.)</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 xml:space="preserve">в) –  Запомните этот вывод. Он сегодня нам поможет. А теперь вернёмся к ряду чисел. Дополните каждое из них до </w:t>
      </w:r>
      <w:proofErr w:type="gramStart"/>
      <w:r w:rsidRPr="00913028">
        <w:rPr>
          <w:rFonts w:ascii="Times New Roman" w:hAnsi="Times New Roman" w:cs="Times New Roman"/>
          <w:sz w:val="28"/>
          <w:szCs w:val="28"/>
        </w:rPr>
        <w:t>круглого</w:t>
      </w:r>
      <w:proofErr w:type="gramEnd"/>
      <w:r w:rsidRPr="00913028">
        <w:rPr>
          <w:rFonts w:ascii="Times New Roman" w:hAnsi="Times New Roman" w:cs="Times New Roman"/>
          <w:sz w:val="28"/>
          <w:szCs w:val="28"/>
        </w:rPr>
        <w:t xml:space="preserve">. Запишите только ответы. (Число 36 дополняем до </w:t>
      </w:r>
      <w:proofErr w:type="gramStart"/>
      <w:r w:rsidRPr="00913028">
        <w:rPr>
          <w:rFonts w:ascii="Times New Roman" w:hAnsi="Times New Roman" w:cs="Times New Roman"/>
          <w:sz w:val="28"/>
          <w:szCs w:val="28"/>
        </w:rPr>
        <w:t>круглого</w:t>
      </w:r>
      <w:proofErr w:type="gramEnd"/>
      <w:r w:rsidRPr="00913028">
        <w:rPr>
          <w:rFonts w:ascii="Times New Roman" w:hAnsi="Times New Roman" w:cs="Times New Roman"/>
          <w:sz w:val="28"/>
          <w:szCs w:val="28"/>
        </w:rPr>
        <w:t xml:space="preserve"> числом 4: 36 + 4 = 40, …)</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Молодцы! И это нам пригодится на уроке.</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2) Индивидуальное задание на применение приёмов устных вычислений.</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а) Раздать листочки с заданием № 1 (розовые), положив их обратной стороной вверх.</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 xml:space="preserve">Вы </w:t>
      </w:r>
      <w:proofErr w:type="gramStart"/>
      <w:r w:rsidR="00913028" w:rsidRPr="00913028">
        <w:rPr>
          <w:rFonts w:ascii="Times New Roman" w:hAnsi="Times New Roman" w:cs="Times New Roman"/>
          <w:sz w:val="28"/>
          <w:szCs w:val="28"/>
        </w:rPr>
        <w:t>здорово</w:t>
      </w:r>
      <w:proofErr w:type="gramEnd"/>
      <w:r w:rsidR="00913028" w:rsidRPr="00913028">
        <w:rPr>
          <w:rFonts w:ascii="Times New Roman" w:hAnsi="Times New Roman" w:cs="Times New Roman"/>
          <w:sz w:val="28"/>
          <w:szCs w:val="28"/>
        </w:rPr>
        <w:t xml:space="preserve"> считаете! Мне тоже захотелось посчитать! Предлагаю соревнование: за полминуты на карточках надо сложить числа</w:t>
      </w:r>
      <w:r>
        <w:rPr>
          <w:rFonts w:ascii="Times New Roman" w:hAnsi="Times New Roman" w:cs="Times New Roman"/>
          <w:sz w:val="28"/>
          <w:szCs w:val="28"/>
        </w:rPr>
        <w:t>.</w:t>
      </w:r>
      <w:r w:rsidR="00913028" w:rsidRPr="00913028">
        <w:rPr>
          <w:rFonts w:ascii="Times New Roman" w:hAnsi="Times New Roman" w:cs="Times New Roman"/>
          <w:sz w:val="28"/>
          <w:szCs w:val="28"/>
        </w:rPr>
        <w:t xml:space="preserve"> Я буду выполнять то же задание. Вы, когда закончите, дайте знак – хлопните в ладоши.</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Включить таймер или перевернуть песочные часы, можно засечь время по часам с секундной стрелкой.</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 Перевернули листочки. Начали!</w:t>
      </w:r>
    </w:p>
    <w:p w:rsidR="00913028" w:rsidRPr="00913028" w:rsidRDefault="00913028"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При выполнении этого задания учитель должен «схитрить». Чтобы создать ситуацию успеха детей, он намеренно заканчивает считать позже большей части детей (ориентироваться на хлопки).</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 xml:space="preserve">Стоп! Время закончилось. </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 xml:space="preserve">Я вижу, что многие из вас закончили считать раньше, чем я. Молодцы! </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 xml:space="preserve">Сверим ответы. </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Если есть другие варианты ответов, дети объясняют ход решения и ошибки исправляются по ходу проверки.</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Что общего у всех примеров? (Число 14 складывали с круглыми числами.)</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13028" w:rsidRPr="00913028">
        <w:rPr>
          <w:rFonts w:ascii="Times New Roman" w:hAnsi="Times New Roman" w:cs="Times New Roman"/>
          <w:sz w:val="28"/>
          <w:szCs w:val="28"/>
        </w:rPr>
        <w:t>Каким способом вы считали? (По частям.)</w:t>
      </w:r>
    </w:p>
    <w:p w:rsidR="00913028" w:rsidRPr="00913028" w:rsidRDefault="00903368"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13028" w:rsidRPr="00913028">
        <w:rPr>
          <w:rFonts w:ascii="Times New Roman" w:hAnsi="Times New Roman" w:cs="Times New Roman"/>
          <w:sz w:val="28"/>
          <w:szCs w:val="28"/>
        </w:rPr>
        <w:t>Молодцы, и ошибок (почти) не допустили! Но мне не хочется остаться сегодня с проигрышем. Посоревнуемся ещё раз?!</w:t>
      </w:r>
    </w:p>
    <w:p w:rsidR="00904516" w:rsidRPr="003F0A49" w:rsidRDefault="00903368" w:rsidP="0034210D">
      <w:pPr>
        <w:spacing w:after="0" w:line="360" w:lineRule="auto"/>
        <w:jc w:val="both"/>
        <w:rPr>
          <w:rFonts w:ascii="Times New Roman" w:hAnsi="Times New Roman" w:cs="Times New Roman"/>
          <w:sz w:val="28"/>
          <w:szCs w:val="28"/>
        </w:rPr>
      </w:pPr>
      <w:r w:rsidRPr="00D756E4">
        <w:rPr>
          <w:rFonts w:ascii="Times New Roman" w:hAnsi="Times New Roman" w:cs="Times New Roman"/>
          <w:sz w:val="28"/>
          <w:szCs w:val="28"/>
        </w:rPr>
        <w:t>На этом этапе при фиксации затруднения в деятельности</w:t>
      </w:r>
      <w:r w:rsidR="00904516" w:rsidRPr="003F0A49">
        <w:rPr>
          <w:rFonts w:ascii="Times New Roman" w:hAnsi="Times New Roman" w:cs="Times New Roman"/>
          <w:sz w:val="28"/>
          <w:szCs w:val="28"/>
        </w:rPr>
        <w:t xml:space="preserve"> ученики</w:t>
      </w:r>
      <w:r w:rsidR="00D756E4">
        <w:rPr>
          <w:rFonts w:ascii="Times New Roman" w:hAnsi="Times New Roman" w:cs="Times New Roman"/>
          <w:sz w:val="28"/>
          <w:szCs w:val="28"/>
        </w:rPr>
        <w:t xml:space="preserve"> всегда</w:t>
      </w:r>
      <w:r w:rsidR="00904516" w:rsidRPr="003F0A49">
        <w:rPr>
          <w:rFonts w:ascii="Times New Roman" w:hAnsi="Times New Roman" w:cs="Times New Roman"/>
          <w:sz w:val="28"/>
          <w:szCs w:val="28"/>
        </w:rPr>
        <w:t xml:space="preserve"> сталкиваются с противоречием:</w:t>
      </w:r>
    </w:p>
    <w:p w:rsidR="00904516" w:rsidRDefault="00904516" w:rsidP="0034210D">
      <w:pPr>
        <w:pStyle w:val="a3"/>
        <w:numPr>
          <w:ilvl w:val="0"/>
          <w:numId w:val="1"/>
        </w:numPr>
        <w:spacing w:after="0" w:line="360" w:lineRule="auto"/>
        <w:jc w:val="both"/>
        <w:rPr>
          <w:rFonts w:ascii="Times New Roman" w:hAnsi="Times New Roman" w:cs="Times New Roman"/>
          <w:sz w:val="28"/>
          <w:szCs w:val="28"/>
        </w:rPr>
      </w:pPr>
      <w:proofErr w:type="gramStart"/>
      <w:r w:rsidRPr="003F0A49">
        <w:rPr>
          <w:rFonts w:ascii="Times New Roman" w:hAnsi="Times New Roman" w:cs="Times New Roman"/>
          <w:sz w:val="28"/>
          <w:szCs w:val="28"/>
        </w:rPr>
        <w:t>между знанием и незнанием, т.е. между различными ответами учеников на один вопрос (Вопрос был один?</w:t>
      </w:r>
      <w:proofErr w:type="gramEnd"/>
      <w:r w:rsidRPr="003F0A49">
        <w:rPr>
          <w:rFonts w:ascii="Times New Roman" w:hAnsi="Times New Roman" w:cs="Times New Roman"/>
          <w:sz w:val="28"/>
          <w:szCs w:val="28"/>
        </w:rPr>
        <w:t xml:space="preserve"> А сколько мнений?) или разным выполнением практического задания на новый материал (Задание было одно? А как вы его выполнили? – Почему так получилось? </w:t>
      </w:r>
      <w:proofErr w:type="gramStart"/>
      <w:r w:rsidRPr="003F0A49">
        <w:rPr>
          <w:rFonts w:ascii="Times New Roman" w:hAnsi="Times New Roman" w:cs="Times New Roman"/>
          <w:sz w:val="28"/>
          <w:szCs w:val="28"/>
        </w:rPr>
        <w:t>Чего мы не знаем?);</w:t>
      </w:r>
      <w:proofErr w:type="gramEnd"/>
    </w:p>
    <w:p w:rsidR="00D756E4" w:rsidRDefault="00D756E4" w:rsidP="00C218A0">
      <w:pPr>
        <w:spacing w:after="0" w:line="240" w:lineRule="auto"/>
        <w:jc w:val="both"/>
        <w:rPr>
          <w:rFonts w:ascii="Times New Roman" w:hAnsi="Times New Roman" w:cs="Times New Roman"/>
          <w:i/>
          <w:sz w:val="28"/>
        </w:rPr>
      </w:pPr>
      <w:r>
        <w:rPr>
          <w:rFonts w:ascii="Times New Roman" w:hAnsi="Times New Roman" w:cs="Times New Roman"/>
          <w:sz w:val="28"/>
          <w:szCs w:val="28"/>
        </w:rPr>
        <w:t xml:space="preserve">Продолжение </w:t>
      </w:r>
      <w:r>
        <w:rPr>
          <w:rFonts w:ascii="Times New Roman" w:hAnsi="Times New Roman" w:cs="Times New Roman"/>
          <w:i/>
          <w:sz w:val="28"/>
        </w:rPr>
        <w:t>у</w:t>
      </w:r>
      <w:r w:rsidRPr="00913028">
        <w:rPr>
          <w:rFonts w:ascii="Times New Roman" w:hAnsi="Times New Roman" w:cs="Times New Roman"/>
          <w:i/>
          <w:sz w:val="28"/>
        </w:rPr>
        <w:t>рок</w:t>
      </w:r>
      <w:r>
        <w:rPr>
          <w:rFonts w:ascii="Times New Roman" w:hAnsi="Times New Roman" w:cs="Times New Roman"/>
          <w:i/>
          <w:sz w:val="28"/>
        </w:rPr>
        <w:t>а</w:t>
      </w:r>
      <w:r w:rsidRPr="00913028">
        <w:rPr>
          <w:rFonts w:ascii="Times New Roman" w:hAnsi="Times New Roman" w:cs="Times New Roman"/>
          <w:i/>
          <w:sz w:val="28"/>
        </w:rPr>
        <w:t xml:space="preserve"> математики по теме: «Приёмы устных вычислений: 14 + 28, 59 + 14».</w:t>
      </w:r>
    </w:p>
    <w:p w:rsidR="00D756E4" w:rsidRPr="00913028" w:rsidRDefault="00D756E4"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Раздать листочки с заданием № 2 (зеленые), положив их обратной стороной вверх.</w:t>
      </w:r>
    </w:p>
    <w:p w:rsidR="00D756E4" w:rsidRPr="00913028" w:rsidRDefault="00D756E4"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13028">
        <w:rPr>
          <w:rFonts w:ascii="Times New Roman" w:hAnsi="Times New Roman" w:cs="Times New Roman"/>
          <w:sz w:val="28"/>
          <w:szCs w:val="28"/>
        </w:rPr>
        <w:t>Задание такое же, время то же. Не забудьте хлопнуть в ладоши.</w:t>
      </w:r>
    </w:p>
    <w:p w:rsidR="00D756E4" w:rsidRPr="00913028" w:rsidRDefault="00D756E4"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13028">
        <w:rPr>
          <w:rFonts w:ascii="Times New Roman" w:hAnsi="Times New Roman" w:cs="Times New Roman"/>
          <w:sz w:val="28"/>
          <w:szCs w:val="28"/>
        </w:rPr>
        <w:t>Переверните листочки. Начали!</w:t>
      </w:r>
    </w:p>
    <w:p w:rsidR="00D756E4" w:rsidRPr="00913028" w:rsidRDefault="00D756E4"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Учитель выполняет задание раньше детей и хлопает в ладоши. Детей надо остановить, когда время кончится.</w:t>
      </w:r>
    </w:p>
    <w:p w:rsidR="00D756E4" w:rsidRPr="00913028" w:rsidRDefault="00D756E4"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13028">
        <w:rPr>
          <w:rFonts w:ascii="Times New Roman" w:hAnsi="Times New Roman" w:cs="Times New Roman"/>
          <w:sz w:val="28"/>
          <w:szCs w:val="28"/>
        </w:rPr>
        <w:t>Стоп! Я уже давно выполнила это задание. А вы?</w:t>
      </w:r>
    </w:p>
    <w:p w:rsidR="00D756E4" w:rsidRPr="00913028" w:rsidRDefault="00D756E4"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13028">
        <w:rPr>
          <w:rFonts w:ascii="Times New Roman" w:hAnsi="Times New Roman" w:cs="Times New Roman"/>
          <w:sz w:val="28"/>
          <w:szCs w:val="28"/>
        </w:rPr>
        <w:t>Поднимите руку, кто успел решить эти примеры.</w:t>
      </w:r>
    </w:p>
    <w:p w:rsidR="00D756E4" w:rsidRPr="00913028" w:rsidRDefault="00D756E4"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13028">
        <w:rPr>
          <w:rFonts w:ascii="Times New Roman" w:hAnsi="Times New Roman" w:cs="Times New Roman"/>
          <w:sz w:val="28"/>
          <w:szCs w:val="28"/>
        </w:rPr>
        <w:t>Но ведь примеров было меньше, а время т</w:t>
      </w:r>
      <w:r w:rsidR="00C218A0">
        <w:rPr>
          <w:rFonts w:ascii="Times New Roman" w:hAnsi="Times New Roman" w:cs="Times New Roman"/>
          <w:sz w:val="28"/>
          <w:szCs w:val="28"/>
        </w:rPr>
        <w:t>акое</w:t>
      </w:r>
      <w:r w:rsidRPr="00913028">
        <w:rPr>
          <w:rFonts w:ascii="Times New Roman" w:hAnsi="Times New Roman" w:cs="Times New Roman"/>
          <w:sz w:val="28"/>
          <w:szCs w:val="28"/>
        </w:rPr>
        <w:t xml:space="preserve"> же! Давайте проверим ответы. (63, 72, …)</w:t>
      </w:r>
    </w:p>
    <w:p w:rsidR="00D756E4" w:rsidRDefault="00D756E4" w:rsidP="00D756E4">
      <w:pPr>
        <w:spacing w:after="0" w:line="240" w:lineRule="auto"/>
        <w:jc w:val="both"/>
        <w:rPr>
          <w:rFonts w:ascii="Times New Roman" w:hAnsi="Times New Roman" w:cs="Times New Roman"/>
          <w:sz w:val="28"/>
          <w:szCs w:val="28"/>
        </w:rPr>
      </w:pPr>
      <w:r w:rsidRPr="00913028">
        <w:rPr>
          <w:rFonts w:ascii="Times New Roman" w:hAnsi="Times New Roman" w:cs="Times New Roman"/>
          <w:sz w:val="28"/>
          <w:szCs w:val="28"/>
        </w:rPr>
        <w:t>Учитель фиксирует все варианты ответов детей на доске, организуя выбор своей позиции каждым ребёнком.</w:t>
      </w:r>
    </w:p>
    <w:p w:rsidR="00D756E4" w:rsidRDefault="00C218A0" w:rsidP="00D756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Как много разных ответов! </w:t>
      </w:r>
      <w:r w:rsidR="00D756E4">
        <w:rPr>
          <w:rFonts w:ascii="Times New Roman" w:hAnsi="Times New Roman" w:cs="Times New Roman"/>
          <w:sz w:val="28"/>
          <w:szCs w:val="28"/>
        </w:rPr>
        <w:t xml:space="preserve">- </w:t>
      </w:r>
      <w:r w:rsidR="00D756E4" w:rsidRPr="00913028">
        <w:rPr>
          <w:rFonts w:ascii="Times New Roman" w:hAnsi="Times New Roman" w:cs="Times New Roman"/>
          <w:sz w:val="28"/>
          <w:szCs w:val="28"/>
        </w:rPr>
        <w:t>Что же произошло? (Мы не успели решить примеры за отведённое время, ответы получились разные.)</w:t>
      </w:r>
      <w:r w:rsidR="00D756E4">
        <w:rPr>
          <w:rFonts w:ascii="Times New Roman" w:hAnsi="Times New Roman" w:cs="Times New Roman"/>
          <w:sz w:val="28"/>
          <w:szCs w:val="28"/>
        </w:rPr>
        <w:t xml:space="preserve"> Затруднение зафиксировано.</w:t>
      </w:r>
    </w:p>
    <w:p w:rsidR="00D756E4" w:rsidRPr="00913028" w:rsidRDefault="00D756E4" w:rsidP="00D756E4">
      <w:pPr>
        <w:spacing w:after="0" w:line="240" w:lineRule="auto"/>
        <w:jc w:val="both"/>
        <w:rPr>
          <w:rFonts w:ascii="Times New Roman" w:hAnsi="Times New Roman" w:cs="Times New Roman"/>
          <w:sz w:val="28"/>
          <w:szCs w:val="28"/>
        </w:rPr>
      </w:pPr>
    </w:p>
    <w:p w:rsidR="00C218A0" w:rsidRDefault="00904516" w:rsidP="0034210D">
      <w:pPr>
        <w:pStyle w:val="a3"/>
        <w:numPr>
          <w:ilvl w:val="0"/>
          <w:numId w:val="1"/>
        </w:numPr>
        <w:spacing w:after="0" w:line="360" w:lineRule="auto"/>
        <w:jc w:val="both"/>
        <w:rPr>
          <w:rFonts w:ascii="Times New Roman" w:hAnsi="Times New Roman" w:cs="Times New Roman"/>
          <w:sz w:val="28"/>
          <w:szCs w:val="28"/>
        </w:rPr>
      </w:pPr>
      <w:r w:rsidRPr="003F0A49">
        <w:rPr>
          <w:rFonts w:ascii="Times New Roman" w:hAnsi="Times New Roman" w:cs="Times New Roman"/>
          <w:sz w:val="28"/>
          <w:szCs w:val="28"/>
        </w:rPr>
        <w:t xml:space="preserve">между житейскими представлениями и научными фактами; </w:t>
      </w:r>
    </w:p>
    <w:p w:rsidR="00C218A0" w:rsidRPr="00137153" w:rsidRDefault="00C218A0" w:rsidP="00C218A0">
      <w:pPr>
        <w:pStyle w:val="a3"/>
        <w:spacing w:after="0" w:line="240" w:lineRule="auto"/>
        <w:jc w:val="both"/>
        <w:rPr>
          <w:rFonts w:ascii="Times New Roman" w:hAnsi="Times New Roman" w:cs="Times New Roman"/>
          <w:i/>
          <w:sz w:val="28"/>
          <w:szCs w:val="28"/>
          <w:u w:val="single"/>
        </w:rPr>
      </w:pPr>
      <w:r w:rsidRPr="00137153">
        <w:rPr>
          <w:rFonts w:ascii="Times New Roman" w:hAnsi="Times New Roman" w:cs="Times New Roman"/>
          <w:i/>
          <w:sz w:val="28"/>
          <w:szCs w:val="28"/>
          <w:u w:val="single"/>
        </w:rPr>
        <w:t>Урок окружающего мира по теме «Как человек использует свойства воды»</w:t>
      </w:r>
    </w:p>
    <w:p w:rsidR="00C218A0" w:rsidRDefault="00904516" w:rsidP="00C218A0">
      <w:pPr>
        <w:pStyle w:val="a3"/>
        <w:spacing w:after="0" w:line="240" w:lineRule="auto"/>
        <w:jc w:val="both"/>
        <w:rPr>
          <w:rFonts w:ascii="Times New Roman" w:hAnsi="Times New Roman" w:cs="Times New Roman"/>
          <w:sz w:val="28"/>
          <w:szCs w:val="28"/>
        </w:rPr>
      </w:pPr>
      <w:r w:rsidRPr="003F0A49">
        <w:rPr>
          <w:rFonts w:ascii="Times New Roman" w:hAnsi="Times New Roman" w:cs="Times New Roman"/>
          <w:sz w:val="28"/>
          <w:szCs w:val="28"/>
        </w:rPr>
        <w:t xml:space="preserve">– Что будет с иголкой, если опустить ее в воду? </w:t>
      </w:r>
      <w:r w:rsidR="00C218A0">
        <w:rPr>
          <w:rFonts w:ascii="Times New Roman" w:hAnsi="Times New Roman" w:cs="Times New Roman"/>
          <w:sz w:val="28"/>
          <w:szCs w:val="28"/>
        </w:rPr>
        <w:t xml:space="preserve">(она </w:t>
      </w:r>
      <w:r w:rsidRPr="003F0A49">
        <w:rPr>
          <w:rFonts w:ascii="Times New Roman" w:hAnsi="Times New Roman" w:cs="Times New Roman"/>
          <w:sz w:val="28"/>
          <w:szCs w:val="28"/>
        </w:rPr>
        <w:t>утонет</w:t>
      </w:r>
      <w:r w:rsidR="00C218A0">
        <w:rPr>
          <w:rFonts w:ascii="Times New Roman" w:hAnsi="Times New Roman" w:cs="Times New Roman"/>
          <w:sz w:val="28"/>
          <w:szCs w:val="28"/>
        </w:rPr>
        <w:t>)</w:t>
      </w:r>
      <w:r w:rsidRPr="003F0A49">
        <w:rPr>
          <w:rFonts w:ascii="Times New Roman" w:hAnsi="Times New Roman" w:cs="Times New Roman"/>
          <w:sz w:val="28"/>
          <w:szCs w:val="28"/>
        </w:rPr>
        <w:t xml:space="preserve"> (житейское представление), </w:t>
      </w:r>
    </w:p>
    <w:p w:rsidR="00C218A0" w:rsidRDefault="00C218A0" w:rsidP="00C218A0">
      <w:pPr>
        <w:pStyle w:val="a3"/>
        <w:spacing w:after="0" w:line="240" w:lineRule="auto"/>
        <w:jc w:val="both"/>
        <w:rPr>
          <w:rFonts w:ascii="Times New Roman" w:hAnsi="Times New Roman" w:cs="Times New Roman"/>
          <w:sz w:val="28"/>
          <w:szCs w:val="28"/>
        </w:rPr>
      </w:pPr>
      <w:r>
        <w:rPr>
          <w:rFonts w:ascii="Times New Roman" w:hAnsi="Times New Roman" w:cs="Times New Roman"/>
          <w:sz w:val="28"/>
          <w:szCs w:val="28"/>
        </w:rPr>
        <w:t>У</w:t>
      </w:r>
      <w:r w:rsidR="00904516" w:rsidRPr="003F0A49">
        <w:rPr>
          <w:rFonts w:ascii="Times New Roman" w:hAnsi="Times New Roman" w:cs="Times New Roman"/>
          <w:sz w:val="28"/>
          <w:szCs w:val="28"/>
        </w:rPr>
        <w:t>читель опус</w:t>
      </w:r>
      <w:r>
        <w:rPr>
          <w:rFonts w:ascii="Times New Roman" w:hAnsi="Times New Roman" w:cs="Times New Roman"/>
          <w:sz w:val="28"/>
          <w:szCs w:val="28"/>
        </w:rPr>
        <w:t>кает</w:t>
      </w:r>
      <w:r w:rsidR="00904516" w:rsidRPr="003F0A49">
        <w:rPr>
          <w:rFonts w:ascii="Times New Roman" w:hAnsi="Times New Roman" w:cs="Times New Roman"/>
          <w:sz w:val="28"/>
          <w:szCs w:val="28"/>
        </w:rPr>
        <w:t xml:space="preserve"> иголку в воду</w:t>
      </w:r>
      <w:r>
        <w:rPr>
          <w:rFonts w:ascii="Times New Roman" w:hAnsi="Times New Roman" w:cs="Times New Roman"/>
          <w:sz w:val="28"/>
          <w:szCs w:val="28"/>
        </w:rPr>
        <w:t xml:space="preserve">, предъявляя </w:t>
      </w:r>
      <w:r w:rsidRPr="003F0A49">
        <w:rPr>
          <w:rFonts w:ascii="Times New Roman" w:hAnsi="Times New Roman" w:cs="Times New Roman"/>
          <w:sz w:val="28"/>
          <w:szCs w:val="28"/>
        </w:rPr>
        <w:t>научный факт</w:t>
      </w:r>
    </w:p>
    <w:p w:rsidR="00904516" w:rsidRDefault="00904516" w:rsidP="00C218A0">
      <w:pPr>
        <w:pStyle w:val="a3"/>
        <w:spacing w:after="0" w:line="240" w:lineRule="auto"/>
        <w:jc w:val="both"/>
        <w:rPr>
          <w:rFonts w:ascii="Times New Roman" w:hAnsi="Times New Roman" w:cs="Times New Roman"/>
          <w:sz w:val="28"/>
          <w:szCs w:val="28"/>
        </w:rPr>
      </w:pPr>
      <w:r w:rsidRPr="003F0A49">
        <w:rPr>
          <w:rFonts w:ascii="Times New Roman" w:hAnsi="Times New Roman" w:cs="Times New Roman"/>
          <w:sz w:val="28"/>
          <w:szCs w:val="28"/>
        </w:rPr>
        <w:t xml:space="preserve"> – Что у</w:t>
      </w:r>
      <w:r w:rsidR="00C218A0">
        <w:rPr>
          <w:rFonts w:ascii="Times New Roman" w:hAnsi="Times New Roman" w:cs="Times New Roman"/>
          <w:sz w:val="28"/>
          <w:szCs w:val="28"/>
        </w:rPr>
        <w:t xml:space="preserve">дивило? Какой возникает вопрос? </w:t>
      </w:r>
      <w:r w:rsidR="00C218A0" w:rsidRPr="00C218A0">
        <w:rPr>
          <w:rFonts w:ascii="Times New Roman" w:hAnsi="Times New Roman" w:cs="Times New Roman"/>
          <w:sz w:val="28"/>
          <w:szCs w:val="28"/>
        </w:rPr>
        <w:t xml:space="preserve"> </w:t>
      </w:r>
    </w:p>
    <w:p w:rsidR="00C218A0" w:rsidRPr="003F0A49" w:rsidRDefault="00C218A0" w:rsidP="00C218A0">
      <w:pPr>
        <w:pStyle w:val="a3"/>
        <w:spacing w:after="0" w:line="240" w:lineRule="auto"/>
        <w:jc w:val="both"/>
        <w:rPr>
          <w:rFonts w:ascii="Times New Roman" w:hAnsi="Times New Roman" w:cs="Times New Roman"/>
          <w:sz w:val="28"/>
          <w:szCs w:val="28"/>
        </w:rPr>
      </w:pPr>
    </w:p>
    <w:p w:rsidR="00C218A0" w:rsidRDefault="00904516" w:rsidP="0034210D">
      <w:pPr>
        <w:pStyle w:val="a3"/>
        <w:numPr>
          <w:ilvl w:val="0"/>
          <w:numId w:val="1"/>
        </w:numPr>
        <w:spacing w:after="0" w:line="360" w:lineRule="auto"/>
        <w:ind w:left="360" w:firstLine="66"/>
        <w:jc w:val="both"/>
        <w:rPr>
          <w:rFonts w:ascii="Times New Roman" w:hAnsi="Times New Roman" w:cs="Times New Roman"/>
          <w:sz w:val="28"/>
          <w:szCs w:val="28"/>
        </w:rPr>
      </w:pPr>
      <w:r w:rsidRPr="003F0A49">
        <w:rPr>
          <w:rFonts w:ascii="Times New Roman" w:hAnsi="Times New Roman" w:cs="Times New Roman"/>
          <w:sz w:val="28"/>
          <w:szCs w:val="28"/>
        </w:rPr>
        <w:t xml:space="preserve">между противоречивыми фактами, теориями, мнениями, предъявленными ученикам одновременно; </w:t>
      </w:r>
    </w:p>
    <w:p w:rsidR="00C218A0" w:rsidRPr="00137153" w:rsidRDefault="00C218A0" w:rsidP="00C218A0">
      <w:pPr>
        <w:pStyle w:val="a3"/>
        <w:spacing w:after="0" w:line="360" w:lineRule="auto"/>
        <w:ind w:left="426"/>
        <w:jc w:val="center"/>
        <w:rPr>
          <w:rFonts w:ascii="Times New Roman" w:hAnsi="Times New Roman" w:cs="Times New Roman"/>
          <w:i/>
          <w:sz w:val="28"/>
          <w:szCs w:val="28"/>
          <w:u w:val="single"/>
        </w:rPr>
      </w:pPr>
      <w:r w:rsidRPr="00137153">
        <w:rPr>
          <w:rFonts w:ascii="Times New Roman" w:hAnsi="Times New Roman" w:cs="Times New Roman"/>
          <w:i/>
          <w:sz w:val="28"/>
          <w:szCs w:val="28"/>
          <w:u w:val="single"/>
        </w:rPr>
        <w:t>Урок окружающего мира по теме «Земля в космосе»</w:t>
      </w:r>
    </w:p>
    <w:p w:rsidR="00C218A0" w:rsidRDefault="00C218A0" w:rsidP="00C218A0">
      <w:pPr>
        <w:pStyle w:val="a3"/>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У</w:t>
      </w:r>
      <w:r w:rsidR="00904516" w:rsidRPr="003F0A49">
        <w:rPr>
          <w:rFonts w:ascii="Times New Roman" w:hAnsi="Times New Roman" w:cs="Times New Roman"/>
          <w:sz w:val="28"/>
          <w:szCs w:val="28"/>
        </w:rPr>
        <w:t xml:space="preserve">читель предъявляет противоречивые мнения Птолемея и Коперника о движении небесных тел относительно друг друга. </w:t>
      </w:r>
    </w:p>
    <w:p w:rsidR="00C218A0" w:rsidRDefault="00904516" w:rsidP="00C218A0">
      <w:pPr>
        <w:pStyle w:val="a3"/>
        <w:spacing w:after="0" w:line="240" w:lineRule="auto"/>
        <w:ind w:left="426"/>
        <w:jc w:val="both"/>
        <w:rPr>
          <w:rFonts w:ascii="Times New Roman" w:hAnsi="Times New Roman" w:cs="Times New Roman"/>
          <w:sz w:val="28"/>
          <w:szCs w:val="28"/>
        </w:rPr>
      </w:pPr>
      <w:r w:rsidRPr="003F0A49">
        <w:rPr>
          <w:rFonts w:ascii="Times New Roman" w:hAnsi="Times New Roman" w:cs="Times New Roman"/>
          <w:sz w:val="28"/>
          <w:szCs w:val="28"/>
        </w:rPr>
        <w:lastRenderedPageBreak/>
        <w:t>– Что вас удивило? Что интересного заметили?</w:t>
      </w:r>
    </w:p>
    <w:p w:rsidR="00C218A0" w:rsidRPr="003F0A49" w:rsidRDefault="00904516" w:rsidP="00C218A0">
      <w:pPr>
        <w:pStyle w:val="a3"/>
        <w:spacing w:after="0" w:line="240" w:lineRule="auto"/>
        <w:ind w:left="426"/>
        <w:jc w:val="both"/>
        <w:rPr>
          <w:rFonts w:ascii="Times New Roman" w:hAnsi="Times New Roman" w:cs="Times New Roman"/>
          <w:sz w:val="28"/>
          <w:szCs w:val="28"/>
        </w:rPr>
      </w:pPr>
      <w:r w:rsidRPr="003F0A49">
        <w:rPr>
          <w:rFonts w:ascii="Times New Roman" w:hAnsi="Times New Roman" w:cs="Times New Roman"/>
          <w:sz w:val="28"/>
          <w:szCs w:val="28"/>
        </w:rPr>
        <w:t xml:space="preserve"> </w:t>
      </w:r>
      <w:r w:rsidR="00C218A0">
        <w:rPr>
          <w:rFonts w:ascii="Times New Roman" w:hAnsi="Times New Roman" w:cs="Times New Roman"/>
          <w:sz w:val="28"/>
          <w:szCs w:val="28"/>
        </w:rPr>
        <w:t>– Кто из ученых прав?</w:t>
      </w:r>
    </w:p>
    <w:p w:rsidR="00C218A0" w:rsidRDefault="00904516" w:rsidP="00C218A0">
      <w:pPr>
        <w:pStyle w:val="a3"/>
        <w:spacing w:after="0" w:line="240" w:lineRule="auto"/>
        <w:ind w:left="426"/>
        <w:jc w:val="both"/>
        <w:rPr>
          <w:rFonts w:ascii="Times New Roman" w:hAnsi="Times New Roman" w:cs="Times New Roman"/>
          <w:sz w:val="28"/>
          <w:szCs w:val="28"/>
        </w:rPr>
      </w:pPr>
      <w:r w:rsidRPr="003F0A49">
        <w:rPr>
          <w:rFonts w:ascii="Times New Roman" w:hAnsi="Times New Roman" w:cs="Times New Roman"/>
          <w:sz w:val="28"/>
          <w:szCs w:val="28"/>
        </w:rPr>
        <w:t xml:space="preserve">– Какой возникает вопрос? </w:t>
      </w:r>
    </w:p>
    <w:p w:rsidR="00C218A0" w:rsidRDefault="00C218A0" w:rsidP="0034210D">
      <w:pPr>
        <w:autoSpaceDE w:val="0"/>
        <w:spacing w:after="0" w:line="360" w:lineRule="auto"/>
        <w:ind w:firstLine="360"/>
        <w:jc w:val="both"/>
        <w:rPr>
          <w:rFonts w:ascii="Times New Roman" w:hAnsi="Times New Roman" w:cs="Times New Roman"/>
          <w:sz w:val="28"/>
          <w:szCs w:val="28"/>
        </w:rPr>
      </w:pPr>
    </w:p>
    <w:p w:rsidR="00904516" w:rsidRPr="003F0A49" w:rsidRDefault="00904516" w:rsidP="0034210D">
      <w:pPr>
        <w:autoSpaceDE w:val="0"/>
        <w:spacing w:after="0" w:line="360" w:lineRule="auto"/>
        <w:ind w:firstLine="360"/>
        <w:jc w:val="both"/>
        <w:rPr>
          <w:rFonts w:ascii="Times New Roman" w:hAnsi="Times New Roman" w:cs="Times New Roman"/>
          <w:sz w:val="28"/>
          <w:szCs w:val="28"/>
        </w:rPr>
      </w:pPr>
      <w:r w:rsidRPr="003F0A49">
        <w:rPr>
          <w:rFonts w:ascii="Times New Roman" w:hAnsi="Times New Roman" w:cs="Times New Roman"/>
          <w:sz w:val="28"/>
          <w:szCs w:val="28"/>
        </w:rPr>
        <w:t xml:space="preserve">При обучении младших школьников особенно важно не пропускать звено осознания противоречия и четко его прорабатывать соответствующими репликами. В противном случае (без осознания противоречия) большинство учащихся начальных классов сформулировать учебную проблему не смогут. </w:t>
      </w:r>
    </w:p>
    <w:p w:rsidR="00904516" w:rsidRDefault="00904516" w:rsidP="00B96384">
      <w:pPr>
        <w:spacing w:after="0" w:line="360" w:lineRule="auto"/>
        <w:ind w:firstLine="360"/>
        <w:jc w:val="both"/>
        <w:rPr>
          <w:rFonts w:ascii="Times New Roman" w:hAnsi="Times New Roman" w:cs="Times New Roman"/>
          <w:sz w:val="28"/>
          <w:szCs w:val="28"/>
        </w:rPr>
      </w:pPr>
      <w:r w:rsidRPr="003F0A49">
        <w:rPr>
          <w:rFonts w:ascii="Times New Roman" w:hAnsi="Times New Roman" w:cs="Times New Roman"/>
          <w:sz w:val="28"/>
          <w:szCs w:val="28"/>
        </w:rPr>
        <w:t xml:space="preserve">Таким образом, на этапе </w:t>
      </w:r>
      <w:r w:rsidR="00C218A0">
        <w:rPr>
          <w:rFonts w:ascii="Times New Roman" w:hAnsi="Times New Roman" w:cs="Times New Roman"/>
          <w:sz w:val="28"/>
          <w:szCs w:val="28"/>
        </w:rPr>
        <w:t>фиксации затруднения</w:t>
      </w:r>
      <w:r w:rsidRPr="003F0A49">
        <w:rPr>
          <w:rFonts w:ascii="Times New Roman" w:hAnsi="Times New Roman" w:cs="Times New Roman"/>
          <w:sz w:val="28"/>
          <w:szCs w:val="28"/>
        </w:rPr>
        <w:t xml:space="preserve"> учитель посредством диалога (иногда побуждающего, иногда подводящего) помогает ученикам </w:t>
      </w:r>
      <w:proofErr w:type="gramStart"/>
      <w:r w:rsidRPr="003F0A49">
        <w:rPr>
          <w:rFonts w:ascii="Times New Roman" w:hAnsi="Times New Roman" w:cs="Times New Roman"/>
          <w:sz w:val="28"/>
          <w:szCs w:val="28"/>
        </w:rPr>
        <w:t>поставить учебную проблему</w:t>
      </w:r>
      <w:proofErr w:type="gramEnd"/>
      <w:r w:rsidRPr="003F0A49">
        <w:rPr>
          <w:rFonts w:ascii="Times New Roman" w:hAnsi="Times New Roman" w:cs="Times New Roman"/>
          <w:sz w:val="28"/>
          <w:szCs w:val="28"/>
        </w:rPr>
        <w:t>, т.е. сформулировать тему урока или вопрос для исследования (в крайнем случае, педагог сообщает тему с мотивирующим приемом). Тем самым у школьников вызывается интерес к новому материалу, бескорыстная познавательная мотивация, без которой невозможно получение осознанных и прочных знаний.</w:t>
      </w:r>
    </w:p>
    <w:p w:rsidR="008808CB" w:rsidRPr="003F0A49" w:rsidRDefault="00536E4E" w:rsidP="008808CB">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П</w:t>
      </w:r>
      <w:r w:rsidRPr="003F0A49">
        <w:rPr>
          <w:rFonts w:ascii="Times New Roman" w:hAnsi="Times New Roman" w:cs="Times New Roman"/>
          <w:sz w:val="28"/>
          <w:szCs w:val="28"/>
        </w:rPr>
        <w:t xml:space="preserve">обуждающий и подводящий диалоги являются основными методами </w:t>
      </w:r>
      <w:r>
        <w:rPr>
          <w:rFonts w:ascii="Times New Roman" w:hAnsi="Times New Roman" w:cs="Times New Roman"/>
          <w:sz w:val="28"/>
          <w:szCs w:val="28"/>
        </w:rPr>
        <w:t xml:space="preserve">проблемно-диалогического обучения </w:t>
      </w:r>
      <w:r w:rsidRPr="003F0A49">
        <w:rPr>
          <w:rFonts w:ascii="Times New Roman" w:hAnsi="Times New Roman" w:cs="Times New Roman"/>
          <w:sz w:val="28"/>
          <w:szCs w:val="28"/>
        </w:rPr>
        <w:t>Е.Л.</w:t>
      </w:r>
      <w:r>
        <w:rPr>
          <w:rFonts w:ascii="Times New Roman" w:hAnsi="Times New Roman" w:cs="Times New Roman"/>
          <w:sz w:val="28"/>
          <w:szCs w:val="28"/>
        </w:rPr>
        <w:t xml:space="preserve"> </w:t>
      </w:r>
      <w:r w:rsidRPr="003F0A49">
        <w:rPr>
          <w:rFonts w:ascii="Times New Roman" w:hAnsi="Times New Roman" w:cs="Times New Roman"/>
          <w:sz w:val="28"/>
          <w:szCs w:val="28"/>
        </w:rPr>
        <w:t>Мельниковой</w:t>
      </w:r>
      <w:r>
        <w:rPr>
          <w:rFonts w:ascii="Times New Roman" w:hAnsi="Times New Roman" w:cs="Times New Roman"/>
          <w:sz w:val="28"/>
          <w:szCs w:val="28"/>
        </w:rPr>
        <w:t>,  детально разработаны в ее технологии проблемного урока.</w:t>
      </w:r>
    </w:p>
    <w:p w:rsidR="008808CB" w:rsidRDefault="008808CB" w:rsidP="008808CB">
      <w:pPr>
        <w:shd w:val="clear" w:color="auto" w:fill="FFFFFF"/>
        <w:spacing w:after="0" w:line="360" w:lineRule="auto"/>
        <w:ind w:firstLine="720"/>
        <w:jc w:val="both"/>
        <w:rPr>
          <w:rFonts w:ascii="Times New Roman" w:hAnsi="Times New Roman" w:cs="Times New Roman"/>
          <w:sz w:val="28"/>
          <w:szCs w:val="28"/>
        </w:rPr>
      </w:pPr>
      <w:r w:rsidRPr="003F0A49">
        <w:rPr>
          <w:rFonts w:ascii="Times New Roman" w:hAnsi="Times New Roman" w:cs="Times New Roman"/>
          <w:sz w:val="28"/>
          <w:szCs w:val="28"/>
        </w:rPr>
        <w:t xml:space="preserve">Чем же отличаются 2 вида диалога? Подводящий диалог  представляет собой систему посильных ученику вопросов и заданий, которые шаг за шагом приводят ученика к осознанию темы урока. В структуру подводящего диалога могут входить и репродуктивные задания (вспомни, выполни уже </w:t>
      </w:r>
      <w:proofErr w:type="gramStart"/>
      <w:r w:rsidRPr="003F0A49">
        <w:rPr>
          <w:rFonts w:ascii="Times New Roman" w:hAnsi="Times New Roman" w:cs="Times New Roman"/>
          <w:sz w:val="28"/>
          <w:szCs w:val="28"/>
        </w:rPr>
        <w:t>привычное</w:t>
      </w:r>
      <w:proofErr w:type="gramEnd"/>
      <w:r w:rsidRPr="003F0A49">
        <w:rPr>
          <w:rFonts w:ascii="Times New Roman" w:hAnsi="Times New Roman" w:cs="Times New Roman"/>
          <w:sz w:val="28"/>
          <w:szCs w:val="28"/>
        </w:rPr>
        <w:t>), и мыслительные (проанализируй, сравни). Но последний вопрос учителя обязательно будет на обобщение, а ответом на него станет формулировка темы урока</w:t>
      </w:r>
      <w:r>
        <w:rPr>
          <w:rStyle w:val="ac"/>
          <w:rFonts w:ascii="Times New Roman" w:hAnsi="Times New Roman" w:cs="Times New Roman"/>
          <w:sz w:val="28"/>
          <w:szCs w:val="28"/>
        </w:rPr>
        <w:footnoteReference w:id="13"/>
      </w:r>
      <w:r w:rsidRPr="003F0A49">
        <w:rPr>
          <w:rFonts w:ascii="Times New Roman" w:hAnsi="Times New Roman" w:cs="Times New Roman"/>
          <w:sz w:val="28"/>
          <w:szCs w:val="28"/>
        </w:rPr>
        <w:t>.</w:t>
      </w:r>
    </w:p>
    <w:p w:rsidR="00136ACA" w:rsidRPr="003F0A49" w:rsidRDefault="00136ACA" w:rsidP="00136ACA">
      <w:pPr>
        <w:shd w:val="clear" w:color="auto" w:fill="FFFFFF"/>
        <w:spacing w:after="0" w:line="360" w:lineRule="auto"/>
        <w:ind w:firstLine="720"/>
        <w:jc w:val="both"/>
        <w:rPr>
          <w:rFonts w:ascii="Times New Roman" w:hAnsi="Times New Roman" w:cs="Times New Roman"/>
          <w:sz w:val="28"/>
          <w:szCs w:val="28"/>
        </w:rPr>
      </w:pPr>
      <w:r w:rsidRPr="003F0A49">
        <w:rPr>
          <w:rFonts w:ascii="Times New Roman" w:hAnsi="Times New Roman" w:cs="Times New Roman"/>
          <w:sz w:val="28"/>
          <w:szCs w:val="28"/>
        </w:rPr>
        <w:t>Побуждающий   диалог   -   отдельные   вопросы,   предложения,   которые стимулируют мысль, побуждают к действию.</w:t>
      </w:r>
    </w:p>
    <w:p w:rsidR="00136ACA" w:rsidRPr="003F0A49" w:rsidRDefault="00136ACA" w:rsidP="00136ACA">
      <w:pPr>
        <w:widowControl w:val="0"/>
        <w:numPr>
          <w:ilvl w:val="0"/>
          <w:numId w:val="2"/>
        </w:numPr>
        <w:shd w:val="clear" w:color="auto" w:fill="FFFFFF"/>
        <w:tabs>
          <w:tab w:val="left" w:pos="432"/>
        </w:tabs>
        <w:autoSpaceDE w:val="0"/>
        <w:spacing w:after="0" w:line="360" w:lineRule="auto"/>
        <w:ind w:firstLine="720"/>
        <w:rPr>
          <w:rFonts w:ascii="Times New Roman" w:hAnsi="Times New Roman" w:cs="Times New Roman"/>
          <w:sz w:val="28"/>
          <w:szCs w:val="28"/>
        </w:rPr>
      </w:pPr>
      <w:r w:rsidRPr="003F0A49">
        <w:rPr>
          <w:rFonts w:ascii="Times New Roman" w:hAnsi="Times New Roman" w:cs="Times New Roman"/>
          <w:sz w:val="28"/>
          <w:szCs w:val="28"/>
        </w:rPr>
        <w:t>Чему удивились?</w:t>
      </w:r>
    </w:p>
    <w:p w:rsidR="00136ACA" w:rsidRPr="003F0A49" w:rsidRDefault="00136ACA" w:rsidP="00136ACA">
      <w:pPr>
        <w:widowControl w:val="0"/>
        <w:numPr>
          <w:ilvl w:val="0"/>
          <w:numId w:val="2"/>
        </w:numPr>
        <w:shd w:val="clear" w:color="auto" w:fill="FFFFFF"/>
        <w:tabs>
          <w:tab w:val="left" w:pos="432"/>
        </w:tabs>
        <w:autoSpaceDE w:val="0"/>
        <w:spacing w:after="0" w:line="360" w:lineRule="auto"/>
        <w:ind w:firstLine="720"/>
        <w:rPr>
          <w:rFonts w:ascii="Times New Roman" w:hAnsi="Times New Roman" w:cs="Times New Roman"/>
          <w:sz w:val="28"/>
          <w:szCs w:val="28"/>
        </w:rPr>
      </w:pPr>
      <w:r w:rsidRPr="003F0A49">
        <w:rPr>
          <w:rFonts w:ascii="Times New Roman" w:hAnsi="Times New Roman" w:cs="Times New Roman"/>
          <w:sz w:val="28"/>
          <w:szCs w:val="28"/>
        </w:rPr>
        <w:lastRenderedPageBreak/>
        <w:t>Какой возник вопрос?</w:t>
      </w:r>
    </w:p>
    <w:p w:rsidR="00136ACA" w:rsidRPr="003F0A49" w:rsidRDefault="00136ACA" w:rsidP="00136ACA">
      <w:pPr>
        <w:widowControl w:val="0"/>
        <w:numPr>
          <w:ilvl w:val="0"/>
          <w:numId w:val="2"/>
        </w:numPr>
        <w:shd w:val="clear" w:color="auto" w:fill="FFFFFF"/>
        <w:tabs>
          <w:tab w:val="left" w:pos="0"/>
        </w:tabs>
        <w:autoSpaceDE w:val="0"/>
        <w:spacing w:after="0" w:line="360" w:lineRule="auto"/>
        <w:ind w:firstLine="720"/>
        <w:rPr>
          <w:rFonts w:ascii="Times New Roman" w:hAnsi="Times New Roman" w:cs="Times New Roman"/>
          <w:sz w:val="28"/>
          <w:szCs w:val="28"/>
        </w:rPr>
      </w:pPr>
      <w:r w:rsidRPr="003F0A49">
        <w:rPr>
          <w:rFonts w:ascii="Times New Roman" w:hAnsi="Times New Roman" w:cs="Times New Roman"/>
          <w:sz w:val="28"/>
          <w:szCs w:val="28"/>
        </w:rPr>
        <w:t>Вы можете выполнить задание?</w:t>
      </w:r>
    </w:p>
    <w:p w:rsidR="00136ACA" w:rsidRPr="003F0A49" w:rsidRDefault="00136ACA" w:rsidP="00136ACA">
      <w:pPr>
        <w:shd w:val="clear" w:color="auto" w:fill="FFFFFF"/>
        <w:spacing w:after="0" w:line="360" w:lineRule="auto"/>
        <w:ind w:firstLine="720"/>
        <w:jc w:val="both"/>
        <w:rPr>
          <w:rFonts w:ascii="Times New Roman" w:hAnsi="Times New Roman" w:cs="Times New Roman"/>
          <w:sz w:val="28"/>
          <w:szCs w:val="28"/>
        </w:rPr>
      </w:pPr>
      <w:r w:rsidRPr="003F0A49">
        <w:rPr>
          <w:rFonts w:ascii="Times New Roman" w:hAnsi="Times New Roman" w:cs="Times New Roman"/>
          <w:sz w:val="28"/>
          <w:szCs w:val="28"/>
        </w:rPr>
        <w:t>Он представляет собой отдельные стимулирующие вопросы и предложения, которые помогают школьникам осознать противоречие проблемной ситуации и сформулировать учебную проблему.</w:t>
      </w:r>
    </w:p>
    <w:p w:rsidR="00D2737D" w:rsidRDefault="00D2737D" w:rsidP="00D2737D">
      <w:pPr>
        <w:shd w:val="clear" w:color="auto" w:fill="FFFFFF"/>
        <w:spacing w:after="0" w:line="360" w:lineRule="auto"/>
        <w:ind w:firstLine="720"/>
        <w:jc w:val="both"/>
        <w:rPr>
          <w:rFonts w:ascii="Times New Roman" w:hAnsi="Times New Roman" w:cs="Times New Roman"/>
          <w:sz w:val="28"/>
          <w:szCs w:val="28"/>
        </w:rPr>
      </w:pPr>
      <w:r w:rsidRPr="00D2737D">
        <w:rPr>
          <w:rFonts w:ascii="Times New Roman" w:hAnsi="Times New Roman" w:cs="Times New Roman"/>
          <w:sz w:val="28"/>
          <w:szCs w:val="28"/>
        </w:rPr>
        <w:t>Подводящий и побуждающий диалоги являются ключевыми методами также</w:t>
      </w:r>
      <w:r>
        <w:rPr>
          <w:rFonts w:ascii="Times New Roman" w:hAnsi="Times New Roman" w:cs="Times New Roman"/>
          <w:b/>
          <w:sz w:val="28"/>
          <w:szCs w:val="28"/>
        </w:rPr>
        <w:t xml:space="preserve"> н</w:t>
      </w:r>
      <w:r w:rsidRPr="00BC2DB9">
        <w:rPr>
          <w:rFonts w:ascii="Times New Roman" w:hAnsi="Times New Roman" w:cs="Times New Roman"/>
          <w:b/>
          <w:sz w:val="28"/>
          <w:szCs w:val="28"/>
        </w:rPr>
        <w:t>а этап</w:t>
      </w:r>
      <w:r>
        <w:rPr>
          <w:rFonts w:ascii="Times New Roman" w:hAnsi="Times New Roman" w:cs="Times New Roman"/>
          <w:b/>
          <w:sz w:val="28"/>
          <w:szCs w:val="28"/>
        </w:rPr>
        <w:t>ах</w:t>
      </w:r>
      <w:r w:rsidRPr="00BC2DB9">
        <w:rPr>
          <w:rFonts w:ascii="Times New Roman" w:hAnsi="Times New Roman" w:cs="Times New Roman"/>
          <w:b/>
          <w:sz w:val="28"/>
          <w:szCs w:val="28"/>
        </w:rPr>
        <w:t xml:space="preserve"> </w:t>
      </w:r>
      <w:r>
        <w:rPr>
          <w:rFonts w:ascii="Times New Roman" w:hAnsi="Times New Roman" w:cs="Times New Roman"/>
          <w:b/>
          <w:sz w:val="28"/>
          <w:szCs w:val="28"/>
        </w:rPr>
        <w:t>построения проекта выхода из затруднения и р</w:t>
      </w:r>
      <w:r w:rsidRPr="00D2737D">
        <w:rPr>
          <w:rFonts w:ascii="Times New Roman" w:hAnsi="Times New Roman" w:cs="Times New Roman"/>
          <w:b/>
          <w:sz w:val="28"/>
          <w:szCs w:val="28"/>
        </w:rPr>
        <w:t>еализаци</w:t>
      </w:r>
      <w:r>
        <w:rPr>
          <w:rFonts w:ascii="Times New Roman" w:hAnsi="Times New Roman" w:cs="Times New Roman"/>
          <w:b/>
          <w:sz w:val="28"/>
          <w:szCs w:val="28"/>
        </w:rPr>
        <w:t>и построенного проекта</w:t>
      </w:r>
      <w:r w:rsidRPr="00D2737D">
        <w:rPr>
          <w:rFonts w:ascii="Times New Roman" w:hAnsi="Times New Roman" w:cs="Times New Roman"/>
          <w:b/>
          <w:sz w:val="28"/>
          <w:szCs w:val="28"/>
        </w:rPr>
        <w:t xml:space="preserve"> («открытия» новых знаний)</w:t>
      </w:r>
      <w:r w:rsidRPr="003F0A49">
        <w:rPr>
          <w:rFonts w:ascii="Times New Roman" w:hAnsi="Times New Roman" w:cs="Times New Roman"/>
          <w:sz w:val="28"/>
          <w:szCs w:val="28"/>
        </w:rPr>
        <w:t xml:space="preserve"> </w:t>
      </w:r>
    </w:p>
    <w:p w:rsidR="00D2737D" w:rsidRDefault="00D2737D" w:rsidP="00D2737D">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У</w:t>
      </w:r>
      <w:r w:rsidRPr="003F0A49">
        <w:rPr>
          <w:rFonts w:ascii="Times New Roman" w:hAnsi="Times New Roman" w:cs="Times New Roman"/>
          <w:sz w:val="28"/>
          <w:szCs w:val="28"/>
        </w:rPr>
        <w:t xml:space="preserve">читель посредством побуждающего или подводящего диалога организует поиск решения, т.е. «открытие» знания школьниками. При этом достигается подлинное, а значит, осознанное понимание материала учениками. Нет смысла доказывать, что прочнее усваивается </w:t>
      </w:r>
      <w:proofErr w:type="gramStart"/>
      <w:r w:rsidRPr="003F0A49">
        <w:rPr>
          <w:rFonts w:ascii="Times New Roman" w:hAnsi="Times New Roman" w:cs="Times New Roman"/>
          <w:sz w:val="28"/>
          <w:szCs w:val="28"/>
        </w:rPr>
        <w:t>ребенком</w:t>
      </w:r>
      <w:proofErr w:type="gramEnd"/>
      <w:r w:rsidRPr="003F0A49">
        <w:rPr>
          <w:rFonts w:ascii="Times New Roman" w:hAnsi="Times New Roman" w:cs="Times New Roman"/>
          <w:sz w:val="28"/>
          <w:szCs w:val="28"/>
        </w:rPr>
        <w:t xml:space="preserve"> </w:t>
      </w:r>
      <w:r w:rsidRPr="003F0A49">
        <w:rPr>
          <w:rFonts w:ascii="Times New Roman" w:hAnsi="Times New Roman" w:cs="Times New Roman"/>
          <w:i/>
          <w:iCs/>
          <w:sz w:val="28"/>
          <w:szCs w:val="28"/>
        </w:rPr>
        <w:t xml:space="preserve">самостоятельно </w:t>
      </w:r>
      <w:r w:rsidRPr="003F0A49">
        <w:rPr>
          <w:rFonts w:ascii="Times New Roman" w:hAnsi="Times New Roman" w:cs="Times New Roman"/>
          <w:sz w:val="28"/>
          <w:szCs w:val="28"/>
        </w:rPr>
        <w:t>найденное решение, а не спущенное «сверху» и навязанное учителем. Высказываясь в ходе обсуждения, ученики включают эту информацию в «картину мира», делают ее своей, дети вовлечены в работу, и каждый может высказаться, выразить свои мысли, выслушать другие точки зрения. Задача учителя в этом процессе - стараться втянуть в обсуждение как можно больше учеников, придерживаться темы и помочь учащимся подвести итоги и сделать выводы.</w:t>
      </w:r>
      <w:r w:rsidR="00136ACA">
        <w:rPr>
          <w:rFonts w:ascii="Times New Roman" w:hAnsi="Times New Roman" w:cs="Times New Roman"/>
          <w:sz w:val="28"/>
          <w:szCs w:val="28"/>
        </w:rPr>
        <w:t xml:space="preserve"> </w:t>
      </w:r>
    </w:p>
    <w:p w:rsidR="00136ACA" w:rsidRPr="003F0A49" w:rsidRDefault="00136ACA" w:rsidP="00D2737D">
      <w:pPr>
        <w:shd w:val="clear" w:color="auto" w:fill="FFFFFF"/>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Приведу примеры уроков (на этапе «открытия» нового знания) с использованием подводящего и побуждающего диалога</w:t>
      </w:r>
      <w:r w:rsidR="00C37251">
        <w:rPr>
          <w:rFonts w:ascii="Times New Roman" w:hAnsi="Times New Roman" w:cs="Times New Roman"/>
          <w:sz w:val="28"/>
          <w:szCs w:val="28"/>
        </w:rPr>
        <w:t>.</w:t>
      </w:r>
    </w:p>
    <w:p w:rsidR="008808CB" w:rsidRPr="00137153" w:rsidRDefault="00D2737D" w:rsidP="00137153">
      <w:pPr>
        <w:shd w:val="clear" w:color="auto" w:fill="FFFFFF"/>
        <w:tabs>
          <w:tab w:val="left" w:leader="underscore" w:pos="168"/>
        </w:tabs>
        <w:spacing w:after="0" w:line="240" w:lineRule="auto"/>
        <w:ind w:firstLine="720"/>
        <w:jc w:val="center"/>
        <w:rPr>
          <w:rFonts w:ascii="Times New Roman" w:hAnsi="Times New Roman" w:cs="Times New Roman"/>
          <w:i/>
          <w:sz w:val="28"/>
          <w:szCs w:val="28"/>
          <w:u w:val="single"/>
        </w:rPr>
      </w:pPr>
      <w:r w:rsidRPr="00137153">
        <w:rPr>
          <w:rFonts w:ascii="Times New Roman" w:hAnsi="Times New Roman" w:cs="Times New Roman"/>
          <w:i/>
          <w:sz w:val="28"/>
          <w:szCs w:val="28"/>
          <w:u w:val="single"/>
        </w:rPr>
        <w:t>У</w:t>
      </w:r>
      <w:r w:rsidR="008808CB" w:rsidRPr="00137153">
        <w:rPr>
          <w:rFonts w:ascii="Times New Roman" w:hAnsi="Times New Roman" w:cs="Times New Roman"/>
          <w:i/>
          <w:sz w:val="28"/>
          <w:szCs w:val="28"/>
          <w:u w:val="single"/>
        </w:rPr>
        <w:t>рок</w:t>
      </w:r>
      <w:r w:rsidRPr="00137153">
        <w:rPr>
          <w:rFonts w:ascii="Times New Roman" w:hAnsi="Times New Roman" w:cs="Times New Roman"/>
          <w:i/>
          <w:sz w:val="28"/>
          <w:szCs w:val="28"/>
          <w:u w:val="single"/>
        </w:rPr>
        <w:t xml:space="preserve"> математики в 4 классе</w:t>
      </w:r>
      <w:r w:rsidR="008808CB" w:rsidRPr="00137153">
        <w:rPr>
          <w:rFonts w:ascii="Times New Roman" w:hAnsi="Times New Roman" w:cs="Times New Roman"/>
          <w:i/>
          <w:sz w:val="28"/>
          <w:szCs w:val="28"/>
          <w:u w:val="single"/>
        </w:rPr>
        <w:t xml:space="preserve"> </w:t>
      </w:r>
      <w:r w:rsidRPr="00137153">
        <w:rPr>
          <w:rFonts w:ascii="Times New Roman" w:hAnsi="Times New Roman" w:cs="Times New Roman"/>
          <w:i/>
          <w:sz w:val="28"/>
          <w:szCs w:val="28"/>
          <w:u w:val="single"/>
        </w:rPr>
        <w:t xml:space="preserve">по теме </w:t>
      </w:r>
      <w:r w:rsidR="008808CB" w:rsidRPr="00137153">
        <w:rPr>
          <w:rFonts w:ascii="Times New Roman" w:hAnsi="Times New Roman" w:cs="Times New Roman"/>
          <w:i/>
          <w:sz w:val="28"/>
          <w:szCs w:val="28"/>
          <w:u w:val="single"/>
        </w:rPr>
        <w:t>«Вычитание дробей с одинаковыми знаменателями».</w:t>
      </w:r>
    </w:p>
    <w:tbl>
      <w:tblPr>
        <w:tblW w:w="0" w:type="auto"/>
        <w:tblInd w:w="108" w:type="dxa"/>
        <w:tblLayout w:type="fixed"/>
        <w:tblLook w:val="0000" w:firstRow="0" w:lastRow="0" w:firstColumn="0" w:lastColumn="0" w:noHBand="0" w:noVBand="0"/>
      </w:tblPr>
      <w:tblGrid>
        <w:gridCol w:w="5245"/>
        <w:gridCol w:w="4678"/>
      </w:tblGrid>
      <w:tr w:rsidR="008808CB" w:rsidRPr="003F0A49" w:rsidTr="00136ACA">
        <w:tc>
          <w:tcPr>
            <w:tcW w:w="5245" w:type="dxa"/>
            <w:tcBorders>
              <w:top w:val="single" w:sz="4" w:space="0" w:color="000000"/>
              <w:left w:val="single" w:sz="4" w:space="0" w:color="000000"/>
              <w:bottom w:val="single" w:sz="4" w:space="0" w:color="000000"/>
            </w:tcBorders>
            <w:shd w:val="clear" w:color="auto" w:fill="auto"/>
          </w:tcPr>
          <w:p w:rsidR="008808CB" w:rsidRPr="003F0A49" w:rsidRDefault="00D2737D" w:rsidP="00D2737D">
            <w:pPr>
              <w:widowControl w:val="0"/>
              <w:shd w:val="clear" w:color="auto" w:fill="FFFFFF"/>
              <w:autoSpaceDE w:val="0"/>
              <w:snapToGrid w:val="0"/>
              <w:spacing w:after="0" w:line="240" w:lineRule="auto"/>
              <w:ind w:firstLine="720"/>
              <w:jc w:val="center"/>
              <w:rPr>
                <w:rFonts w:ascii="Times New Roman" w:hAnsi="Times New Roman" w:cs="Times New Roman"/>
                <w:i/>
                <w:iCs/>
                <w:sz w:val="28"/>
                <w:szCs w:val="28"/>
              </w:rPr>
            </w:pPr>
            <w:r>
              <w:rPr>
                <w:rFonts w:ascii="Times New Roman" w:hAnsi="Times New Roman" w:cs="Times New Roman"/>
                <w:i/>
                <w:iCs/>
                <w:sz w:val="28"/>
                <w:szCs w:val="28"/>
              </w:rPr>
              <w:t>У</w:t>
            </w:r>
            <w:r w:rsidR="008808CB" w:rsidRPr="003F0A49">
              <w:rPr>
                <w:rFonts w:ascii="Times New Roman" w:hAnsi="Times New Roman" w:cs="Times New Roman"/>
                <w:i/>
                <w:iCs/>
                <w:sz w:val="28"/>
                <w:szCs w:val="28"/>
              </w:rPr>
              <w:t>читель</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808CB" w:rsidRPr="003F0A49" w:rsidRDefault="008808CB" w:rsidP="00D2737D">
            <w:pPr>
              <w:widowControl w:val="0"/>
              <w:shd w:val="clear" w:color="auto" w:fill="FFFFFF"/>
              <w:autoSpaceDE w:val="0"/>
              <w:snapToGrid w:val="0"/>
              <w:spacing w:after="0" w:line="240" w:lineRule="auto"/>
              <w:ind w:firstLine="720"/>
              <w:jc w:val="center"/>
              <w:rPr>
                <w:rFonts w:ascii="Times New Roman" w:hAnsi="Times New Roman" w:cs="Times New Roman"/>
                <w:i/>
                <w:iCs/>
                <w:sz w:val="28"/>
                <w:szCs w:val="28"/>
              </w:rPr>
            </w:pPr>
            <w:r w:rsidRPr="003F0A49">
              <w:rPr>
                <w:rFonts w:ascii="Times New Roman" w:hAnsi="Times New Roman" w:cs="Times New Roman"/>
                <w:i/>
                <w:iCs/>
                <w:sz w:val="28"/>
                <w:szCs w:val="28"/>
              </w:rPr>
              <w:t>Ученики</w:t>
            </w:r>
          </w:p>
        </w:tc>
      </w:tr>
      <w:tr w:rsidR="008808CB" w:rsidRPr="003F0A49" w:rsidTr="00136ACA">
        <w:tc>
          <w:tcPr>
            <w:tcW w:w="5245" w:type="dxa"/>
            <w:tcBorders>
              <w:top w:val="single" w:sz="4" w:space="0" w:color="000000"/>
              <w:left w:val="single" w:sz="4" w:space="0" w:color="000000"/>
              <w:bottom w:val="single" w:sz="4" w:space="0" w:color="000000"/>
            </w:tcBorders>
            <w:shd w:val="clear" w:color="auto" w:fill="auto"/>
          </w:tcPr>
          <w:p w:rsidR="008808CB" w:rsidRPr="003F0A49" w:rsidRDefault="008808CB" w:rsidP="00136ACA">
            <w:pPr>
              <w:widowControl w:val="0"/>
              <w:shd w:val="clear" w:color="auto" w:fill="FFFFFF"/>
              <w:autoSpaceDE w:val="0"/>
              <w:snapToGrid w:val="0"/>
              <w:spacing w:after="0" w:line="240" w:lineRule="auto"/>
              <w:jc w:val="both"/>
              <w:rPr>
                <w:rFonts w:ascii="Times New Roman" w:hAnsi="Times New Roman" w:cs="Times New Roman"/>
                <w:i/>
                <w:iCs/>
                <w:sz w:val="28"/>
                <w:szCs w:val="28"/>
              </w:rPr>
            </w:pPr>
            <w:r w:rsidRPr="003F0A49">
              <w:rPr>
                <w:rFonts w:ascii="Times New Roman" w:hAnsi="Times New Roman" w:cs="Times New Roman"/>
                <w:i/>
                <w:iCs/>
                <w:sz w:val="28"/>
                <w:szCs w:val="28"/>
              </w:rPr>
              <w:t xml:space="preserve">использует </w:t>
            </w:r>
            <w:r w:rsidRPr="00D2737D">
              <w:rPr>
                <w:rFonts w:ascii="Times New Roman" w:hAnsi="Times New Roman" w:cs="Times New Roman"/>
                <w:b/>
                <w:i/>
                <w:iCs/>
                <w:sz w:val="28"/>
                <w:szCs w:val="28"/>
              </w:rPr>
              <w:t>подводящий</w:t>
            </w:r>
            <w:r w:rsidRPr="003F0A49">
              <w:rPr>
                <w:rFonts w:ascii="Times New Roman" w:hAnsi="Times New Roman" w:cs="Times New Roman"/>
                <w:i/>
                <w:iCs/>
                <w:sz w:val="28"/>
                <w:szCs w:val="28"/>
              </w:rPr>
              <w:t xml:space="preserve"> к теме диалог</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808CB" w:rsidRPr="003F0A49" w:rsidRDefault="008808CB" w:rsidP="00136ACA">
            <w:pPr>
              <w:widowControl w:val="0"/>
              <w:shd w:val="clear" w:color="auto" w:fill="FFFFFF"/>
              <w:autoSpaceDE w:val="0"/>
              <w:snapToGrid w:val="0"/>
              <w:spacing w:after="0" w:line="240" w:lineRule="auto"/>
              <w:jc w:val="both"/>
              <w:rPr>
                <w:rFonts w:ascii="Times New Roman" w:hAnsi="Times New Roman" w:cs="Times New Roman"/>
                <w:i/>
                <w:iCs/>
                <w:sz w:val="28"/>
                <w:szCs w:val="28"/>
              </w:rPr>
            </w:pPr>
            <w:r w:rsidRPr="003F0A49">
              <w:rPr>
                <w:rFonts w:ascii="Times New Roman" w:hAnsi="Times New Roman" w:cs="Times New Roman"/>
                <w:i/>
                <w:iCs/>
                <w:sz w:val="28"/>
                <w:szCs w:val="28"/>
              </w:rPr>
              <w:t>формулируют тему: Вычитание дробей с одинаковыми знаменателями.</w:t>
            </w:r>
          </w:p>
        </w:tc>
      </w:tr>
      <w:tr w:rsidR="008808CB" w:rsidRPr="003F0A49" w:rsidTr="00136ACA">
        <w:tc>
          <w:tcPr>
            <w:tcW w:w="5245" w:type="dxa"/>
            <w:tcBorders>
              <w:top w:val="single" w:sz="4" w:space="0" w:color="000000"/>
              <w:left w:val="single" w:sz="4" w:space="0" w:color="000000"/>
              <w:bottom w:val="single" w:sz="4" w:space="0" w:color="000000"/>
            </w:tcBorders>
            <w:shd w:val="clear" w:color="auto" w:fill="auto"/>
          </w:tcPr>
          <w:p w:rsidR="008808CB" w:rsidRPr="003F0A49" w:rsidRDefault="00136ACA" w:rsidP="00136ACA">
            <w:pPr>
              <w:widowControl w:val="0"/>
              <w:shd w:val="clear" w:color="auto" w:fill="FFFFFF"/>
              <w:autoSpaceDE w:val="0"/>
              <w:snapToGrid w:val="0"/>
              <w:spacing w:after="0" w:line="240" w:lineRule="auto"/>
              <w:jc w:val="both"/>
              <w:rPr>
                <w:rFonts w:ascii="Times New Roman" w:hAnsi="Times New Roman" w:cs="Times New Roman"/>
                <w:i/>
                <w:iCs/>
                <w:sz w:val="28"/>
                <w:szCs w:val="28"/>
              </w:rPr>
            </w:pPr>
            <w:r>
              <w:rPr>
                <w:rFonts w:ascii="Times New Roman" w:hAnsi="Times New Roman" w:cs="Times New Roman"/>
                <w:sz w:val="28"/>
                <w:szCs w:val="28"/>
              </w:rPr>
              <w:t xml:space="preserve">- </w:t>
            </w:r>
            <w:r w:rsidR="008808CB" w:rsidRPr="003F0A49">
              <w:rPr>
                <w:rFonts w:ascii="Times New Roman" w:hAnsi="Times New Roman" w:cs="Times New Roman"/>
                <w:sz w:val="28"/>
                <w:szCs w:val="28"/>
              </w:rPr>
              <w:t>Как же найти разность дробей с одинаковыми знаменателями? Ка</w:t>
            </w:r>
            <w:r w:rsidR="008808CB" w:rsidRPr="003F0A49">
              <w:rPr>
                <w:rFonts w:ascii="Times New Roman" w:hAnsi="Times New Roman" w:cs="Times New Roman"/>
                <w:sz w:val="28"/>
                <w:szCs w:val="28"/>
              </w:rPr>
              <w:softHyphen/>
              <w:t xml:space="preserve">кие есть идеи? </w:t>
            </w:r>
            <w:r w:rsidR="008808CB" w:rsidRPr="003F0A49">
              <w:rPr>
                <w:rFonts w:ascii="Times New Roman" w:hAnsi="Times New Roman" w:cs="Times New Roman"/>
                <w:i/>
                <w:iCs/>
                <w:sz w:val="28"/>
                <w:szCs w:val="28"/>
              </w:rPr>
              <w:t>(побуждение к ги</w:t>
            </w:r>
            <w:r w:rsidR="008808CB" w:rsidRPr="003F0A49">
              <w:rPr>
                <w:rFonts w:ascii="Times New Roman" w:hAnsi="Times New Roman" w:cs="Times New Roman"/>
                <w:i/>
                <w:iCs/>
                <w:sz w:val="28"/>
                <w:szCs w:val="28"/>
              </w:rPr>
              <w:softHyphen/>
              <w:t>потезам)</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808CB" w:rsidRPr="003F0A49" w:rsidRDefault="00D2737D" w:rsidP="00D2737D">
            <w:pPr>
              <w:widowControl w:val="0"/>
              <w:shd w:val="clear" w:color="auto" w:fill="FFFFFF"/>
              <w:autoSpaceDE w:val="0"/>
              <w:snapToGrid w:val="0"/>
              <w:spacing w:after="0" w:line="240" w:lineRule="auto"/>
              <w:ind w:firstLine="720"/>
              <w:rPr>
                <w:rFonts w:ascii="Times New Roman" w:hAnsi="Times New Roman" w:cs="Times New Roman"/>
                <w:i/>
                <w:iCs/>
                <w:sz w:val="28"/>
                <w:szCs w:val="28"/>
              </w:rPr>
            </w:pPr>
            <w:r>
              <w:rPr>
                <w:rFonts w:ascii="Times New Roman" w:hAnsi="Times New Roman" w:cs="Times New Roman"/>
                <w:i/>
                <w:iCs/>
                <w:sz w:val="28"/>
                <w:szCs w:val="28"/>
              </w:rPr>
              <w:t xml:space="preserve">     </w:t>
            </w:r>
            <w:r w:rsidR="008808CB" w:rsidRPr="003F0A49">
              <w:rPr>
                <w:rFonts w:ascii="Times New Roman" w:hAnsi="Times New Roman" w:cs="Times New Roman"/>
                <w:i/>
                <w:iCs/>
                <w:sz w:val="28"/>
                <w:szCs w:val="28"/>
              </w:rPr>
              <w:t>молчат</w:t>
            </w:r>
          </w:p>
        </w:tc>
      </w:tr>
      <w:tr w:rsidR="008808CB" w:rsidRPr="003F0A49" w:rsidTr="00136ACA">
        <w:tc>
          <w:tcPr>
            <w:tcW w:w="5245" w:type="dxa"/>
            <w:tcBorders>
              <w:top w:val="single" w:sz="4" w:space="0" w:color="000000"/>
              <w:left w:val="single" w:sz="4" w:space="0" w:color="000000"/>
              <w:bottom w:val="single" w:sz="4" w:space="0" w:color="000000"/>
            </w:tcBorders>
            <w:shd w:val="clear" w:color="auto" w:fill="auto"/>
          </w:tcPr>
          <w:p w:rsidR="008808CB" w:rsidRPr="003F0A49" w:rsidRDefault="00136ACA" w:rsidP="00136ACA">
            <w:pPr>
              <w:widowControl w:val="0"/>
              <w:shd w:val="clear" w:color="auto" w:fill="FFFFFF"/>
              <w:autoSpaceDE w:val="0"/>
              <w:snapToGrid w:val="0"/>
              <w:spacing w:after="0" w:line="240" w:lineRule="auto"/>
              <w:ind w:firstLine="34"/>
              <w:jc w:val="both"/>
              <w:rPr>
                <w:rFonts w:ascii="Times New Roman" w:hAnsi="Times New Roman" w:cs="Times New Roman"/>
                <w:i/>
                <w:iCs/>
                <w:sz w:val="28"/>
                <w:szCs w:val="28"/>
              </w:rPr>
            </w:pPr>
            <w:r>
              <w:rPr>
                <w:rFonts w:ascii="Times New Roman" w:hAnsi="Times New Roman" w:cs="Times New Roman"/>
                <w:sz w:val="28"/>
                <w:szCs w:val="28"/>
              </w:rPr>
              <w:t xml:space="preserve">- </w:t>
            </w:r>
            <w:r w:rsidR="008808CB" w:rsidRPr="003F0A49">
              <w:rPr>
                <w:rFonts w:ascii="Times New Roman" w:hAnsi="Times New Roman" w:cs="Times New Roman"/>
                <w:sz w:val="28"/>
                <w:szCs w:val="28"/>
              </w:rPr>
              <w:t xml:space="preserve">Может быть, нам как-то поможет правило сложения дробей? </w:t>
            </w:r>
            <w:r w:rsidR="008808CB" w:rsidRPr="003F0A49">
              <w:rPr>
                <w:rFonts w:ascii="Times New Roman" w:hAnsi="Times New Roman" w:cs="Times New Roman"/>
                <w:i/>
                <w:iCs/>
                <w:sz w:val="28"/>
                <w:szCs w:val="28"/>
              </w:rPr>
              <w:t>(под</w:t>
            </w:r>
            <w:r w:rsidR="008808CB" w:rsidRPr="003F0A49">
              <w:rPr>
                <w:rFonts w:ascii="Times New Roman" w:hAnsi="Times New Roman" w:cs="Times New Roman"/>
                <w:i/>
                <w:iCs/>
                <w:sz w:val="28"/>
                <w:szCs w:val="28"/>
              </w:rPr>
              <w:softHyphen/>
              <w:t>сказка к решающей гипотезе)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808CB" w:rsidRPr="003F0A49" w:rsidRDefault="00136ACA" w:rsidP="00136ACA">
            <w:pPr>
              <w:widowControl w:val="0"/>
              <w:shd w:val="clear" w:color="auto" w:fill="FFFFFF"/>
              <w:autoSpaceDE w:val="0"/>
              <w:snapToGrid w:val="0"/>
              <w:spacing w:after="0" w:line="240" w:lineRule="auto"/>
              <w:jc w:val="both"/>
              <w:rPr>
                <w:rFonts w:ascii="Times New Roman" w:hAnsi="Times New Roman" w:cs="Times New Roman"/>
                <w:i/>
                <w:iCs/>
                <w:sz w:val="28"/>
                <w:szCs w:val="28"/>
              </w:rPr>
            </w:pPr>
            <w:r>
              <w:rPr>
                <w:rFonts w:ascii="Times New Roman" w:hAnsi="Times New Roman" w:cs="Times New Roman"/>
                <w:sz w:val="28"/>
                <w:szCs w:val="28"/>
              </w:rPr>
              <w:t>-</w:t>
            </w:r>
            <w:r w:rsidR="008808CB" w:rsidRPr="003F0A49">
              <w:rPr>
                <w:rFonts w:ascii="Times New Roman" w:hAnsi="Times New Roman" w:cs="Times New Roman"/>
                <w:sz w:val="28"/>
                <w:szCs w:val="28"/>
              </w:rPr>
              <w:t xml:space="preserve"> Надо сделать как в сложении, только наоборот: числители вычесть, а знаменатели оставить </w:t>
            </w:r>
            <w:r w:rsidR="008808CB" w:rsidRPr="003F0A49">
              <w:rPr>
                <w:rFonts w:ascii="Times New Roman" w:hAnsi="Times New Roman" w:cs="Times New Roman"/>
                <w:i/>
                <w:iCs/>
                <w:sz w:val="28"/>
                <w:szCs w:val="28"/>
              </w:rPr>
              <w:lastRenderedPageBreak/>
              <w:t>(решающая гипотеза)</w:t>
            </w:r>
          </w:p>
        </w:tc>
      </w:tr>
      <w:tr w:rsidR="008808CB" w:rsidRPr="003F0A49" w:rsidTr="00136ACA">
        <w:tc>
          <w:tcPr>
            <w:tcW w:w="5245" w:type="dxa"/>
            <w:tcBorders>
              <w:top w:val="single" w:sz="4" w:space="0" w:color="000000"/>
              <w:left w:val="single" w:sz="4" w:space="0" w:color="000000"/>
              <w:bottom w:val="single" w:sz="4" w:space="0" w:color="000000"/>
            </w:tcBorders>
            <w:shd w:val="clear" w:color="auto" w:fill="auto"/>
          </w:tcPr>
          <w:p w:rsidR="008808CB" w:rsidRPr="003F0A49" w:rsidRDefault="00136ACA" w:rsidP="00136ACA">
            <w:pPr>
              <w:widowControl w:val="0"/>
              <w:shd w:val="clear" w:color="auto" w:fill="FFFFFF"/>
              <w:tabs>
                <w:tab w:val="left" w:pos="936"/>
              </w:tabs>
              <w:autoSpaceDE w:val="0"/>
              <w:snapToGrid w:val="0"/>
              <w:spacing w:after="0" w:line="240" w:lineRule="auto"/>
              <w:jc w:val="both"/>
              <w:rPr>
                <w:rFonts w:ascii="Times New Roman" w:hAnsi="Times New Roman" w:cs="Times New Roman"/>
                <w:i/>
                <w:iCs/>
                <w:sz w:val="28"/>
                <w:szCs w:val="28"/>
              </w:rPr>
            </w:pPr>
            <w:r>
              <w:rPr>
                <w:rFonts w:ascii="Times New Roman" w:hAnsi="Times New Roman" w:cs="Times New Roman"/>
                <w:sz w:val="28"/>
                <w:szCs w:val="28"/>
              </w:rPr>
              <w:lastRenderedPageBreak/>
              <w:t xml:space="preserve">- </w:t>
            </w:r>
            <w:r w:rsidR="008808CB" w:rsidRPr="003F0A49">
              <w:rPr>
                <w:rFonts w:ascii="Times New Roman" w:hAnsi="Times New Roman" w:cs="Times New Roman"/>
                <w:sz w:val="28"/>
                <w:szCs w:val="28"/>
              </w:rPr>
              <w:t xml:space="preserve">А как проверить эту идею? </w:t>
            </w:r>
            <w:r w:rsidR="008808CB" w:rsidRPr="003F0A49">
              <w:rPr>
                <w:rFonts w:ascii="Times New Roman" w:hAnsi="Times New Roman" w:cs="Times New Roman"/>
                <w:i/>
                <w:iCs/>
                <w:sz w:val="28"/>
                <w:szCs w:val="28"/>
              </w:rPr>
              <w:t>(побуждение к проверке)</w:t>
            </w:r>
          </w:p>
          <w:p w:rsidR="008808CB" w:rsidRPr="003F0A49" w:rsidRDefault="00136ACA" w:rsidP="00136ACA">
            <w:pPr>
              <w:widowControl w:val="0"/>
              <w:shd w:val="clear" w:color="auto" w:fill="FFFFFF"/>
              <w:autoSpaceDE w:val="0"/>
              <w:spacing w:after="0" w:line="240" w:lineRule="auto"/>
              <w:jc w:val="both"/>
              <w:rPr>
                <w:rFonts w:ascii="Times New Roman" w:hAnsi="Times New Roman" w:cs="Times New Roman"/>
                <w:i/>
                <w:iCs/>
                <w:sz w:val="28"/>
                <w:szCs w:val="28"/>
              </w:rPr>
            </w:pPr>
            <w:r>
              <w:rPr>
                <w:rFonts w:ascii="Times New Roman" w:hAnsi="Times New Roman" w:cs="Times New Roman"/>
                <w:i/>
                <w:iCs/>
                <w:sz w:val="28"/>
                <w:szCs w:val="28"/>
              </w:rPr>
              <w:t xml:space="preserve">- </w:t>
            </w:r>
            <w:r w:rsidR="008808CB" w:rsidRPr="003F0A49">
              <w:rPr>
                <w:rFonts w:ascii="Times New Roman" w:hAnsi="Times New Roman" w:cs="Times New Roman"/>
                <w:sz w:val="28"/>
                <w:szCs w:val="28"/>
              </w:rPr>
              <w:t xml:space="preserve">Чем мы всегда пользуемся, работая с числами? </w:t>
            </w:r>
            <w:r w:rsidR="008808CB" w:rsidRPr="003F0A49">
              <w:rPr>
                <w:rFonts w:ascii="Times New Roman" w:hAnsi="Times New Roman" w:cs="Times New Roman"/>
                <w:i/>
                <w:iCs/>
                <w:sz w:val="28"/>
                <w:szCs w:val="28"/>
              </w:rPr>
              <w:t>(подсказка к плану проверки)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808CB" w:rsidRPr="003F0A49" w:rsidRDefault="008808CB" w:rsidP="00D2737D">
            <w:pPr>
              <w:widowControl w:val="0"/>
              <w:shd w:val="clear" w:color="auto" w:fill="FFFFFF"/>
              <w:autoSpaceDE w:val="0"/>
              <w:snapToGrid w:val="0"/>
              <w:spacing w:after="0" w:line="240" w:lineRule="auto"/>
              <w:ind w:firstLine="720"/>
              <w:rPr>
                <w:rFonts w:ascii="Times New Roman" w:hAnsi="Times New Roman" w:cs="Times New Roman"/>
                <w:i/>
                <w:iCs/>
                <w:sz w:val="28"/>
                <w:szCs w:val="28"/>
              </w:rPr>
            </w:pPr>
            <w:r w:rsidRPr="003F0A49">
              <w:rPr>
                <w:rFonts w:ascii="Times New Roman" w:hAnsi="Times New Roman" w:cs="Times New Roman"/>
                <w:i/>
                <w:iCs/>
                <w:sz w:val="28"/>
                <w:szCs w:val="28"/>
              </w:rPr>
              <w:t>молчат</w:t>
            </w:r>
          </w:p>
          <w:p w:rsidR="008808CB" w:rsidRPr="003F0A49" w:rsidRDefault="008808CB" w:rsidP="00D2737D">
            <w:pPr>
              <w:widowControl w:val="0"/>
              <w:shd w:val="clear" w:color="auto" w:fill="FFFFFF"/>
              <w:autoSpaceDE w:val="0"/>
              <w:spacing w:after="0" w:line="240" w:lineRule="auto"/>
              <w:ind w:firstLine="720"/>
              <w:rPr>
                <w:rFonts w:ascii="Times New Roman" w:hAnsi="Times New Roman" w:cs="Times New Roman"/>
                <w:sz w:val="28"/>
                <w:szCs w:val="28"/>
              </w:rPr>
            </w:pPr>
          </w:p>
          <w:p w:rsidR="008808CB" w:rsidRPr="003F0A49" w:rsidRDefault="00136ACA" w:rsidP="00136ACA">
            <w:pPr>
              <w:widowControl w:val="0"/>
              <w:shd w:val="clear" w:color="auto" w:fill="FFFFFF"/>
              <w:autoSpaceDE w:val="0"/>
              <w:spacing w:after="0" w:line="240" w:lineRule="auto"/>
              <w:jc w:val="both"/>
              <w:rPr>
                <w:rFonts w:ascii="Times New Roman" w:hAnsi="Times New Roman" w:cs="Times New Roman"/>
                <w:i/>
                <w:iCs/>
                <w:sz w:val="28"/>
                <w:szCs w:val="28"/>
              </w:rPr>
            </w:pPr>
            <w:r>
              <w:rPr>
                <w:rFonts w:ascii="Times New Roman" w:hAnsi="Times New Roman" w:cs="Times New Roman"/>
                <w:sz w:val="28"/>
                <w:szCs w:val="28"/>
              </w:rPr>
              <w:t xml:space="preserve">- </w:t>
            </w:r>
            <w:r w:rsidR="008808CB" w:rsidRPr="003F0A49">
              <w:rPr>
                <w:rFonts w:ascii="Times New Roman" w:hAnsi="Times New Roman" w:cs="Times New Roman"/>
                <w:sz w:val="28"/>
                <w:szCs w:val="28"/>
              </w:rPr>
              <w:t xml:space="preserve">Числовым лучом! Надо отложить на луче 6/10 и вычесть 4/10! </w:t>
            </w:r>
            <w:r w:rsidR="008808CB" w:rsidRPr="003F0A49">
              <w:rPr>
                <w:rFonts w:ascii="Times New Roman" w:hAnsi="Times New Roman" w:cs="Times New Roman"/>
                <w:i/>
                <w:iCs/>
                <w:sz w:val="28"/>
                <w:szCs w:val="28"/>
              </w:rPr>
              <w:t>(план проверки)</w:t>
            </w:r>
          </w:p>
        </w:tc>
      </w:tr>
      <w:tr w:rsidR="008808CB" w:rsidRPr="003F0A49" w:rsidTr="00136ACA">
        <w:tc>
          <w:tcPr>
            <w:tcW w:w="5245" w:type="dxa"/>
            <w:tcBorders>
              <w:top w:val="single" w:sz="4" w:space="0" w:color="000000"/>
              <w:left w:val="single" w:sz="4" w:space="0" w:color="000000"/>
              <w:bottom w:val="single" w:sz="4" w:space="0" w:color="000000"/>
            </w:tcBorders>
            <w:shd w:val="clear" w:color="auto" w:fill="auto"/>
          </w:tcPr>
          <w:p w:rsidR="008808CB" w:rsidRPr="003F0A49" w:rsidRDefault="00136ACA" w:rsidP="00136ACA">
            <w:pPr>
              <w:widowControl w:val="0"/>
              <w:shd w:val="clear" w:color="auto" w:fill="FFFFFF"/>
              <w:autoSpaceDE w:val="0"/>
              <w:snapToGrid w:val="0"/>
              <w:spacing w:after="0" w:line="240" w:lineRule="auto"/>
              <w:ind w:firstLine="34"/>
              <w:jc w:val="both"/>
              <w:rPr>
                <w:rFonts w:ascii="Times New Roman" w:hAnsi="Times New Roman" w:cs="Times New Roman"/>
                <w:sz w:val="28"/>
                <w:szCs w:val="28"/>
              </w:rPr>
            </w:pPr>
            <w:r>
              <w:rPr>
                <w:rFonts w:ascii="Times New Roman" w:hAnsi="Times New Roman" w:cs="Times New Roman"/>
                <w:sz w:val="28"/>
                <w:szCs w:val="28"/>
              </w:rPr>
              <w:t xml:space="preserve">- </w:t>
            </w:r>
            <w:r w:rsidR="008808CB" w:rsidRPr="003F0A49">
              <w:rPr>
                <w:rFonts w:ascii="Times New Roman" w:hAnsi="Times New Roman" w:cs="Times New Roman"/>
                <w:sz w:val="28"/>
                <w:szCs w:val="28"/>
              </w:rPr>
              <w:t>Попробуйте!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808CB" w:rsidRPr="003F0A49" w:rsidRDefault="008808CB" w:rsidP="00D2737D">
            <w:pPr>
              <w:widowControl w:val="0"/>
              <w:shd w:val="clear" w:color="auto" w:fill="FFFFFF"/>
              <w:autoSpaceDE w:val="0"/>
              <w:snapToGrid w:val="0"/>
              <w:spacing w:after="0" w:line="240" w:lineRule="auto"/>
              <w:ind w:firstLine="720"/>
              <w:rPr>
                <w:rFonts w:ascii="Times New Roman" w:hAnsi="Times New Roman" w:cs="Times New Roman"/>
                <w:i/>
                <w:iCs/>
                <w:sz w:val="28"/>
                <w:szCs w:val="28"/>
              </w:rPr>
            </w:pPr>
            <w:r w:rsidRPr="003F0A49">
              <w:rPr>
                <w:rFonts w:ascii="Times New Roman" w:hAnsi="Times New Roman" w:cs="Times New Roman"/>
                <w:i/>
                <w:iCs/>
                <w:sz w:val="28"/>
                <w:szCs w:val="28"/>
              </w:rPr>
              <w:t>выполняют намеченный план</w:t>
            </w:r>
          </w:p>
        </w:tc>
      </w:tr>
      <w:tr w:rsidR="008808CB" w:rsidRPr="003F0A49" w:rsidTr="00136ACA">
        <w:tc>
          <w:tcPr>
            <w:tcW w:w="5245" w:type="dxa"/>
            <w:tcBorders>
              <w:top w:val="single" w:sz="4" w:space="0" w:color="000000"/>
              <w:left w:val="single" w:sz="4" w:space="0" w:color="000000"/>
              <w:bottom w:val="single" w:sz="4" w:space="0" w:color="000000"/>
            </w:tcBorders>
            <w:shd w:val="clear" w:color="auto" w:fill="auto"/>
          </w:tcPr>
          <w:p w:rsidR="008808CB" w:rsidRPr="003F0A49" w:rsidRDefault="00136ACA" w:rsidP="00136ACA">
            <w:pPr>
              <w:widowControl w:val="0"/>
              <w:shd w:val="clear" w:color="auto" w:fill="FFFFFF"/>
              <w:autoSpaceDE w:val="0"/>
              <w:snapToGrid w:val="0"/>
              <w:spacing w:after="0" w:line="240" w:lineRule="auto"/>
              <w:ind w:firstLine="34"/>
              <w:jc w:val="both"/>
              <w:rPr>
                <w:rFonts w:ascii="Times New Roman" w:hAnsi="Times New Roman" w:cs="Times New Roman"/>
                <w:sz w:val="28"/>
                <w:szCs w:val="28"/>
              </w:rPr>
            </w:pPr>
            <w:r>
              <w:rPr>
                <w:rFonts w:ascii="Times New Roman" w:hAnsi="Times New Roman" w:cs="Times New Roman"/>
                <w:sz w:val="28"/>
                <w:szCs w:val="28"/>
              </w:rPr>
              <w:t xml:space="preserve">- </w:t>
            </w:r>
            <w:r w:rsidR="008808CB" w:rsidRPr="003F0A49">
              <w:rPr>
                <w:rFonts w:ascii="Times New Roman" w:hAnsi="Times New Roman" w:cs="Times New Roman"/>
                <w:sz w:val="28"/>
                <w:szCs w:val="28"/>
              </w:rPr>
              <w:t>Так верной оказалась ваша идея вы</w:t>
            </w:r>
            <w:r w:rsidR="008808CB" w:rsidRPr="003F0A49">
              <w:rPr>
                <w:rFonts w:ascii="Times New Roman" w:hAnsi="Times New Roman" w:cs="Times New Roman"/>
                <w:sz w:val="28"/>
                <w:szCs w:val="28"/>
              </w:rPr>
              <w:softHyphen/>
              <w:t>честь числители?</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808CB" w:rsidRPr="003F0A49" w:rsidRDefault="00136ACA" w:rsidP="00136ACA">
            <w:pPr>
              <w:widowControl w:val="0"/>
              <w:shd w:val="clear" w:color="auto" w:fill="FFFFFF"/>
              <w:autoSpaceDE w:val="0"/>
              <w:snapToGrid w:val="0"/>
              <w:spacing w:after="0" w:line="240" w:lineRule="auto"/>
              <w:ind w:firstLine="34"/>
              <w:jc w:val="both"/>
              <w:rPr>
                <w:rFonts w:ascii="Times New Roman" w:hAnsi="Times New Roman" w:cs="Times New Roman"/>
                <w:i/>
                <w:iCs/>
                <w:sz w:val="28"/>
                <w:szCs w:val="28"/>
              </w:rPr>
            </w:pPr>
            <w:r>
              <w:rPr>
                <w:rFonts w:ascii="Times New Roman" w:hAnsi="Times New Roman" w:cs="Times New Roman"/>
                <w:sz w:val="28"/>
                <w:szCs w:val="28"/>
              </w:rPr>
              <w:t xml:space="preserve">- </w:t>
            </w:r>
            <w:r w:rsidR="008808CB" w:rsidRPr="003F0A49">
              <w:rPr>
                <w:rFonts w:ascii="Times New Roman" w:hAnsi="Times New Roman" w:cs="Times New Roman"/>
                <w:sz w:val="28"/>
                <w:szCs w:val="28"/>
              </w:rPr>
              <w:t xml:space="preserve">Да, мы убедились в этом на числовом луче </w:t>
            </w:r>
            <w:r w:rsidR="008808CB" w:rsidRPr="003F0A49">
              <w:rPr>
                <w:rFonts w:ascii="Times New Roman" w:hAnsi="Times New Roman" w:cs="Times New Roman"/>
                <w:i/>
                <w:iCs/>
                <w:sz w:val="28"/>
                <w:szCs w:val="28"/>
              </w:rPr>
              <w:t>(аргумент)</w:t>
            </w:r>
          </w:p>
        </w:tc>
      </w:tr>
      <w:tr w:rsidR="008808CB" w:rsidRPr="003F0A49" w:rsidTr="00136ACA">
        <w:tc>
          <w:tcPr>
            <w:tcW w:w="5245" w:type="dxa"/>
            <w:tcBorders>
              <w:top w:val="single" w:sz="4" w:space="0" w:color="000000"/>
              <w:left w:val="single" w:sz="4" w:space="0" w:color="000000"/>
              <w:bottom w:val="single" w:sz="4" w:space="0" w:color="000000"/>
            </w:tcBorders>
            <w:shd w:val="clear" w:color="auto" w:fill="auto"/>
          </w:tcPr>
          <w:p w:rsidR="008808CB" w:rsidRPr="003F0A49" w:rsidRDefault="00136ACA" w:rsidP="00136ACA">
            <w:pPr>
              <w:widowControl w:val="0"/>
              <w:shd w:val="clear" w:color="auto" w:fill="FFFFFF"/>
              <w:autoSpaceDE w:val="0"/>
              <w:snapToGrid w:val="0"/>
              <w:spacing w:after="0" w:line="240" w:lineRule="auto"/>
              <w:ind w:firstLine="34"/>
              <w:jc w:val="both"/>
              <w:rPr>
                <w:rFonts w:ascii="Times New Roman" w:hAnsi="Times New Roman" w:cs="Times New Roman"/>
                <w:sz w:val="28"/>
                <w:szCs w:val="28"/>
              </w:rPr>
            </w:pPr>
            <w:r>
              <w:rPr>
                <w:rFonts w:ascii="Times New Roman" w:hAnsi="Times New Roman" w:cs="Times New Roman"/>
                <w:sz w:val="28"/>
                <w:szCs w:val="28"/>
              </w:rPr>
              <w:t xml:space="preserve">- </w:t>
            </w:r>
            <w:r w:rsidR="008808CB" w:rsidRPr="003F0A49">
              <w:rPr>
                <w:rFonts w:ascii="Times New Roman" w:hAnsi="Times New Roman" w:cs="Times New Roman"/>
                <w:sz w:val="28"/>
                <w:szCs w:val="28"/>
              </w:rPr>
              <w:t>Сформулируйте вывод и запишите его в общем виде.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136ACA" w:rsidRDefault="008808CB" w:rsidP="00136ACA">
            <w:pPr>
              <w:widowControl w:val="0"/>
              <w:shd w:val="clear" w:color="auto" w:fill="FFFFFF"/>
              <w:autoSpaceDE w:val="0"/>
              <w:snapToGrid w:val="0"/>
              <w:spacing w:after="0" w:line="240" w:lineRule="auto"/>
              <w:ind w:firstLine="720"/>
              <w:jc w:val="center"/>
              <w:rPr>
                <w:rFonts w:ascii="Times New Roman" w:hAnsi="Times New Roman" w:cs="Times New Roman"/>
                <w:i/>
                <w:iCs/>
                <w:sz w:val="28"/>
                <w:szCs w:val="28"/>
              </w:rPr>
            </w:pPr>
            <w:r w:rsidRPr="003F0A49">
              <w:rPr>
                <w:rFonts w:ascii="Times New Roman" w:hAnsi="Times New Roman" w:cs="Times New Roman"/>
                <w:i/>
                <w:iCs/>
                <w:sz w:val="28"/>
                <w:szCs w:val="28"/>
              </w:rPr>
              <w:t xml:space="preserve">формулируют правило, </w:t>
            </w:r>
          </w:p>
          <w:p w:rsidR="008808CB" w:rsidRPr="003F0A49" w:rsidRDefault="008808CB" w:rsidP="00136ACA">
            <w:pPr>
              <w:widowControl w:val="0"/>
              <w:shd w:val="clear" w:color="auto" w:fill="FFFFFF"/>
              <w:autoSpaceDE w:val="0"/>
              <w:snapToGrid w:val="0"/>
              <w:spacing w:after="0" w:line="240" w:lineRule="auto"/>
              <w:ind w:firstLine="720"/>
              <w:jc w:val="center"/>
              <w:rPr>
                <w:rFonts w:ascii="Times New Roman" w:hAnsi="Times New Roman" w:cs="Times New Roman"/>
                <w:i/>
                <w:iCs/>
                <w:sz w:val="28"/>
                <w:szCs w:val="28"/>
              </w:rPr>
            </w:pPr>
            <w:r w:rsidRPr="003F0A49">
              <w:rPr>
                <w:rFonts w:ascii="Times New Roman" w:hAnsi="Times New Roman" w:cs="Times New Roman"/>
                <w:i/>
                <w:iCs/>
                <w:sz w:val="28"/>
                <w:szCs w:val="28"/>
              </w:rPr>
              <w:t>т. е. открывают новое знание</w:t>
            </w:r>
          </w:p>
        </w:tc>
      </w:tr>
      <w:tr w:rsidR="008808CB" w:rsidRPr="003F0A49" w:rsidTr="00136ACA">
        <w:tc>
          <w:tcPr>
            <w:tcW w:w="5245" w:type="dxa"/>
            <w:tcBorders>
              <w:top w:val="single" w:sz="4" w:space="0" w:color="000000"/>
              <w:left w:val="single" w:sz="4" w:space="0" w:color="000000"/>
              <w:bottom w:val="single" w:sz="4" w:space="0" w:color="000000"/>
            </w:tcBorders>
            <w:shd w:val="clear" w:color="auto" w:fill="auto"/>
          </w:tcPr>
          <w:p w:rsidR="008808CB" w:rsidRPr="003F0A49" w:rsidRDefault="008808CB" w:rsidP="00136ACA">
            <w:pPr>
              <w:widowControl w:val="0"/>
              <w:shd w:val="clear" w:color="auto" w:fill="FFFFFF"/>
              <w:autoSpaceDE w:val="0"/>
              <w:snapToGrid w:val="0"/>
              <w:spacing w:after="0" w:line="240" w:lineRule="auto"/>
              <w:ind w:firstLine="34"/>
              <w:jc w:val="both"/>
              <w:rPr>
                <w:rFonts w:ascii="Times New Roman" w:hAnsi="Times New Roman" w:cs="Times New Roman"/>
                <w:sz w:val="28"/>
                <w:szCs w:val="28"/>
              </w:rPr>
            </w:pPr>
            <w:r w:rsidRPr="003F0A49">
              <w:rPr>
                <w:rFonts w:ascii="Times New Roman" w:hAnsi="Times New Roman" w:cs="Times New Roman"/>
                <w:sz w:val="28"/>
                <w:szCs w:val="28"/>
              </w:rPr>
              <w:t>- Проверим вывод по учебнику.</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808CB" w:rsidRPr="003F0A49" w:rsidRDefault="008808CB" w:rsidP="00D2737D">
            <w:pPr>
              <w:widowControl w:val="0"/>
              <w:shd w:val="clear" w:color="auto" w:fill="FFFFFF"/>
              <w:autoSpaceDE w:val="0"/>
              <w:snapToGrid w:val="0"/>
              <w:spacing w:after="0" w:line="240" w:lineRule="auto"/>
              <w:ind w:firstLine="720"/>
              <w:rPr>
                <w:rFonts w:ascii="Times New Roman" w:hAnsi="Times New Roman" w:cs="Times New Roman"/>
                <w:i/>
                <w:iCs/>
                <w:sz w:val="28"/>
                <w:szCs w:val="28"/>
              </w:rPr>
            </w:pPr>
            <w:r w:rsidRPr="003F0A49">
              <w:rPr>
                <w:rFonts w:ascii="Times New Roman" w:hAnsi="Times New Roman" w:cs="Times New Roman"/>
                <w:i/>
                <w:iCs/>
                <w:sz w:val="28"/>
                <w:szCs w:val="28"/>
              </w:rPr>
              <w:t>обращаются к учебнику</w:t>
            </w:r>
          </w:p>
        </w:tc>
      </w:tr>
    </w:tbl>
    <w:p w:rsidR="00D2737D" w:rsidRDefault="00D2737D" w:rsidP="008808CB">
      <w:pPr>
        <w:shd w:val="clear" w:color="auto" w:fill="FFFFFF"/>
        <w:spacing w:after="0" w:line="360" w:lineRule="auto"/>
        <w:ind w:firstLine="720"/>
        <w:jc w:val="both"/>
        <w:rPr>
          <w:rFonts w:ascii="Times New Roman" w:hAnsi="Times New Roman" w:cs="Times New Roman"/>
          <w:sz w:val="28"/>
          <w:szCs w:val="28"/>
        </w:rPr>
      </w:pPr>
    </w:p>
    <w:p w:rsidR="008808CB" w:rsidRPr="00137153" w:rsidRDefault="008808CB" w:rsidP="00137153">
      <w:pPr>
        <w:shd w:val="clear" w:color="auto" w:fill="FFFFFF"/>
        <w:spacing w:after="0" w:line="240" w:lineRule="auto"/>
        <w:ind w:firstLine="720"/>
        <w:jc w:val="center"/>
        <w:rPr>
          <w:rFonts w:ascii="Times New Roman" w:hAnsi="Times New Roman" w:cs="Times New Roman"/>
          <w:i/>
          <w:sz w:val="28"/>
          <w:szCs w:val="28"/>
          <w:u w:val="single"/>
        </w:rPr>
      </w:pPr>
      <w:r w:rsidRPr="00137153">
        <w:rPr>
          <w:rFonts w:ascii="Times New Roman" w:hAnsi="Times New Roman" w:cs="Times New Roman"/>
          <w:i/>
          <w:sz w:val="28"/>
          <w:szCs w:val="28"/>
          <w:u w:val="single"/>
        </w:rPr>
        <w:t xml:space="preserve">Урок </w:t>
      </w:r>
      <w:r w:rsidR="00D2737D" w:rsidRPr="00137153">
        <w:rPr>
          <w:rFonts w:ascii="Times New Roman" w:hAnsi="Times New Roman" w:cs="Times New Roman"/>
          <w:i/>
          <w:sz w:val="28"/>
          <w:szCs w:val="28"/>
          <w:u w:val="single"/>
        </w:rPr>
        <w:t xml:space="preserve">математики в 3 классе по теме </w:t>
      </w:r>
      <w:r w:rsidRPr="00137153">
        <w:rPr>
          <w:rFonts w:ascii="Times New Roman" w:hAnsi="Times New Roman" w:cs="Times New Roman"/>
          <w:i/>
          <w:sz w:val="28"/>
          <w:szCs w:val="28"/>
          <w:u w:val="single"/>
        </w:rPr>
        <w:t xml:space="preserve">«Умножение двузначного числа </w:t>
      </w:r>
      <w:proofErr w:type="gramStart"/>
      <w:r w:rsidRPr="00137153">
        <w:rPr>
          <w:rFonts w:ascii="Times New Roman" w:hAnsi="Times New Roman" w:cs="Times New Roman"/>
          <w:i/>
          <w:sz w:val="28"/>
          <w:szCs w:val="28"/>
          <w:u w:val="single"/>
        </w:rPr>
        <w:t>на</w:t>
      </w:r>
      <w:proofErr w:type="gramEnd"/>
      <w:r w:rsidRPr="00137153">
        <w:rPr>
          <w:rFonts w:ascii="Times New Roman" w:hAnsi="Times New Roman" w:cs="Times New Roman"/>
          <w:i/>
          <w:sz w:val="28"/>
          <w:szCs w:val="28"/>
          <w:u w:val="single"/>
        </w:rPr>
        <w:t xml:space="preserve"> однозначное»</w:t>
      </w:r>
      <w:r w:rsidR="00C37251" w:rsidRPr="00137153">
        <w:rPr>
          <w:rFonts w:ascii="Times New Roman" w:hAnsi="Times New Roman" w:cs="Times New Roman"/>
          <w:i/>
          <w:sz w:val="28"/>
          <w:szCs w:val="28"/>
          <w:u w:val="single"/>
        </w:rPr>
        <w:t>.</w:t>
      </w:r>
    </w:p>
    <w:tbl>
      <w:tblPr>
        <w:tblW w:w="0" w:type="auto"/>
        <w:tblInd w:w="-5" w:type="dxa"/>
        <w:tblLayout w:type="fixed"/>
        <w:tblLook w:val="0000" w:firstRow="0" w:lastRow="0" w:firstColumn="0" w:lastColumn="0" w:noHBand="0" w:noVBand="0"/>
      </w:tblPr>
      <w:tblGrid>
        <w:gridCol w:w="5358"/>
        <w:gridCol w:w="4678"/>
      </w:tblGrid>
      <w:tr w:rsidR="008808CB" w:rsidRPr="00C37251" w:rsidTr="00C37251">
        <w:tc>
          <w:tcPr>
            <w:tcW w:w="5358" w:type="dxa"/>
            <w:tcBorders>
              <w:top w:val="single" w:sz="4" w:space="0" w:color="000000"/>
              <w:left w:val="single" w:sz="4" w:space="0" w:color="000000"/>
              <w:bottom w:val="single" w:sz="4" w:space="0" w:color="000000"/>
            </w:tcBorders>
            <w:shd w:val="clear" w:color="auto" w:fill="auto"/>
          </w:tcPr>
          <w:p w:rsidR="008808CB" w:rsidRPr="00C37251" w:rsidRDefault="008808CB" w:rsidP="00C37251">
            <w:pPr>
              <w:widowControl w:val="0"/>
              <w:shd w:val="clear" w:color="auto" w:fill="FFFFFF"/>
              <w:autoSpaceDE w:val="0"/>
              <w:snapToGrid w:val="0"/>
              <w:spacing w:after="0" w:line="276" w:lineRule="auto"/>
              <w:ind w:firstLine="720"/>
              <w:jc w:val="center"/>
              <w:rPr>
                <w:rFonts w:ascii="Times New Roman" w:hAnsi="Times New Roman" w:cs="Times New Roman"/>
                <w:i/>
                <w:iCs/>
                <w:sz w:val="28"/>
                <w:szCs w:val="28"/>
              </w:rPr>
            </w:pPr>
            <w:r w:rsidRPr="00C37251">
              <w:rPr>
                <w:rFonts w:ascii="Times New Roman" w:hAnsi="Times New Roman" w:cs="Times New Roman"/>
                <w:i/>
                <w:iCs/>
                <w:sz w:val="28"/>
                <w:szCs w:val="28"/>
              </w:rPr>
              <w:t>Учитель</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808CB" w:rsidRPr="00C37251" w:rsidRDefault="008808CB" w:rsidP="00C37251">
            <w:pPr>
              <w:widowControl w:val="0"/>
              <w:shd w:val="clear" w:color="auto" w:fill="FFFFFF"/>
              <w:autoSpaceDE w:val="0"/>
              <w:snapToGrid w:val="0"/>
              <w:spacing w:after="0" w:line="276" w:lineRule="auto"/>
              <w:ind w:firstLine="720"/>
              <w:jc w:val="center"/>
              <w:rPr>
                <w:rFonts w:ascii="Times New Roman" w:hAnsi="Times New Roman" w:cs="Times New Roman"/>
                <w:i/>
                <w:iCs/>
                <w:sz w:val="28"/>
                <w:szCs w:val="28"/>
              </w:rPr>
            </w:pPr>
            <w:r w:rsidRPr="00C37251">
              <w:rPr>
                <w:rFonts w:ascii="Times New Roman" w:hAnsi="Times New Roman" w:cs="Times New Roman"/>
                <w:i/>
                <w:iCs/>
                <w:sz w:val="28"/>
                <w:szCs w:val="28"/>
              </w:rPr>
              <w:t>Ученики</w:t>
            </w:r>
          </w:p>
        </w:tc>
      </w:tr>
      <w:tr w:rsidR="008808CB" w:rsidRPr="00C37251" w:rsidTr="00C37251">
        <w:tc>
          <w:tcPr>
            <w:tcW w:w="5358" w:type="dxa"/>
            <w:tcBorders>
              <w:top w:val="single" w:sz="4" w:space="0" w:color="000000"/>
              <w:left w:val="single" w:sz="4" w:space="0" w:color="000000"/>
              <w:bottom w:val="single" w:sz="4" w:space="0" w:color="000000"/>
            </w:tcBorders>
            <w:shd w:val="clear" w:color="auto" w:fill="auto"/>
          </w:tcPr>
          <w:p w:rsidR="008808CB" w:rsidRPr="00C37251" w:rsidRDefault="008808CB" w:rsidP="00C37251">
            <w:pPr>
              <w:widowControl w:val="0"/>
              <w:shd w:val="clear" w:color="auto" w:fill="FFFFFF"/>
              <w:autoSpaceDE w:val="0"/>
              <w:snapToGrid w:val="0"/>
              <w:spacing w:after="0" w:line="276" w:lineRule="auto"/>
              <w:ind w:firstLine="5"/>
              <w:rPr>
                <w:rFonts w:ascii="Times New Roman" w:hAnsi="Times New Roman" w:cs="Times New Roman"/>
                <w:i/>
                <w:iCs/>
                <w:sz w:val="28"/>
                <w:szCs w:val="28"/>
              </w:rPr>
            </w:pPr>
            <w:r w:rsidRPr="00C37251">
              <w:rPr>
                <w:rFonts w:ascii="Times New Roman" w:hAnsi="Times New Roman" w:cs="Times New Roman"/>
                <w:i/>
                <w:iCs/>
                <w:sz w:val="28"/>
                <w:szCs w:val="28"/>
              </w:rPr>
              <w:t xml:space="preserve">использует </w:t>
            </w:r>
            <w:r w:rsidRPr="00C37251">
              <w:rPr>
                <w:rFonts w:ascii="Times New Roman" w:hAnsi="Times New Roman" w:cs="Times New Roman"/>
                <w:b/>
                <w:i/>
                <w:iCs/>
                <w:sz w:val="28"/>
                <w:szCs w:val="28"/>
              </w:rPr>
              <w:t>побуждающий</w:t>
            </w:r>
            <w:r w:rsidRPr="00C37251">
              <w:rPr>
                <w:rFonts w:ascii="Times New Roman" w:hAnsi="Times New Roman" w:cs="Times New Roman"/>
                <w:i/>
                <w:iCs/>
                <w:sz w:val="28"/>
                <w:szCs w:val="28"/>
              </w:rPr>
              <w:t xml:space="preserve"> к проблеме диалог</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808CB" w:rsidRPr="00C37251" w:rsidRDefault="008808CB" w:rsidP="00C37251">
            <w:pPr>
              <w:widowControl w:val="0"/>
              <w:shd w:val="clear" w:color="auto" w:fill="FFFFFF"/>
              <w:autoSpaceDE w:val="0"/>
              <w:snapToGrid w:val="0"/>
              <w:spacing w:after="0" w:line="276" w:lineRule="auto"/>
              <w:rPr>
                <w:rFonts w:ascii="Times New Roman" w:hAnsi="Times New Roman" w:cs="Times New Roman"/>
                <w:i/>
                <w:iCs/>
                <w:sz w:val="28"/>
                <w:szCs w:val="28"/>
              </w:rPr>
            </w:pPr>
            <w:r w:rsidRPr="00C37251">
              <w:rPr>
                <w:rFonts w:ascii="Times New Roman" w:hAnsi="Times New Roman" w:cs="Times New Roman"/>
                <w:i/>
                <w:iCs/>
                <w:sz w:val="28"/>
                <w:szCs w:val="28"/>
              </w:rPr>
              <w:t xml:space="preserve">формулируют тему: Умножение двузначного </w:t>
            </w:r>
            <w:r w:rsidR="00C37251">
              <w:rPr>
                <w:rFonts w:ascii="Times New Roman" w:hAnsi="Times New Roman" w:cs="Times New Roman"/>
                <w:i/>
                <w:iCs/>
                <w:sz w:val="28"/>
                <w:szCs w:val="28"/>
              </w:rPr>
              <w:t xml:space="preserve">числа </w:t>
            </w:r>
            <w:proofErr w:type="gramStart"/>
            <w:r w:rsidRPr="00C37251">
              <w:rPr>
                <w:rFonts w:ascii="Times New Roman" w:hAnsi="Times New Roman" w:cs="Times New Roman"/>
                <w:i/>
                <w:iCs/>
                <w:sz w:val="28"/>
                <w:szCs w:val="28"/>
              </w:rPr>
              <w:t>на</w:t>
            </w:r>
            <w:proofErr w:type="gramEnd"/>
            <w:r w:rsidRPr="00C37251">
              <w:rPr>
                <w:rFonts w:ascii="Times New Roman" w:hAnsi="Times New Roman" w:cs="Times New Roman"/>
                <w:i/>
                <w:iCs/>
                <w:sz w:val="28"/>
                <w:szCs w:val="28"/>
              </w:rPr>
              <w:t xml:space="preserve"> однозначное</w:t>
            </w:r>
          </w:p>
        </w:tc>
      </w:tr>
      <w:tr w:rsidR="008808CB" w:rsidRPr="00C37251" w:rsidTr="00C37251">
        <w:trPr>
          <w:trHeight w:val="750"/>
        </w:trPr>
        <w:tc>
          <w:tcPr>
            <w:tcW w:w="5358" w:type="dxa"/>
            <w:tcBorders>
              <w:top w:val="single" w:sz="4" w:space="0" w:color="000000"/>
              <w:left w:val="single" w:sz="4" w:space="0" w:color="000000"/>
              <w:bottom w:val="single" w:sz="4" w:space="0" w:color="auto"/>
            </w:tcBorders>
            <w:shd w:val="clear" w:color="auto" w:fill="auto"/>
          </w:tcPr>
          <w:p w:rsidR="008808CB" w:rsidRPr="00C37251" w:rsidRDefault="00C37251" w:rsidP="00C37251">
            <w:pPr>
              <w:widowControl w:val="0"/>
              <w:shd w:val="clear" w:color="auto" w:fill="FFFFFF"/>
              <w:tabs>
                <w:tab w:val="left" w:pos="1440"/>
              </w:tabs>
              <w:autoSpaceDE w:val="0"/>
              <w:snapToGrid w:val="0"/>
              <w:spacing w:after="0" w:line="276" w:lineRule="auto"/>
              <w:ind w:firstLine="5"/>
              <w:rPr>
                <w:rFonts w:ascii="Times New Roman" w:hAnsi="Times New Roman" w:cs="Times New Roman"/>
                <w:i/>
                <w:iCs/>
                <w:sz w:val="28"/>
                <w:szCs w:val="28"/>
              </w:rPr>
            </w:pPr>
            <w:r>
              <w:rPr>
                <w:rFonts w:ascii="Times New Roman" w:hAnsi="Times New Roman" w:cs="Times New Roman"/>
                <w:sz w:val="28"/>
                <w:szCs w:val="28"/>
              </w:rPr>
              <w:t xml:space="preserve">- </w:t>
            </w:r>
            <w:r w:rsidR="008808CB" w:rsidRPr="00C37251">
              <w:rPr>
                <w:rFonts w:ascii="Times New Roman" w:hAnsi="Times New Roman" w:cs="Times New Roman"/>
                <w:sz w:val="28"/>
                <w:szCs w:val="28"/>
              </w:rPr>
              <w:t>Сейчас вы разобьетесь по</w:t>
            </w:r>
            <w:r w:rsidR="008808CB" w:rsidRPr="00C37251">
              <w:rPr>
                <w:rFonts w:ascii="Times New Roman" w:hAnsi="Times New Roman" w:cs="Times New Roman"/>
                <w:sz w:val="28"/>
                <w:szCs w:val="28"/>
              </w:rPr>
              <w:br/>
            </w:r>
            <w:proofErr w:type="gramStart"/>
            <w:r w:rsidR="008808CB" w:rsidRPr="00C37251">
              <w:rPr>
                <w:rFonts w:ascii="Times New Roman" w:hAnsi="Times New Roman" w:cs="Times New Roman"/>
                <w:sz w:val="28"/>
                <w:szCs w:val="28"/>
              </w:rPr>
              <w:t>группам</w:t>
            </w:r>
            <w:proofErr w:type="gramEnd"/>
            <w:r w:rsidR="008808CB" w:rsidRPr="00C37251">
              <w:rPr>
                <w:rFonts w:ascii="Times New Roman" w:hAnsi="Times New Roman" w:cs="Times New Roman"/>
                <w:sz w:val="28"/>
                <w:szCs w:val="28"/>
              </w:rPr>
              <w:t xml:space="preserve"> и будете решать пример 12x7=?</w:t>
            </w:r>
          </w:p>
        </w:tc>
        <w:tc>
          <w:tcPr>
            <w:tcW w:w="4678" w:type="dxa"/>
            <w:tcBorders>
              <w:top w:val="single" w:sz="4" w:space="0" w:color="000000"/>
              <w:left w:val="single" w:sz="4" w:space="0" w:color="000000"/>
              <w:bottom w:val="single" w:sz="4" w:space="0" w:color="auto"/>
              <w:right w:val="single" w:sz="4" w:space="0" w:color="000000"/>
            </w:tcBorders>
            <w:shd w:val="clear" w:color="auto" w:fill="auto"/>
          </w:tcPr>
          <w:p w:rsidR="008808CB" w:rsidRPr="00C37251" w:rsidRDefault="008808CB" w:rsidP="00C37251">
            <w:pPr>
              <w:widowControl w:val="0"/>
              <w:shd w:val="clear" w:color="auto" w:fill="FFFFFF"/>
              <w:autoSpaceDE w:val="0"/>
              <w:snapToGrid w:val="0"/>
              <w:spacing w:after="0" w:line="276" w:lineRule="auto"/>
              <w:ind w:firstLine="34"/>
              <w:rPr>
                <w:rFonts w:ascii="Times New Roman" w:hAnsi="Times New Roman" w:cs="Times New Roman"/>
                <w:sz w:val="28"/>
                <w:szCs w:val="28"/>
              </w:rPr>
            </w:pPr>
            <w:r w:rsidRPr="00C37251">
              <w:rPr>
                <w:rFonts w:ascii="Times New Roman" w:hAnsi="Times New Roman" w:cs="Times New Roman"/>
                <w:i/>
                <w:iCs/>
                <w:sz w:val="28"/>
                <w:szCs w:val="28"/>
              </w:rPr>
              <w:t xml:space="preserve">разбиваются по группам, начинают работу </w:t>
            </w:r>
          </w:p>
        </w:tc>
      </w:tr>
      <w:tr w:rsidR="00C37251" w:rsidRPr="00C37251" w:rsidTr="00C37251">
        <w:trPr>
          <w:trHeight w:val="2619"/>
        </w:trPr>
        <w:tc>
          <w:tcPr>
            <w:tcW w:w="5358" w:type="dxa"/>
            <w:tcBorders>
              <w:top w:val="single" w:sz="4" w:space="0" w:color="auto"/>
              <w:left w:val="single" w:sz="4" w:space="0" w:color="000000"/>
              <w:bottom w:val="single" w:sz="4" w:space="0" w:color="000000"/>
            </w:tcBorders>
            <w:shd w:val="clear" w:color="auto" w:fill="auto"/>
          </w:tcPr>
          <w:p w:rsidR="00C37251" w:rsidRPr="00C37251" w:rsidRDefault="00C37251" w:rsidP="00C37251">
            <w:pPr>
              <w:widowControl w:val="0"/>
              <w:shd w:val="clear" w:color="auto" w:fill="FFFFFF"/>
              <w:autoSpaceDE w:val="0"/>
              <w:spacing w:after="0" w:line="276" w:lineRule="auto"/>
              <w:ind w:firstLine="5"/>
              <w:rPr>
                <w:rFonts w:ascii="Times New Roman" w:hAnsi="Times New Roman" w:cs="Times New Roman"/>
                <w:sz w:val="28"/>
                <w:szCs w:val="28"/>
              </w:rPr>
            </w:pPr>
            <w:r w:rsidRPr="00C37251">
              <w:rPr>
                <w:rFonts w:ascii="Times New Roman" w:hAnsi="Times New Roman" w:cs="Times New Roman"/>
                <w:sz w:val="28"/>
                <w:szCs w:val="28"/>
              </w:rPr>
              <w:t>Способ решения запишите на листе.</w:t>
            </w:r>
          </w:p>
          <w:p w:rsidR="00C37251" w:rsidRPr="00C37251" w:rsidRDefault="00C37251" w:rsidP="00C37251">
            <w:pPr>
              <w:widowControl w:val="0"/>
              <w:shd w:val="clear" w:color="auto" w:fill="FFFFFF"/>
              <w:autoSpaceDE w:val="0"/>
              <w:spacing w:after="0" w:line="276" w:lineRule="auto"/>
              <w:ind w:firstLine="5"/>
              <w:rPr>
                <w:rFonts w:ascii="Times New Roman" w:hAnsi="Times New Roman" w:cs="Times New Roman"/>
                <w:i/>
                <w:iCs/>
                <w:sz w:val="28"/>
                <w:szCs w:val="28"/>
              </w:rPr>
            </w:pPr>
            <w:r w:rsidRPr="00C37251">
              <w:rPr>
                <w:rFonts w:ascii="Times New Roman" w:hAnsi="Times New Roman" w:cs="Times New Roman"/>
                <w:i/>
                <w:iCs/>
                <w:sz w:val="28"/>
                <w:szCs w:val="28"/>
              </w:rPr>
              <w:t>Подходит к каждой группе:</w:t>
            </w:r>
          </w:p>
          <w:p w:rsidR="00C37251" w:rsidRDefault="00C37251" w:rsidP="00C37251">
            <w:pPr>
              <w:widowControl w:val="0"/>
              <w:shd w:val="clear" w:color="auto" w:fill="FFFFFF"/>
              <w:tabs>
                <w:tab w:val="left" w:pos="1440"/>
              </w:tabs>
              <w:autoSpaceDE w:val="0"/>
              <w:spacing w:after="0" w:line="276" w:lineRule="auto"/>
              <w:ind w:firstLine="5"/>
              <w:rPr>
                <w:rFonts w:ascii="Times New Roman" w:hAnsi="Times New Roman" w:cs="Times New Roman"/>
                <w:i/>
                <w:iCs/>
                <w:sz w:val="28"/>
                <w:szCs w:val="28"/>
              </w:rPr>
            </w:pPr>
            <w:r>
              <w:rPr>
                <w:rFonts w:ascii="Times New Roman" w:hAnsi="Times New Roman" w:cs="Times New Roman"/>
                <w:sz w:val="28"/>
                <w:szCs w:val="28"/>
              </w:rPr>
              <w:t xml:space="preserve">- </w:t>
            </w:r>
            <w:r w:rsidRPr="00C37251">
              <w:rPr>
                <w:rFonts w:ascii="Times New Roman" w:hAnsi="Times New Roman" w:cs="Times New Roman"/>
                <w:sz w:val="28"/>
                <w:szCs w:val="28"/>
              </w:rPr>
              <w:t>С чего нужно начать?</w:t>
            </w:r>
            <w:r w:rsidRPr="00C37251">
              <w:rPr>
                <w:rFonts w:ascii="Times New Roman" w:hAnsi="Times New Roman" w:cs="Times New Roman"/>
                <w:sz w:val="28"/>
                <w:szCs w:val="28"/>
              </w:rPr>
              <w:br/>
            </w:r>
            <w:r w:rsidRPr="00C37251">
              <w:rPr>
                <w:rFonts w:ascii="Times New Roman" w:hAnsi="Times New Roman" w:cs="Times New Roman"/>
                <w:i/>
                <w:iCs/>
                <w:sz w:val="28"/>
                <w:szCs w:val="28"/>
              </w:rPr>
              <w:t>(побуждение к гипотезам)</w:t>
            </w:r>
          </w:p>
          <w:p w:rsidR="00C37251" w:rsidRDefault="00C37251" w:rsidP="00C37251">
            <w:pPr>
              <w:widowControl w:val="0"/>
              <w:shd w:val="clear" w:color="auto" w:fill="FFFFFF"/>
              <w:tabs>
                <w:tab w:val="left" w:pos="1440"/>
              </w:tabs>
              <w:autoSpaceDE w:val="0"/>
              <w:spacing w:after="0" w:line="276" w:lineRule="auto"/>
              <w:ind w:firstLine="5"/>
              <w:rPr>
                <w:rFonts w:ascii="Times New Roman" w:hAnsi="Times New Roman" w:cs="Times New Roman"/>
                <w:sz w:val="28"/>
                <w:szCs w:val="28"/>
              </w:rPr>
            </w:pPr>
            <w:r>
              <w:rPr>
                <w:rFonts w:ascii="Times New Roman" w:hAnsi="Times New Roman" w:cs="Times New Roman"/>
                <w:sz w:val="28"/>
                <w:szCs w:val="28"/>
              </w:rPr>
              <w:t xml:space="preserve">- </w:t>
            </w:r>
            <w:r w:rsidRPr="00C37251">
              <w:rPr>
                <w:rFonts w:ascii="Times New Roman" w:hAnsi="Times New Roman" w:cs="Times New Roman"/>
                <w:sz w:val="28"/>
                <w:szCs w:val="28"/>
              </w:rPr>
              <w:t>Из каких разрядных слагаемых состоит 12?</w:t>
            </w:r>
            <w:r w:rsidRPr="00C37251">
              <w:rPr>
                <w:rFonts w:ascii="Times New Roman" w:hAnsi="Times New Roman" w:cs="Times New Roman"/>
                <w:sz w:val="28"/>
                <w:szCs w:val="28"/>
              </w:rPr>
              <w:br/>
            </w:r>
            <w:r w:rsidRPr="00C37251">
              <w:rPr>
                <w:rFonts w:ascii="Times New Roman" w:hAnsi="Times New Roman" w:cs="Times New Roman"/>
                <w:i/>
                <w:iCs/>
                <w:sz w:val="28"/>
                <w:szCs w:val="28"/>
              </w:rPr>
              <w:t>(подсказка к решающей</w:t>
            </w:r>
            <w:r>
              <w:rPr>
                <w:rFonts w:ascii="Times New Roman" w:hAnsi="Times New Roman" w:cs="Times New Roman"/>
                <w:i/>
                <w:iCs/>
                <w:sz w:val="28"/>
                <w:szCs w:val="28"/>
              </w:rPr>
              <w:t xml:space="preserve"> </w:t>
            </w:r>
            <w:r w:rsidRPr="00C37251">
              <w:rPr>
                <w:rFonts w:ascii="Times New Roman" w:hAnsi="Times New Roman" w:cs="Times New Roman"/>
                <w:i/>
                <w:iCs/>
                <w:sz w:val="28"/>
                <w:szCs w:val="28"/>
              </w:rPr>
              <w:t>гипотезе)</w:t>
            </w:r>
          </w:p>
        </w:tc>
        <w:tc>
          <w:tcPr>
            <w:tcW w:w="4678" w:type="dxa"/>
            <w:tcBorders>
              <w:top w:val="single" w:sz="4" w:space="0" w:color="auto"/>
              <w:left w:val="single" w:sz="4" w:space="0" w:color="000000"/>
              <w:bottom w:val="single" w:sz="4" w:space="0" w:color="000000"/>
              <w:right w:val="single" w:sz="4" w:space="0" w:color="000000"/>
            </w:tcBorders>
            <w:shd w:val="clear" w:color="auto" w:fill="auto"/>
          </w:tcPr>
          <w:p w:rsidR="00C37251" w:rsidRPr="00C37251" w:rsidRDefault="00C37251" w:rsidP="00C37251">
            <w:pPr>
              <w:widowControl w:val="0"/>
              <w:shd w:val="clear" w:color="auto" w:fill="FFFFFF"/>
              <w:autoSpaceDE w:val="0"/>
              <w:spacing w:after="0" w:line="276" w:lineRule="auto"/>
              <w:ind w:firstLine="34"/>
              <w:jc w:val="both"/>
              <w:rPr>
                <w:rFonts w:ascii="Times New Roman" w:hAnsi="Times New Roman" w:cs="Times New Roman"/>
                <w:i/>
                <w:iCs/>
                <w:sz w:val="28"/>
                <w:szCs w:val="28"/>
              </w:rPr>
            </w:pPr>
            <w:r w:rsidRPr="00C37251">
              <w:rPr>
                <w:rFonts w:ascii="Times New Roman" w:hAnsi="Times New Roman" w:cs="Times New Roman"/>
                <w:i/>
                <w:iCs/>
                <w:sz w:val="28"/>
                <w:szCs w:val="28"/>
              </w:rPr>
              <w:t>группы вывешивают на доску и озвучивают две гипотезы:</w:t>
            </w:r>
          </w:p>
          <w:p w:rsidR="00C37251" w:rsidRPr="00C37251" w:rsidRDefault="00C37251" w:rsidP="00C37251">
            <w:pPr>
              <w:widowControl w:val="0"/>
              <w:shd w:val="clear" w:color="auto" w:fill="FFFFFF"/>
              <w:tabs>
                <w:tab w:val="left" w:pos="432"/>
              </w:tabs>
              <w:autoSpaceDE w:val="0"/>
              <w:spacing w:after="0" w:line="276" w:lineRule="auto"/>
              <w:ind w:firstLine="34"/>
              <w:jc w:val="both"/>
              <w:rPr>
                <w:rFonts w:ascii="Times New Roman" w:hAnsi="Times New Roman" w:cs="Times New Roman"/>
                <w:i/>
                <w:iCs/>
                <w:sz w:val="28"/>
                <w:szCs w:val="28"/>
              </w:rPr>
            </w:pPr>
            <w:r>
              <w:rPr>
                <w:rFonts w:ascii="Times New Roman" w:hAnsi="Times New Roman" w:cs="Times New Roman"/>
                <w:sz w:val="28"/>
                <w:szCs w:val="28"/>
              </w:rPr>
              <w:t>- 1</w:t>
            </w:r>
            <w:r w:rsidRPr="00C37251">
              <w:rPr>
                <w:rFonts w:ascii="Times New Roman" w:hAnsi="Times New Roman" w:cs="Times New Roman"/>
                <w:sz w:val="28"/>
                <w:szCs w:val="28"/>
              </w:rPr>
              <w:t>2</w:t>
            </w:r>
            <w:r>
              <w:rPr>
                <w:rFonts w:ascii="Times New Roman" w:hAnsi="Times New Roman" w:cs="Times New Roman"/>
                <w:sz w:val="28"/>
                <w:szCs w:val="28"/>
              </w:rPr>
              <w:t>*</w:t>
            </w:r>
            <w:r w:rsidRPr="00C37251">
              <w:rPr>
                <w:rFonts w:ascii="Times New Roman" w:hAnsi="Times New Roman" w:cs="Times New Roman"/>
                <w:sz w:val="28"/>
                <w:szCs w:val="28"/>
              </w:rPr>
              <w:t xml:space="preserve">7=84 </w:t>
            </w:r>
            <w:r w:rsidRPr="00C37251">
              <w:rPr>
                <w:rFonts w:ascii="Times New Roman" w:hAnsi="Times New Roman" w:cs="Times New Roman"/>
                <w:i/>
                <w:iCs/>
                <w:sz w:val="28"/>
                <w:szCs w:val="28"/>
              </w:rPr>
              <w:t xml:space="preserve">(способ </w:t>
            </w:r>
            <w:r w:rsidRPr="00C37251">
              <w:rPr>
                <w:rFonts w:ascii="Times New Roman" w:hAnsi="Times New Roman" w:cs="Times New Roman"/>
                <w:sz w:val="28"/>
                <w:szCs w:val="28"/>
              </w:rPr>
              <w:t>10</w:t>
            </w:r>
            <w:r>
              <w:rPr>
                <w:rFonts w:ascii="Times New Roman" w:hAnsi="Times New Roman" w:cs="Times New Roman"/>
                <w:sz w:val="28"/>
                <w:szCs w:val="28"/>
              </w:rPr>
              <w:t>*</w:t>
            </w:r>
            <w:r w:rsidRPr="00C37251">
              <w:rPr>
                <w:rFonts w:ascii="Times New Roman" w:hAnsi="Times New Roman" w:cs="Times New Roman"/>
                <w:sz w:val="28"/>
                <w:szCs w:val="28"/>
              </w:rPr>
              <w:t>7+2</w:t>
            </w:r>
            <w:r>
              <w:rPr>
                <w:rFonts w:ascii="Times New Roman" w:hAnsi="Times New Roman" w:cs="Times New Roman"/>
                <w:sz w:val="28"/>
                <w:szCs w:val="28"/>
              </w:rPr>
              <w:t>*</w:t>
            </w:r>
            <w:r w:rsidRPr="00C37251">
              <w:rPr>
                <w:rFonts w:ascii="Times New Roman" w:hAnsi="Times New Roman" w:cs="Times New Roman"/>
                <w:sz w:val="28"/>
                <w:szCs w:val="28"/>
              </w:rPr>
              <w:t>7)</w:t>
            </w:r>
            <w:r w:rsidRPr="00C37251">
              <w:rPr>
                <w:rFonts w:ascii="Times New Roman" w:hAnsi="Times New Roman" w:cs="Times New Roman"/>
                <w:sz w:val="28"/>
                <w:szCs w:val="28"/>
              </w:rPr>
              <w:br/>
            </w:r>
            <w:r w:rsidRPr="00C37251">
              <w:rPr>
                <w:rFonts w:ascii="Times New Roman" w:hAnsi="Times New Roman" w:cs="Times New Roman"/>
                <w:i/>
                <w:iCs/>
                <w:sz w:val="28"/>
                <w:szCs w:val="28"/>
              </w:rPr>
              <w:t>(решающая гипотеза)</w:t>
            </w:r>
          </w:p>
          <w:p w:rsidR="00C37251" w:rsidRPr="00C37251" w:rsidRDefault="00C37251" w:rsidP="00C37251">
            <w:pPr>
              <w:widowControl w:val="0"/>
              <w:shd w:val="clear" w:color="auto" w:fill="FFFFFF"/>
              <w:tabs>
                <w:tab w:val="left" w:pos="562"/>
              </w:tabs>
              <w:autoSpaceDE w:val="0"/>
              <w:spacing w:after="0" w:line="276" w:lineRule="auto"/>
              <w:ind w:firstLine="34"/>
              <w:jc w:val="both"/>
              <w:rPr>
                <w:rFonts w:ascii="Times New Roman" w:hAnsi="Times New Roman" w:cs="Times New Roman"/>
                <w:i/>
                <w:iCs/>
                <w:sz w:val="28"/>
                <w:szCs w:val="28"/>
              </w:rPr>
            </w:pPr>
            <w:r>
              <w:rPr>
                <w:rFonts w:ascii="Times New Roman" w:hAnsi="Times New Roman" w:cs="Times New Roman"/>
                <w:sz w:val="28"/>
                <w:szCs w:val="28"/>
              </w:rPr>
              <w:t xml:space="preserve">- </w:t>
            </w:r>
            <w:r w:rsidRPr="00C37251">
              <w:rPr>
                <w:rFonts w:ascii="Times New Roman" w:hAnsi="Times New Roman" w:cs="Times New Roman"/>
                <w:sz w:val="28"/>
                <w:szCs w:val="28"/>
              </w:rPr>
              <w:t>12</w:t>
            </w:r>
            <w:r>
              <w:rPr>
                <w:rFonts w:ascii="Times New Roman" w:hAnsi="Times New Roman" w:cs="Times New Roman"/>
                <w:sz w:val="28"/>
                <w:szCs w:val="28"/>
              </w:rPr>
              <w:t>*</w:t>
            </w:r>
            <w:r w:rsidRPr="00C37251">
              <w:rPr>
                <w:rFonts w:ascii="Times New Roman" w:hAnsi="Times New Roman" w:cs="Times New Roman"/>
                <w:sz w:val="28"/>
                <w:szCs w:val="28"/>
              </w:rPr>
              <w:t>7=140 (способ 10</w:t>
            </w:r>
            <w:r>
              <w:rPr>
                <w:rFonts w:ascii="Times New Roman" w:hAnsi="Times New Roman" w:cs="Times New Roman"/>
                <w:sz w:val="28"/>
                <w:szCs w:val="28"/>
              </w:rPr>
              <w:t>*</w:t>
            </w:r>
            <w:r w:rsidRPr="00C37251">
              <w:rPr>
                <w:rFonts w:ascii="Times New Roman" w:hAnsi="Times New Roman" w:cs="Times New Roman"/>
                <w:sz w:val="28"/>
                <w:szCs w:val="28"/>
              </w:rPr>
              <w:t>7</w:t>
            </w:r>
            <w:r>
              <w:rPr>
                <w:rFonts w:ascii="Times New Roman" w:hAnsi="Times New Roman" w:cs="Times New Roman"/>
                <w:sz w:val="28"/>
                <w:szCs w:val="28"/>
              </w:rPr>
              <w:t>*</w:t>
            </w:r>
            <w:r w:rsidRPr="00C37251">
              <w:rPr>
                <w:rFonts w:ascii="Times New Roman" w:hAnsi="Times New Roman" w:cs="Times New Roman"/>
                <w:sz w:val="28"/>
                <w:szCs w:val="28"/>
              </w:rPr>
              <w:t>2)</w:t>
            </w:r>
            <w:r w:rsidRPr="00C37251">
              <w:rPr>
                <w:rFonts w:ascii="Times New Roman" w:hAnsi="Times New Roman" w:cs="Times New Roman"/>
                <w:sz w:val="28"/>
                <w:szCs w:val="28"/>
              </w:rPr>
              <w:br/>
              <w:t>(ошибочная гипотеза)</w:t>
            </w:r>
          </w:p>
        </w:tc>
      </w:tr>
      <w:tr w:rsidR="008808CB" w:rsidRPr="00C37251" w:rsidTr="00C37251">
        <w:trPr>
          <w:trHeight w:val="1395"/>
        </w:trPr>
        <w:tc>
          <w:tcPr>
            <w:tcW w:w="5358" w:type="dxa"/>
            <w:tcBorders>
              <w:top w:val="single" w:sz="4" w:space="0" w:color="000000"/>
              <w:left w:val="single" w:sz="4" w:space="0" w:color="000000"/>
              <w:bottom w:val="single" w:sz="4" w:space="0" w:color="auto"/>
            </w:tcBorders>
            <w:shd w:val="clear" w:color="auto" w:fill="auto"/>
          </w:tcPr>
          <w:p w:rsidR="008808CB" w:rsidRPr="00C37251" w:rsidRDefault="00C37251" w:rsidP="00C37251">
            <w:pPr>
              <w:widowControl w:val="0"/>
              <w:shd w:val="clear" w:color="auto" w:fill="FFFFFF"/>
              <w:tabs>
                <w:tab w:val="left" w:pos="1229"/>
              </w:tabs>
              <w:autoSpaceDE w:val="0"/>
              <w:snapToGrid w:val="0"/>
              <w:spacing w:after="0" w:line="276" w:lineRule="auto"/>
              <w:ind w:firstLine="5"/>
              <w:rPr>
                <w:rFonts w:ascii="Times New Roman" w:hAnsi="Times New Roman" w:cs="Times New Roman"/>
                <w:sz w:val="28"/>
                <w:szCs w:val="28"/>
              </w:rPr>
            </w:pPr>
            <w:r>
              <w:rPr>
                <w:rFonts w:ascii="Times New Roman" w:hAnsi="Times New Roman" w:cs="Times New Roman"/>
                <w:sz w:val="28"/>
                <w:szCs w:val="28"/>
              </w:rPr>
              <w:t xml:space="preserve">- </w:t>
            </w:r>
            <w:r w:rsidR="008808CB" w:rsidRPr="00C37251">
              <w:rPr>
                <w:rFonts w:ascii="Times New Roman" w:hAnsi="Times New Roman" w:cs="Times New Roman"/>
                <w:sz w:val="28"/>
                <w:szCs w:val="28"/>
              </w:rPr>
              <w:t xml:space="preserve">Итак, группами предложены два разных способа умножения. Как можно </w:t>
            </w:r>
            <w:r>
              <w:rPr>
                <w:rFonts w:ascii="Times New Roman" w:hAnsi="Times New Roman" w:cs="Times New Roman"/>
                <w:sz w:val="28"/>
                <w:szCs w:val="28"/>
              </w:rPr>
              <w:t>п</w:t>
            </w:r>
            <w:r w:rsidR="008808CB" w:rsidRPr="00C37251">
              <w:rPr>
                <w:rFonts w:ascii="Times New Roman" w:hAnsi="Times New Roman" w:cs="Times New Roman"/>
                <w:sz w:val="28"/>
                <w:szCs w:val="28"/>
              </w:rPr>
              <w:t>роверить, какой из них вер</w:t>
            </w:r>
            <w:r w:rsidR="008808CB" w:rsidRPr="00C37251">
              <w:rPr>
                <w:rFonts w:ascii="Times New Roman" w:hAnsi="Times New Roman" w:cs="Times New Roman"/>
                <w:sz w:val="28"/>
                <w:szCs w:val="28"/>
              </w:rPr>
              <w:softHyphen/>
              <w:t xml:space="preserve">ный? </w:t>
            </w:r>
            <w:r w:rsidR="008808CB" w:rsidRPr="00C37251">
              <w:rPr>
                <w:rFonts w:ascii="Times New Roman" w:hAnsi="Times New Roman" w:cs="Times New Roman"/>
                <w:i/>
                <w:iCs/>
                <w:sz w:val="28"/>
                <w:szCs w:val="28"/>
              </w:rPr>
              <w:t>(побуждение к проверке)</w:t>
            </w:r>
          </w:p>
        </w:tc>
        <w:tc>
          <w:tcPr>
            <w:tcW w:w="4678" w:type="dxa"/>
            <w:tcBorders>
              <w:top w:val="single" w:sz="4" w:space="0" w:color="000000"/>
              <w:left w:val="single" w:sz="4" w:space="0" w:color="000000"/>
              <w:bottom w:val="single" w:sz="4" w:space="0" w:color="auto"/>
              <w:right w:val="single" w:sz="4" w:space="0" w:color="000000"/>
            </w:tcBorders>
            <w:shd w:val="clear" w:color="auto" w:fill="auto"/>
          </w:tcPr>
          <w:p w:rsidR="008808CB" w:rsidRPr="00C37251" w:rsidRDefault="008808CB" w:rsidP="00C37251">
            <w:pPr>
              <w:widowControl w:val="0"/>
              <w:shd w:val="clear" w:color="auto" w:fill="FFFFFF"/>
              <w:autoSpaceDE w:val="0"/>
              <w:snapToGrid w:val="0"/>
              <w:spacing w:after="0" w:line="276" w:lineRule="auto"/>
              <w:ind w:firstLine="34"/>
              <w:rPr>
                <w:rFonts w:ascii="Times New Roman" w:hAnsi="Times New Roman" w:cs="Times New Roman"/>
                <w:i/>
                <w:iCs/>
                <w:sz w:val="28"/>
                <w:szCs w:val="28"/>
              </w:rPr>
            </w:pPr>
          </w:p>
          <w:p w:rsidR="008808CB" w:rsidRPr="00C37251" w:rsidRDefault="008808CB" w:rsidP="00C37251">
            <w:pPr>
              <w:widowControl w:val="0"/>
              <w:shd w:val="clear" w:color="auto" w:fill="FFFFFF"/>
              <w:autoSpaceDE w:val="0"/>
              <w:spacing w:after="0" w:line="276" w:lineRule="auto"/>
              <w:ind w:firstLine="34"/>
              <w:rPr>
                <w:rFonts w:ascii="Times New Roman" w:hAnsi="Times New Roman" w:cs="Times New Roman"/>
                <w:i/>
                <w:iCs/>
                <w:sz w:val="28"/>
                <w:szCs w:val="28"/>
              </w:rPr>
            </w:pPr>
            <w:r w:rsidRPr="00C37251">
              <w:rPr>
                <w:rFonts w:ascii="Times New Roman" w:hAnsi="Times New Roman" w:cs="Times New Roman"/>
                <w:i/>
                <w:iCs/>
                <w:sz w:val="28"/>
                <w:szCs w:val="28"/>
              </w:rPr>
              <w:t>молчат</w:t>
            </w:r>
          </w:p>
          <w:p w:rsidR="008808CB" w:rsidRPr="00C37251" w:rsidRDefault="008808CB" w:rsidP="00C37251">
            <w:pPr>
              <w:widowControl w:val="0"/>
              <w:shd w:val="clear" w:color="auto" w:fill="FFFFFF"/>
              <w:tabs>
                <w:tab w:val="left" w:pos="523"/>
              </w:tabs>
              <w:autoSpaceDE w:val="0"/>
              <w:spacing w:after="0" w:line="276" w:lineRule="auto"/>
              <w:ind w:firstLine="34"/>
              <w:rPr>
                <w:rFonts w:ascii="Times New Roman" w:hAnsi="Times New Roman" w:cs="Times New Roman"/>
                <w:sz w:val="28"/>
                <w:szCs w:val="28"/>
              </w:rPr>
            </w:pPr>
          </w:p>
          <w:p w:rsidR="008808CB" w:rsidRPr="00C37251" w:rsidRDefault="008808CB" w:rsidP="00C37251">
            <w:pPr>
              <w:widowControl w:val="0"/>
              <w:shd w:val="clear" w:color="auto" w:fill="FFFFFF"/>
              <w:autoSpaceDE w:val="0"/>
              <w:spacing w:after="0" w:line="276" w:lineRule="auto"/>
              <w:ind w:firstLine="34"/>
              <w:rPr>
                <w:rFonts w:ascii="Times New Roman" w:hAnsi="Times New Roman" w:cs="Times New Roman"/>
                <w:i/>
                <w:iCs/>
                <w:sz w:val="28"/>
                <w:szCs w:val="28"/>
              </w:rPr>
            </w:pPr>
          </w:p>
        </w:tc>
      </w:tr>
      <w:tr w:rsidR="00C37251" w:rsidRPr="00C37251" w:rsidTr="00C37251">
        <w:trPr>
          <w:trHeight w:val="660"/>
        </w:trPr>
        <w:tc>
          <w:tcPr>
            <w:tcW w:w="5358" w:type="dxa"/>
            <w:tcBorders>
              <w:top w:val="single" w:sz="4" w:space="0" w:color="auto"/>
              <w:left w:val="single" w:sz="4" w:space="0" w:color="000000"/>
              <w:bottom w:val="single" w:sz="4" w:space="0" w:color="auto"/>
            </w:tcBorders>
            <w:shd w:val="clear" w:color="auto" w:fill="auto"/>
          </w:tcPr>
          <w:p w:rsidR="00C37251" w:rsidRPr="00C37251" w:rsidRDefault="00C37251" w:rsidP="00C37251">
            <w:pPr>
              <w:widowControl w:val="0"/>
              <w:shd w:val="clear" w:color="auto" w:fill="FFFFFF"/>
              <w:tabs>
                <w:tab w:val="left" w:pos="1229"/>
              </w:tabs>
              <w:autoSpaceDE w:val="0"/>
              <w:spacing w:after="0" w:line="276" w:lineRule="auto"/>
              <w:ind w:firstLine="5"/>
              <w:rPr>
                <w:rFonts w:ascii="Times New Roman" w:hAnsi="Times New Roman" w:cs="Times New Roman"/>
                <w:sz w:val="28"/>
                <w:szCs w:val="28"/>
              </w:rPr>
            </w:pPr>
            <w:r>
              <w:rPr>
                <w:rFonts w:ascii="Times New Roman" w:hAnsi="Times New Roman" w:cs="Times New Roman"/>
                <w:i/>
                <w:iCs/>
                <w:sz w:val="28"/>
                <w:szCs w:val="28"/>
              </w:rPr>
              <w:t xml:space="preserve">- </w:t>
            </w:r>
            <w:r w:rsidRPr="00C37251">
              <w:rPr>
                <w:rFonts w:ascii="Times New Roman" w:hAnsi="Times New Roman" w:cs="Times New Roman"/>
                <w:sz w:val="28"/>
                <w:szCs w:val="28"/>
              </w:rPr>
              <w:t>Вспомните, что такое умножение?</w:t>
            </w:r>
          </w:p>
          <w:p w:rsidR="00C37251" w:rsidRDefault="00C37251" w:rsidP="00C37251">
            <w:pPr>
              <w:widowControl w:val="0"/>
              <w:shd w:val="clear" w:color="auto" w:fill="FFFFFF"/>
              <w:autoSpaceDE w:val="0"/>
              <w:spacing w:after="0" w:line="276" w:lineRule="auto"/>
              <w:ind w:firstLine="5"/>
              <w:rPr>
                <w:rFonts w:ascii="Times New Roman" w:hAnsi="Times New Roman" w:cs="Times New Roman"/>
                <w:sz w:val="28"/>
                <w:szCs w:val="28"/>
              </w:rPr>
            </w:pPr>
            <w:r w:rsidRPr="00C37251">
              <w:rPr>
                <w:rFonts w:ascii="Times New Roman" w:hAnsi="Times New Roman" w:cs="Times New Roman"/>
                <w:sz w:val="28"/>
                <w:szCs w:val="28"/>
              </w:rPr>
              <w:t xml:space="preserve">(подсказка </w:t>
            </w:r>
            <w:r w:rsidRPr="00C37251">
              <w:rPr>
                <w:rFonts w:ascii="Times New Roman" w:hAnsi="Times New Roman" w:cs="Times New Roman"/>
                <w:i/>
                <w:iCs/>
                <w:sz w:val="28"/>
                <w:szCs w:val="28"/>
              </w:rPr>
              <w:t>к плану)</w:t>
            </w:r>
          </w:p>
        </w:tc>
        <w:tc>
          <w:tcPr>
            <w:tcW w:w="4678" w:type="dxa"/>
            <w:tcBorders>
              <w:top w:val="single" w:sz="4" w:space="0" w:color="auto"/>
              <w:left w:val="single" w:sz="4" w:space="0" w:color="000000"/>
              <w:bottom w:val="single" w:sz="4" w:space="0" w:color="auto"/>
              <w:right w:val="single" w:sz="4" w:space="0" w:color="000000"/>
            </w:tcBorders>
            <w:shd w:val="clear" w:color="auto" w:fill="auto"/>
          </w:tcPr>
          <w:p w:rsidR="00C37251" w:rsidRPr="00C37251" w:rsidRDefault="00C37251" w:rsidP="00C37251">
            <w:pPr>
              <w:widowControl w:val="0"/>
              <w:shd w:val="clear" w:color="auto" w:fill="FFFFFF"/>
              <w:tabs>
                <w:tab w:val="left" w:pos="523"/>
              </w:tabs>
              <w:autoSpaceDE w:val="0"/>
              <w:spacing w:after="0" w:line="276" w:lineRule="auto"/>
              <w:ind w:firstLine="34"/>
              <w:rPr>
                <w:rFonts w:ascii="Times New Roman" w:hAnsi="Times New Roman" w:cs="Times New Roman"/>
                <w:i/>
                <w:iCs/>
                <w:sz w:val="28"/>
                <w:szCs w:val="28"/>
              </w:rPr>
            </w:pPr>
            <w:r>
              <w:rPr>
                <w:rFonts w:ascii="Times New Roman" w:hAnsi="Times New Roman" w:cs="Times New Roman"/>
                <w:sz w:val="28"/>
                <w:szCs w:val="28"/>
              </w:rPr>
              <w:t xml:space="preserve">- </w:t>
            </w:r>
            <w:r w:rsidRPr="00C37251">
              <w:rPr>
                <w:rFonts w:ascii="Times New Roman" w:hAnsi="Times New Roman" w:cs="Times New Roman"/>
                <w:sz w:val="28"/>
                <w:szCs w:val="28"/>
              </w:rPr>
              <w:t>Сложение одинаковых слагаемых.</w:t>
            </w:r>
            <w:r w:rsidRPr="00C37251">
              <w:rPr>
                <w:rFonts w:ascii="Times New Roman" w:hAnsi="Times New Roman" w:cs="Times New Roman"/>
                <w:sz w:val="28"/>
                <w:szCs w:val="28"/>
              </w:rPr>
              <w:br/>
            </w:r>
          </w:p>
        </w:tc>
      </w:tr>
      <w:tr w:rsidR="00C37251" w:rsidRPr="00C37251" w:rsidTr="00C37251">
        <w:trPr>
          <w:trHeight w:val="1455"/>
        </w:trPr>
        <w:tc>
          <w:tcPr>
            <w:tcW w:w="5358" w:type="dxa"/>
            <w:tcBorders>
              <w:top w:val="single" w:sz="4" w:space="0" w:color="auto"/>
              <w:left w:val="single" w:sz="4" w:space="0" w:color="000000"/>
              <w:bottom w:val="single" w:sz="4" w:space="0" w:color="auto"/>
            </w:tcBorders>
            <w:shd w:val="clear" w:color="auto" w:fill="auto"/>
          </w:tcPr>
          <w:p w:rsidR="00C37251" w:rsidRDefault="00C37251" w:rsidP="00C37251">
            <w:pPr>
              <w:widowControl w:val="0"/>
              <w:shd w:val="clear" w:color="auto" w:fill="FFFFFF"/>
              <w:tabs>
                <w:tab w:val="left" w:pos="1358"/>
              </w:tabs>
              <w:autoSpaceDE w:val="0"/>
              <w:spacing w:after="0" w:line="276" w:lineRule="auto"/>
              <w:ind w:firstLine="5"/>
              <w:rPr>
                <w:rFonts w:ascii="Times New Roman" w:hAnsi="Times New Roman" w:cs="Times New Roman"/>
                <w:sz w:val="28"/>
                <w:szCs w:val="28"/>
              </w:rPr>
            </w:pPr>
            <w:r>
              <w:rPr>
                <w:rFonts w:ascii="Times New Roman" w:hAnsi="Times New Roman" w:cs="Times New Roman"/>
                <w:sz w:val="28"/>
                <w:szCs w:val="28"/>
              </w:rPr>
              <w:t xml:space="preserve">-  </w:t>
            </w:r>
            <w:r w:rsidRPr="00C37251">
              <w:rPr>
                <w:rFonts w:ascii="Times New Roman" w:hAnsi="Times New Roman" w:cs="Times New Roman"/>
                <w:sz w:val="28"/>
                <w:szCs w:val="28"/>
              </w:rPr>
              <w:t>Попробуйте.</w:t>
            </w:r>
          </w:p>
          <w:p w:rsidR="00C37251" w:rsidRDefault="00C37251" w:rsidP="00C37251">
            <w:pPr>
              <w:widowControl w:val="0"/>
              <w:shd w:val="clear" w:color="auto" w:fill="FFFFFF"/>
              <w:tabs>
                <w:tab w:val="left" w:pos="1358"/>
              </w:tabs>
              <w:autoSpaceDE w:val="0"/>
              <w:spacing w:after="0" w:line="276" w:lineRule="auto"/>
              <w:ind w:firstLine="5"/>
              <w:rPr>
                <w:rFonts w:ascii="Times New Roman" w:hAnsi="Times New Roman" w:cs="Times New Roman"/>
                <w:sz w:val="28"/>
                <w:szCs w:val="28"/>
              </w:rPr>
            </w:pPr>
          </w:p>
          <w:p w:rsidR="00C37251" w:rsidRDefault="00C37251" w:rsidP="00C37251">
            <w:pPr>
              <w:widowControl w:val="0"/>
              <w:shd w:val="clear" w:color="auto" w:fill="FFFFFF"/>
              <w:tabs>
                <w:tab w:val="left" w:pos="1358"/>
              </w:tabs>
              <w:autoSpaceDE w:val="0"/>
              <w:spacing w:after="0" w:line="276" w:lineRule="auto"/>
              <w:ind w:firstLine="5"/>
              <w:rPr>
                <w:rFonts w:ascii="Times New Roman" w:hAnsi="Times New Roman" w:cs="Times New Roman"/>
                <w:sz w:val="28"/>
                <w:szCs w:val="28"/>
              </w:rPr>
            </w:pPr>
          </w:p>
          <w:p w:rsidR="00C37251" w:rsidRDefault="00C37251" w:rsidP="00C37251">
            <w:pPr>
              <w:widowControl w:val="0"/>
              <w:shd w:val="clear" w:color="auto" w:fill="FFFFFF"/>
              <w:autoSpaceDE w:val="0"/>
              <w:spacing w:after="0" w:line="276" w:lineRule="auto"/>
              <w:ind w:firstLine="5"/>
              <w:rPr>
                <w:rFonts w:ascii="Times New Roman" w:hAnsi="Times New Roman" w:cs="Times New Roman"/>
                <w:i/>
                <w:iCs/>
                <w:sz w:val="28"/>
                <w:szCs w:val="28"/>
              </w:rPr>
            </w:pPr>
          </w:p>
        </w:tc>
        <w:tc>
          <w:tcPr>
            <w:tcW w:w="4678" w:type="dxa"/>
            <w:tcBorders>
              <w:top w:val="single" w:sz="4" w:space="0" w:color="auto"/>
              <w:left w:val="single" w:sz="4" w:space="0" w:color="000000"/>
              <w:bottom w:val="single" w:sz="4" w:space="0" w:color="auto"/>
              <w:right w:val="single" w:sz="4" w:space="0" w:color="000000"/>
            </w:tcBorders>
            <w:shd w:val="clear" w:color="auto" w:fill="auto"/>
          </w:tcPr>
          <w:p w:rsidR="00C37251" w:rsidRDefault="00C37251" w:rsidP="00C37251">
            <w:pPr>
              <w:widowControl w:val="0"/>
              <w:shd w:val="clear" w:color="auto" w:fill="FFFFFF"/>
              <w:tabs>
                <w:tab w:val="left" w:pos="523"/>
              </w:tabs>
              <w:autoSpaceDE w:val="0"/>
              <w:spacing w:after="0" w:line="276" w:lineRule="auto"/>
              <w:ind w:firstLine="34"/>
              <w:rPr>
                <w:rFonts w:ascii="Times New Roman" w:hAnsi="Times New Roman" w:cs="Times New Roman"/>
                <w:sz w:val="28"/>
                <w:szCs w:val="28"/>
              </w:rPr>
            </w:pPr>
            <w:r w:rsidRPr="00C37251">
              <w:rPr>
                <w:rFonts w:ascii="Times New Roman" w:hAnsi="Times New Roman" w:cs="Times New Roman"/>
                <w:sz w:val="28"/>
                <w:szCs w:val="28"/>
              </w:rPr>
              <w:t>В нашем примере нужно заменить</w:t>
            </w:r>
            <w:r w:rsidRPr="00C37251">
              <w:rPr>
                <w:rFonts w:ascii="Times New Roman" w:hAnsi="Times New Roman" w:cs="Times New Roman"/>
                <w:sz w:val="28"/>
                <w:szCs w:val="28"/>
              </w:rPr>
              <w:br/>
              <w:t xml:space="preserve">умножение сложением! </w:t>
            </w:r>
          </w:p>
          <w:p w:rsidR="00C37251" w:rsidRPr="00C37251" w:rsidRDefault="00C37251" w:rsidP="00C37251">
            <w:pPr>
              <w:widowControl w:val="0"/>
              <w:shd w:val="clear" w:color="auto" w:fill="FFFFFF"/>
              <w:tabs>
                <w:tab w:val="left" w:pos="523"/>
              </w:tabs>
              <w:autoSpaceDE w:val="0"/>
              <w:spacing w:after="0" w:line="276" w:lineRule="auto"/>
              <w:ind w:firstLine="34"/>
              <w:rPr>
                <w:rFonts w:ascii="Times New Roman" w:hAnsi="Times New Roman" w:cs="Times New Roman"/>
                <w:i/>
                <w:iCs/>
                <w:sz w:val="28"/>
                <w:szCs w:val="28"/>
              </w:rPr>
            </w:pPr>
            <w:r w:rsidRPr="00C37251">
              <w:rPr>
                <w:rFonts w:ascii="Times New Roman" w:hAnsi="Times New Roman" w:cs="Times New Roman"/>
                <w:i/>
                <w:iCs/>
                <w:sz w:val="28"/>
                <w:szCs w:val="28"/>
              </w:rPr>
              <w:t>(</w:t>
            </w:r>
            <w:r>
              <w:rPr>
                <w:rFonts w:ascii="Times New Roman" w:hAnsi="Times New Roman" w:cs="Times New Roman"/>
                <w:i/>
                <w:iCs/>
                <w:sz w:val="28"/>
                <w:szCs w:val="28"/>
              </w:rPr>
              <w:t xml:space="preserve">составили </w:t>
            </w:r>
            <w:r w:rsidRPr="00C37251">
              <w:rPr>
                <w:rFonts w:ascii="Times New Roman" w:hAnsi="Times New Roman" w:cs="Times New Roman"/>
                <w:i/>
                <w:iCs/>
                <w:sz w:val="28"/>
                <w:szCs w:val="28"/>
              </w:rPr>
              <w:t>план про</w:t>
            </w:r>
            <w:r w:rsidRPr="00C37251">
              <w:rPr>
                <w:rFonts w:ascii="Times New Roman" w:hAnsi="Times New Roman" w:cs="Times New Roman"/>
                <w:i/>
                <w:iCs/>
                <w:sz w:val="28"/>
                <w:szCs w:val="28"/>
              </w:rPr>
              <w:softHyphen/>
              <w:t>верки)</w:t>
            </w:r>
          </w:p>
          <w:p w:rsidR="00C37251" w:rsidRDefault="00C37251" w:rsidP="00C37251">
            <w:pPr>
              <w:widowControl w:val="0"/>
              <w:shd w:val="clear" w:color="auto" w:fill="FFFFFF"/>
              <w:autoSpaceDE w:val="0"/>
              <w:spacing w:after="0" w:line="276" w:lineRule="auto"/>
              <w:ind w:firstLine="34"/>
              <w:rPr>
                <w:rFonts w:ascii="Times New Roman" w:hAnsi="Times New Roman" w:cs="Times New Roman"/>
                <w:sz w:val="28"/>
                <w:szCs w:val="28"/>
              </w:rPr>
            </w:pPr>
            <w:r w:rsidRPr="00C37251">
              <w:rPr>
                <w:rFonts w:ascii="Times New Roman" w:hAnsi="Times New Roman" w:cs="Times New Roman"/>
                <w:i/>
                <w:iCs/>
                <w:sz w:val="28"/>
                <w:szCs w:val="28"/>
              </w:rPr>
              <w:t>работают по плану</w:t>
            </w:r>
          </w:p>
        </w:tc>
      </w:tr>
      <w:tr w:rsidR="00C37251" w:rsidRPr="00C37251" w:rsidTr="00C37251">
        <w:trPr>
          <w:trHeight w:val="682"/>
        </w:trPr>
        <w:tc>
          <w:tcPr>
            <w:tcW w:w="5358" w:type="dxa"/>
            <w:tcBorders>
              <w:top w:val="single" w:sz="4" w:space="0" w:color="auto"/>
              <w:left w:val="single" w:sz="4" w:space="0" w:color="000000"/>
              <w:bottom w:val="single" w:sz="4" w:space="0" w:color="auto"/>
            </w:tcBorders>
            <w:shd w:val="clear" w:color="auto" w:fill="auto"/>
          </w:tcPr>
          <w:p w:rsidR="00C37251" w:rsidRPr="00C37251" w:rsidRDefault="00C37251" w:rsidP="00C37251">
            <w:pPr>
              <w:widowControl w:val="0"/>
              <w:shd w:val="clear" w:color="auto" w:fill="FFFFFF"/>
              <w:autoSpaceDE w:val="0"/>
              <w:spacing w:after="0" w:line="276" w:lineRule="auto"/>
              <w:ind w:firstLine="5"/>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37251">
              <w:rPr>
                <w:rFonts w:ascii="Times New Roman" w:hAnsi="Times New Roman" w:cs="Times New Roman"/>
                <w:sz w:val="28"/>
                <w:szCs w:val="28"/>
              </w:rPr>
              <w:t>Что у вас получилось?</w:t>
            </w:r>
          </w:p>
          <w:p w:rsidR="00C37251" w:rsidRDefault="00C37251" w:rsidP="00C37251">
            <w:pPr>
              <w:widowControl w:val="0"/>
              <w:shd w:val="clear" w:color="auto" w:fill="FFFFFF"/>
              <w:autoSpaceDE w:val="0"/>
              <w:spacing w:after="0" w:line="276" w:lineRule="auto"/>
              <w:ind w:firstLine="5"/>
              <w:rPr>
                <w:rFonts w:ascii="Times New Roman" w:hAnsi="Times New Roman" w:cs="Times New Roman"/>
                <w:sz w:val="28"/>
                <w:szCs w:val="28"/>
              </w:rPr>
            </w:pPr>
          </w:p>
          <w:p w:rsidR="00C37251" w:rsidRDefault="00C37251" w:rsidP="00C37251">
            <w:pPr>
              <w:widowControl w:val="0"/>
              <w:shd w:val="clear" w:color="auto" w:fill="FFFFFF"/>
              <w:autoSpaceDE w:val="0"/>
              <w:spacing w:after="0" w:line="276" w:lineRule="auto"/>
              <w:ind w:firstLine="5"/>
              <w:rPr>
                <w:rFonts w:ascii="Times New Roman" w:hAnsi="Times New Roman" w:cs="Times New Roman"/>
                <w:sz w:val="28"/>
                <w:szCs w:val="28"/>
              </w:rPr>
            </w:pPr>
            <w:r w:rsidRPr="00C37251">
              <w:rPr>
                <w:rFonts w:ascii="Times New Roman" w:hAnsi="Times New Roman" w:cs="Times New Roman"/>
                <w:sz w:val="28"/>
                <w:szCs w:val="28"/>
              </w:rPr>
              <w:t>-Значит, как надо умножать двузначные числа?</w:t>
            </w:r>
          </w:p>
        </w:tc>
        <w:tc>
          <w:tcPr>
            <w:tcW w:w="4678" w:type="dxa"/>
            <w:tcBorders>
              <w:top w:val="single" w:sz="4" w:space="0" w:color="auto"/>
              <w:left w:val="single" w:sz="4" w:space="0" w:color="000000"/>
              <w:bottom w:val="single" w:sz="4" w:space="0" w:color="auto"/>
              <w:right w:val="single" w:sz="4" w:space="0" w:color="000000"/>
            </w:tcBorders>
            <w:shd w:val="clear" w:color="auto" w:fill="auto"/>
          </w:tcPr>
          <w:p w:rsidR="00C37251" w:rsidRPr="00C37251" w:rsidRDefault="00C37251" w:rsidP="00C37251">
            <w:pPr>
              <w:widowControl w:val="0"/>
              <w:shd w:val="clear" w:color="auto" w:fill="FFFFFF"/>
              <w:tabs>
                <w:tab w:val="left" w:pos="461"/>
              </w:tabs>
              <w:autoSpaceDE w:val="0"/>
              <w:spacing w:after="0" w:line="276" w:lineRule="auto"/>
              <w:ind w:firstLine="34"/>
              <w:rPr>
                <w:rFonts w:ascii="Times New Roman" w:hAnsi="Times New Roman" w:cs="Times New Roman"/>
                <w:i/>
                <w:iCs/>
                <w:sz w:val="28"/>
                <w:szCs w:val="28"/>
              </w:rPr>
            </w:pPr>
            <w:r w:rsidRPr="00C37251">
              <w:rPr>
                <w:rFonts w:ascii="Times New Roman" w:hAnsi="Times New Roman" w:cs="Times New Roman"/>
                <w:sz w:val="28"/>
                <w:szCs w:val="28"/>
              </w:rPr>
              <w:t xml:space="preserve">-При сложении получается 84 </w:t>
            </w:r>
            <w:r w:rsidRPr="00C37251">
              <w:rPr>
                <w:rFonts w:ascii="Times New Roman" w:hAnsi="Times New Roman" w:cs="Times New Roman"/>
                <w:i/>
                <w:iCs/>
                <w:sz w:val="28"/>
                <w:szCs w:val="28"/>
              </w:rPr>
              <w:t>(аргу</w:t>
            </w:r>
            <w:r w:rsidRPr="00C37251">
              <w:rPr>
                <w:rFonts w:ascii="Times New Roman" w:hAnsi="Times New Roman" w:cs="Times New Roman"/>
                <w:i/>
                <w:iCs/>
                <w:sz w:val="28"/>
                <w:szCs w:val="28"/>
              </w:rPr>
              <w:softHyphen/>
              <w:t>мент)</w:t>
            </w:r>
          </w:p>
          <w:p w:rsidR="00C37251" w:rsidRPr="00C37251" w:rsidRDefault="00C37251" w:rsidP="00C37251">
            <w:pPr>
              <w:widowControl w:val="0"/>
              <w:shd w:val="clear" w:color="auto" w:fill="FFFFFF"/>
              <w:autoSpaceDE w:val="0"/>
              <w:spacing w:after="0" w:line="276" w:lineRule="auto"/>
              <w:ind w:firstLine="34"/>
              <w:rPr>
                <w:rFonts w:ascii="Times New Roman" w:hAnsi="Times New Roman" w:cs="Times New Roman"/>
                <w:sz w:val="28"/>
                <w:szCs w:val="28"/>
              </w:rPr>
            </w:pPr>
            <w:r w:rsidRPr="00C37251">
              <w:rPr>
                <w:rFonts w:ascii="Times New Roman" w:hAnsi="Times New Roman" w:cs="Times New Roman"/>
                <w:i/>
                <w:iCs/>
                <w:sz w:val="28"/>
                <w:szCs w:val="28"/>
              </w:rPr>
              <w:t xml:space="preserve">формулируют правило (открытие нового знания), </w:t>
            </w:r>
          </w:p>
        </w:tc>
      </w:tr>
      <w:tr w:rsidR="00C37251" w:rsidRPr="00C37251" w:rsidTr="00C37251">
        <w:trPr>
          <w:trHeight w:val="795"/>
        </w:trPr>
        <w:tc>
          <w:tcPr>
            <w:tcW w:w="5358" w:type="dxa"/>
            <w:tcBorders>
              <w:top w:val="single" w:sz="4" w:space="0" w:color="auto"/>
              <w:left w:val="single" w:sz="4" w:space="0" w:color="000000"/>
              <w:bottom w:val="single" w:sz="4" w:space="0" w:color="auto"/>
            </w:tcBorders>
            <w:shd w:val="clear" w:color="auto" w:fill="auto"/>
          </w:tcPr>
          <w:p w:rsidR="00C37251" w:rsidRDefault="00C37251" w:rsidP="004746BD">
            <w:pPr>
              <w:widowControl w:val="0"/>
              <w:shd w:val="clear" w:color="auto" w:fill="FFFFFF"/>
              <w:tabs>
                <w:tab w:val="left" w:pos="1234"/>
              </w:tabs>
              <w:autoSpaceDE w:val="0"/>
              <w:spacing w:after="0" w:line="276" w:lineRule="auto"/>
              <w:ind w:firstLine="5"/>
              <w:rPr>
                <w:rFonts w:ascii="Times New Roman" w:hAnsi="Times New Roman" w:cs="Times New Roman"/>
                <w:i/>
                <w:iCs/>
                <w:sz w:val="28"/>
                <w:szCs w:val="28"/>
              </w:rPr>
            </w:pPr>
            <w:r w:rsidRPr="00C37251">
              <w:rPr>
                <w:rFonts w:ascii="Times New Roman" w:hAnsi="Times New Roman" w:cs="Times New Roman"/>
                <w:sz w:val="28"/>
                <w:szCs w:val="28"/>
              </w:rPr>
              <w:t>- Сравните свой вывод с правилом в</w:t>
            </w:r>
            <w:r w:rsidRPr="00C37251">
              <w:rPr>
                <w:rFonts w:ascii="Times New Roman" w:hAnsi="Times New Roman" w:cs="Times New Roman"/>
                <w:sz w:val="28"/>
                <w:szCs w:val="28"/>
              </w:rPr>
              <w:br/>
              <w:t>учебнике.</w:t>
            </w:r>
          </w:p>
        </w:tc>
        <w:tc>
          <w:tcPr>
            <w:tcW w:w="4678" w:type="dxa"/>
            <w:tcBorders>
              <w:top w:val="single" w:sz="4" w:space="0" w:color="auto"/>
              <w:left w:val="single" w:sz="4" w:space="0" w:color="000000"/>
              <w:bottom w:val="single" w:sz="4" w:space="0" w:color="auto"/>
              <w:right w:val="single" w:sz="4" w:space="0" w:color="000000"/>
            </w:tcBorders>
            <w:shd w:val="clear" w:color="auto" w:fill="auto"/>
          </w:tcPr>
          <w:p w:rsidR="00C37251" w:rsidRDefault="00C37251" w:rsidP="004746BD">
            <w:pPr>
              <w:widowControl w:val="0"/>
              <w:shd w:val="clear" w:color="auto" w:fill="FFFFFF"/>
              <w:autoSpaceDE w:val="0"/>
              <w:spacing w:after="0" w:line="276" w:lineRule="auto"/>
              <w:ind w:firstLine="34"/>
              <w:rPr>
                <w:rFonts w:ascii="Times New Roman" w:hAnsi="Times New Roman" w:cs="Times New Roman"/>
                <w:sz w:val="28"/>
                <w:szCs w:val="28"/>
              </w:rPr>
            </w:pPr>
            <w:r w:rsidRPr="00C37251">
              <w:rPr>
                <w:rFonts w:ascii="Times New Roman" w:hAnsi="Times New Roman" w:cs="Times New Roman"/>
                <w:i/>
                <w:iCs/>
                <w:sz w:val="28"/>
                <w:szCs w:val="28"/>
              </w:rPr>
              <w:t>обращаются к учебнику</w:t>
            </w:r>
          </w:p>
        </w:tc>
      </w:tr>
    </w:tbl>
    <w:p w:rsidR="008808CB" w:rsidRDefault="008808CB" w:rsidP="008808CB">
      <w:pPr>
        <w:spacing w:after="0" w:line="360" w:lineRule="auto"/>
        <w:ind w:firstLine="708"/>
        <w:jc w:val="both"/>
        <w:rPr>
          <w:rFonts w:ascii="Times New Roman" w:hAnsi="Times New Roman" w:cs="Times New Roman"/>
          <w:sz w:val="28"/>
          <w:szCs w:val="28"/>
        </w:rPr>
      </w:pPr>
    </w:p>
    <w:p w:rsidR="008808CB" w:rsidRDefault="008808CB" w:rsidP="008808CB">
      <w:pPr>
        <w:spacing w:after="0" w:line="360" w:lineRule="auto"/>
        <w:ind w:firstLine="708"/>
        <w:jc w:val="both"/>
        <w:rPr>
          <w:rFonts w:ascii="Times New Roman" w:hAnsi="Times New Roman" w:cs="Times New Roman"/>
          <w:sz w:val="28"/>
          <w:szCs w:val="28"/>
        </w:rPr>
      </w:pPr>
      <w:r w:rsidRPr="003F0A49">
        <w:rPr>
          <w:rFonts w:ascii="Times New Roman" w:hAnsi="Times New Roman" w:cs="Times New Roman"/>
          <w:sz w:val="28"/>
          <w:szCs w:val="28"/>
        </w:rPr>
        <w:t xml:space="preserve">При обучении младших школьников особенно важно не подменять побуждающий или подводящий диалог монологическими методами, при которых учитель сам выдвигает и проверяет гипотезы, т.к. большинство учеников начальных классов не понимают гипотез или аргументов, сообщаемых учителем в готовом виде. </w:t>
      </w:r>
      <w:r w:rsidR="00EA1712">
        <w:rPr>
          <w:rFonts w:ascii="Times New Roman" w:hAnsi="Times New Roman" w:cs="Times New Roman"/>
          <w:sz w:val="28"/>
          <w:szCs w:val="28"/>
        </w:rPr>
        <w:t xml:space="preserve">Соответственно, эти ученики не будут чувствовать себя комфортно, не пропустят через себя новое знание,  потеряют учебную мотивацию. </w:t>
      </w:r>
    </w:p>
    <w:p w:rsidR="007C2DAD" w:rsidRDefault="007C2DAD" w:rsidP="007622C5">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Отдельно коснусь вопроса о </w:t>
      </w:r>
      <w:r w:rsidRPr="007C2DAD">
        <w:rPr>
          <w:rFonts w:ascii="Times New Roman" w:hAnsi="Times New Roman" w:cs="Times New Roman"/>
          <w:b/>
          <w:sz w:val="28"/>
          <w:szCs w:val="28"/>
        </w:rPr>
        <w:t>формулировке темы урока</w:t>
      </w:r>
      <w:r>
        <w:rPr>
          <w:rFonts w:ascii="Times New Roman" w:hAnsi="Times New Roman" w:cs="Times New Roman"/>
          <w:sz w:val="28"/>
          <w:szCs w:val="28"/>
        </w:rPr>
        <w:t>. В традиционной школе существовал этап урока с одноименным названием, в развивающем уроке такого быть не может, т.к. тема формулируется на разных этапах, в зависимости от цели урока и учебных задач.</w:t>
      </w:r>
    </w:p>
    <w:p w:rsidR="007C2DAD" w:rsidRDefault="007C2DAD" w:rsidP="007622C5">
      <w:pPr>
        <w:spacing w:after="0" w:line="360" w:lineRule="auto"/>
        <w:ind w:firstLine="360"/>
        <w:jc w:val="both"/>
        <w:rPr>
          <w:rFonts w:ascii="Times New Roman" w:hAnsi="Times New Roman" w:cs="Times New Roman"/>
          <w:sz w:val="28"/>
          <w:szCs w:val="28"/>
        </w:rPr>
      </w:pPr>
      <w:r>
        <w:rPr>
          <w:rFonts w:ascii="Times New Roman" w:hAnsi="Times New Roman" w:cs="Times New Roman"/>
          <w:sz w:val="28"/>
          <w:szCs w:val="28"/>
        </w:rPr>
        <w:t>Т</w:t>
      </w:r>
      <w:r w:rsidRPr="007C2DAD">
        <w:rPr>
          <w:rFonts w:ascii="Times New Roman" w:hAnsi="Times New Roman" w:cs="Times New Roman"/>
          <w:sz w:val="28"/>
          <w:szCs w:val="28"/>
        </w:rPr>
        <w:t>оржественно объявленная тема урока чаще всего не интересна ученикам, и урок получается скучны</w:t>
      </w:r>
      <w:r>
        <w:rPr>
          <w:rFonts w:ascii="Times New Roman" w:hAnsi="Times New Roman" w:cs="Times New Roman"/>
          <w:sz w:val="28"/>
          <w:szCs w:val="28"/>
        </w:rPr>
        <w:t>м</w:t>
      </w:r>
      <w:r w:rsidRPr="007C2DAD">
        <w:rPr>
          <w:rFonts w:ascii="Times New Roman" w:hAnsi="Times New Roman" w:cs="Times New Roman"/>
          <w:sz w:val="28"/>
          <w:szCs w:val="28"/>
        </w:rPr>
        <w:t>. Чтобы этого не произошло</w:t>
      </w:r>
      <w:r>
        <w:rPr>
          <w:rFonts w:ascii="Times New Roman" w:hAnsi="Times New Roman" w:cs="Times New Roman"/>
          <w:sz w:val="28"/>
          <w:szCs w:val="28"/>
        </w:rPr>
        <w:t>, я часто</w:t>
      </w:r>
      <w:r w:rsidRPr="007C2DAD">
        <w:rPr>
          <w:rFonts w:ascii="Times New Roman" w:hAnsi="Times New Roman" w:cs="Times New Roman"/>
          <w:sz w:val="28"/>
          <w:szCs w:val="28"/>
        </w:rPr>
        <w:t xml:space="preserve"> использ</w:t>
      </w:r>
      <w:r>
        <w:rPr>
          <w:rFonts w:ascii="Times New Roman" w:hAnsi="Times New Roman" w:cs="Times New Roman"/>
          <w:sz w:val="28"/>
          <w:szCs w:val="28"/>
        </w:rPr>
        <w:t>ую</w:t>
      </w:r>
      <w:r w:rsidRPr="007C2DAD">
        <w:rPr>
          <w:rFonts w:ascii="Times New Roman" w:hAnsi="Times New Roman" w:cs="Times New Roman"/>
          <w:sz w:val="28"/>
          <w:szCs w:val="28"/>
        </w:rPr>
        <w:t xml:space="preserve"> специальный </w:t>
      </w:r>
      <w:r>
        <w:rPr>
          <w:rFonts w:ascii="Times New Roman" w:hAnsi="Times New Roman" w:cs="Times New Roman"/>
          <w:sz w:val="28"/>
          <w:szCs w:val="28"/>
        </w:rPr>
        <w:t xml:space="preserve">мотивирующий </w:t>
      </w:r>
      <w:r w:rsidRPr="007C2DAD">
        <w:rPr>
          <w:rFonts w:ascii="Times New Roman" w:hAnsi="Times New Roman" w:cs="Times New Roman"/>
          <w:sz w:val="28"/>
          <w:szCs w:val="28"/>
        </w:rPr>
        <w:t xml:space="preserve">прием, условно называемый «яркое пятно». В качестве «яркого пятна» могут быть использованы сказки и легенды, </w:t>
      </w:r>
      <w:r>
        <w:rPr>
          <w:rFonts w:ascii="Times New Roman" w:hAnsi="Times New Roman" w:cs="Times New Roman"/>
          <w:sz w:val="28"/>
          <w:szCs w:val="28"/>
        </w:rPr>
        <w:t>ребусы и</w:t>
      </w:r>
      <w:r w:rsidRPr="007C2DAD">
        <w:rPr>
          <w:rFonts w:ascii="Times New Roman" w:hAnsi="Times New Roman" w:cs="Times New Roman"/>
          <w:sz w:val="28"/>
          <w:szCs w:val="28"/>
        </w:rPr>
        <w:t xml:space="preserve"> кроссворды</w:t>
      </w:r>
      <w:r>
        <w:rPr>
          <w:rFonts w:ascii="Times New Roman" w:hAnsi="Times New Roman" w:cs="Times New Roman"/>
          <w:sz w:val="28"/>
          <w:szCs w:val="28"/>
        </w:rPr>
        <w:t>,</w:t>
      </w:r>
      <w:r w:rsidRPr="007C2DAD">
        <w:rPr>
          <w:rFonts w:ascii="Times New Roman" w:hAnsi="Times New Roman" w:cs="Times New Roman"/>
          <w:sz w:val="28"/>
          <w:szCs w:val="28"/>
        </w:rPr>
        <w:t xml:space="preserve"> </w:t>
      </w:r>
      <w:r>
        <w:rPr>
          <w:rFonts w:ascii="Times New Roman" w:hAnsi="Times New Roman" w:cs="Times New Roman"/>
          <w:sz w:val="28"/>
          <w:szCs w:val="28"/>
        </w:rPr>
        <w:t xml:space="preserve">справочная информация и </w:t>
      </w:r>
      <w:r w:rsidRPr="007C2DAD">
        <w:rPr>
          <w:rFonts w:ascii="Times New Roman" w:hAnsi="Times New Roman" w:cs="Times New Roman"/>
          <w:sz w:val="28"/>
          <w:szCs w:val="28"/>
        </w:rPr>
        <w:t>фрагмент</w:t>
      </w:r>
      <w:r>
        <w:rPr>
          <w:rFonts w:ascii="Times New Roman" w:hAnsi="Times New Roman" w:cs="Times New Roman"/>
          <w:sz w:val="28"/>
          <w:szCs w:val="28"/>
        </w:rPr>
        <w:t xml:space="preserve">ы из художественной литературы. </w:t>
      </w:r>
      <w:r w:rsidRPr="007C2DAD">
        <w:rPr>
          <w:rFonts w:ascii="Times New Roman" w:hAnsi="Times New Roman" w:cs="Times New Roman"/>
          <w:sz w:val="28"/>
          <w:szCs w:val="28"/>
        </w:rPr>
        <w:t>Словом, разнообразный материал, способный заинтриговать и захватить внимание учеников, но обязательно связанный с темой урока.</w:t>
      </w:r>
    </w:p>
    <w:p w:rsidR="00B70297" w:rsidRDefault="00B70297" w:rsidP="007622C5">
      <w:pPr>
        <w:spacing w:after="0" w:line="360" w:lineRule="auto"/>
        <w:ind w:firstLine="360"/>
        <w:jc w:val="both"/>
        <w:rPr>
          <w:rFonts w:ascii="Times New Roman" w:hAnsi="Times New Roman" w:cs="Times New Roman"/>
          <w:sz w:val="28"/>
          <w:szCs w:val="28"/>
        </w:rPr>
      </w:pPr>
      <w:r w:rsidRPr="00B70297">
        <w:rPr>
          <w:rFonts w:ascii="Times New Roman" w:hAnsi="Times New Roman" w:cs="Times New Roman"/>
          <w:sz w:val="28"/>
          <w:szCs w:val="28"/>
        </w:rPr>
        <w:t>При использовании приема «яркое пятно» у детей возникает желание изучить тему, которая была сформулирована ими лично</w:t>
      </w:r>
      <w:r>
        <w:rPr>
          <w:rFonts w:ascii="Times New Roman" w:hAnsi="Times New Roman" w:cs="Times New Roman"/>
          <w:sz w:val="28"/>
          <w:szCs w:val="28"/>
        </w:rPr>
        <w:t>,</w:t>
      </w:r>
      <w:r w:rsidRPr="00B70297">
        <w:rPr>
          <w:rFonts w:ascii="Times New Roman" w:hAnsi="Times New Roman" w:cs="Times New Roman"/>
          <w:sz w:val="28"/>
          <w:szCs w:val="28"/>
        </w:rPr>
        <w:t xml:space="preserve"> или которой их </w:t>
      </w:r>
      <w:proofErr w:type="gramStart"/>
      <w:r w:rsidRPr="00B70297">
        <w:rPr>
          <w:rFonts w:ascii="Times New Roman" w:hAnsi="Times New Roman" w:cs="Times New Roman"/>
          <w:sz w:val="28"/>
          <w:szCs w:val="28"/>
        </w:rPr>
        <w:t>умело</w:t>
      </w:r>
      <w:proofErr w:type="gramEnd"/>
      <w:r w:rsidRPr="00B70297">
        <w:rPr>
          <w:rFonts w:ascii="Times New Roman" w:hAnsi="Times New Roman" w:cs="Times New Roman"/>
          <w:sz w:val="28"/>
          <w:szCs w:val="28"/>
        </w:rPr>
        <w:t xml:space="preserve"> заинтриговал учитель.</w:t>
      </w:r>
    </w:p>
    <w:p w:rsidR="007622C5" w:rsidRPr="005068FA" w:rsidRDefault="005068FA" w:rsidP="005068FA">
      <w:pPr>
        <w:spacing w:after="0" w:line="360" w:lineRule="auto"/>
        <w:ind w:firstLine="360"/>
        <w:jc w:val="center"/>
        <w:rPr>
          <w:rFonts w:ascii="Times New Roman" w:hAnsi="Times New Roman" w:cs="Times New Roman"/>
          <w:i/>
          <w:sz w:val="28"/>
          <w:szCs w:val="28"/>
        </w:rPr>
      </w:pPr>
      <w:r w:rsidRPr="00D26367">
        <w:rPr>
          <w:rFonts w:ascii="Times New Roman" w:hAnsi="Times New Roman" w:cs="Times New Roman"/>
          <w:i/>
          <w:sz w:val="28"/>
          <w:szCs w:val="28"/>
          <w:u w:val="single"/>
        </w:rPr>
        <w:t>Урок окружающего мира по теме «Петр Великий»</w:t>
      </w:r>
      <w:r>
        <w:rPr>
          <w:rFonts w:ascii="Times New Roman" w:hAnsi="Times New Roman" w:cs="Times New Roman"/>
          <w:i/>
          <w:sz w:val="28"/>
          <w:szCs w:val="28"/>
        </w:rPr>
        <w:t xml:space="preserve"> </w:t>
      </w:r>
      <w:r w:rsidR="00D26367">
        <w:rPr>
          <w:rFonts w:ascii="Times New Roman" w:hAnsi="Times New Roman" w:cs="Times New Roman"/>
          <w:sz w:val="28"/>
          <w:szCs w:val="28"/>
          <w:u w:val="single"/>
        </w:rPr>
        <w:t>(</w:t>
      </w:r>
      <w:r w:rsidRPr="005068FA">
        <w:rPr>
          <w:rFonts w:ascii="Times New Roman" w:hAnsi="Times New Roman" w:cs="Times New Roman"/>
          <w:sz w:val="28"/>
          <w:szCs w:val="28"/>
          <w:u w:val="single"/>
        </w:rPr>
        <w:t xml:space="preserve">Приложение </w:t>
      </w:r>
      <w:r w:rsidR="007172EC">
        <w:rPr>
          <w:rFonts w:ascii="Times New Roman" w:hAnsi="Times New Roman" w:cs="Times New Roman"/>
          <w:sz w:val="28"/>
          <w:szCs w:val="28"/>
          <w:u w:val="single"/>
        </w:rPr>
        <w:t>2</w:t>
      </w:r>
      <w:r w:rsidR="00D26367">
        <w:rPr>
          <w:rFonts w:ascii="Times New Roman" w:hAnsi="Times New Roman" w:cs="Times New Roman"/>
          <w:sz w:val="28"/>
          <w:szCs w:val="28"/>
          <w:u w:val="single"/>
        </w:rPr>
        <w:t>)</w:t>
      </w:r>
    </w:p>
    <w:p w:rsidR="007622C5" w:rsidRPr="007622C5" w:rsidRDefault="007622C5" w:rsidP="005068FA">
      <w:pPr>
        <w:spacing w:after="0" w:line="240" w:lineRule="auto"/>
        <w:ind w:firstLine="360"/>
        <w:jc w:val="both"/>
        <w:rPr>
          <w:rFonts w:ascii="Times New Roman" w:hAnsi="Times New Roman" w:cs="Times New Roman"/>
          <w:sz w:val="28"/>
          <w:szCs w:val="28"/>
        </w:rPr>
      </w:pPr>
      <w:r w:rsidRPr="007622C5">
        <w:rPr>
          <w:rFonts w:ascii="Times New Roman" w:hAnsi="Times New Roman" w:cs="Times New Roman"/>
          <w:sz w:val="28"/>
          <w:szCs w:val="28"/>
        </w:rPr>
        <w:t xml:space="preserve">- Представьте себе великана, без малого трех аршин, целой головой выше любой толпы, среди которой ему приходилось когда-нибудь стоять. Он был так </w:t>
      </w:r>
      <w:r w:rsidRPr="007622C5">
        <w:rPr>
          <w:rFonts w:ascii="Times New Roman" w:hAnsi="Times New Roman" w:cs="Times New Roman"/>
          <w:sz w:val="28"/>
          <w:szCs w:val="28"/>
        </w:rPr>
        <w:lastRenderedPageBreak/>
        <w:t xml:space="preserve">силен, что мог свернуть в трубку серебряную тарелку или перерезать ножом кусок сукна на лету. </w:t>
      </w:r>
      <w:proofErr w:type="gramStart"/>
      <w:r w:rsidRPr="007622C5">
        <w:rPr>
          <w:rFonts w:ascii="Times New Roman" w:hAnsi="Times New Roman" w:cs="Times New Roman"/>
          <w:sz w:val="28"/>
          <w:szCs w:val="28"/>
        </w:rPr>
        <w:t>Его шаги были так велики, а походка такой быстрой, что спутник с трудом поспевал за ним вприпрыжку.</w:t>
      </w:r>
      <w:proofErr w:type="gramEnd"/>
      <w:r w:rsidRPr="007622C5">
        <w:rPr>
          <w:rFonts w:ascii="Times New Roman" w:hAnsi="Times New Roman" w:cs="Times New Roman"/>
          <w:sz w:val="28"/>
          <w:szCs w:val="28"/>
        </w:rPr>
        <w:t xml:space="preserve"> Он всегда и во всем спешил. Ему трудно было сидеть на одном месте. Если он не спал, то непременно что-нибудь строил. Руки его вечно были в работе, и с них не сходили мозоли. Такой царь появился в России в XVIII веке.</w:t>
      </w:r>
    </w:p>
    <w:p w:rsidR="007622C5" w:rsidRPr="007622C5" w:rsidRDefault="007622C5" w:rsidP="005068FA">
      <w:pPr>
        <w:spacing w:after="0" w:line="240" w:lineRule="auto"/>
        <w:ind w:firstLine="360"/>
        <w:jc w:val="both"/>
        <w:rPr>
          <w:rFonts w:ascii="Times New Roman" w:hAnsi="Times New Roman" w:cs="Times New Roman"/>
          <w:sz w:val="28"/>
          <w:szCs w:val="28"/>
        </w:rPr>
      </w:pPr>
      <w:r w:rsidRPr="007622C5">
        <w:rPr>
          <w:rFonts w:ascii="Times New Roman" w:hAnsi="Times New Roman" w:cs="Times New Roman"/>
          <w:sz w:val="28"/>
          <w:szCs w:val="28"/>
        </w:rPr>
        <w:t xml:space="preserve">- Как вы думаете, о ком идет речь? Вы хотите узнать имя этого царя? </w:t>
      </w:r>
    </w:p>
    <w:p w:rsidR="008808CB" w:rsidRPr="003F0A49" w:rsidRDefault="007622C5" w:rsidP="005068FA">
      <w:pPr>
        <w:spacing w:after="0" w:line="240" w:lineRule="auto"/>
        <w:ind w:firstLine="360"/>
        <w:jc w:val="both"/>
        <w:rPr>
          <w:rFonts w:ascii="Times New Roman" w:hAnsi="Times New Roman" w:cs="Times New Roman"/>
          <w:sz w:val="28"/>
          <w:szCs w:val="28"/>
        </w:rPr>
      </w:pPr>
      <w:r w:rsidRPr="007622C5">
        <w:rPr>
          <w:rFonts w:ascii="Times New Roman" w:hAnsi="Times New Roman" w:cs="Times New Roman"/>
          <w:sz w:val="28"/>
          <w:szCs w:val="28"/>
        </w:rPr>
        <w:t>-Откройте учебник на странице 27. Прочитайте тему урока.  (Петр Великий)</w:t>
      </w:r>
    </w:p>
    <w:p w:rsidR="005068FA" w:rsidRDefault="005068FA" w:rsidP="00BC06BE">
      <w:pPr>
        <w:spacing w:after="0" w:line="360" w:lineRule="auto"/>
        <w:ind w:firstLine="708"/>
        <w:jc w:val="both"/>
        <w:rPr>
          <w:rFonts w:ascii="Times New Roman" w:hAnsi="Times New Roman" w:cs="Times New Roman"/>
          <w:sz w:val="28"/>
          <w:szCs w:val="28"/>
        </w:rPr>
      </w:pPr>
    </w:p>
    <w:p w:rsidR="00B70297" w:rsidRDefault="00835987" w:rsidP="00BC06B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Особое внимание хочу обратить на другой тип развивающего урока -</w:t>
      </w:r>
      <w:r w:rsidRPr="00BC2DB9">
        <w:rPr>
          <w:rFonts w:ascii="Times New Roman" w:hAnsi="Times New Roman" w:cs="Times New Roman"/>
          <w:i/>
          <w:sz w:val="28"/>
          <w:szCs w:val="28"/>
        </w:rPr>
        <w:t xml:space="preserve"> урок рефлексии</w:t>
      </w:r>
      <w:r>
        <w:rPr>
          <w:rFonts w:ascii="Times New Roman" w:hAnsi="Times New Roman" w:cs="Times New Roman"/>
          <w:sz w:val="28"/>
          <w:szCs w:val="28"/>
        </w:rPr>
        <w:t>. Именно на этом уроке от первого до заключительного этапа четко прослеживается умение учащихся осознанно применять полученные знания.</w:t>
      </w:r>
      <w:r w:rsidR="00BC06BE">
        <w:rPr>
          <w:rFonts w:ascii="Times New Roman" w:hAnsi="Times New Roman" w:cs="Times New Roman"/>
          <w:sz w:val="28"/>
          <w:szCs w:val="28"/>
        </w:rPr>
        <w:t xml:space="preserve"> </w:t>
      </w:r>
      <w:r w:rsidR="00B70297">
        <w:rPr>
          <w:rFonts w:ascii="Times New Roman" w:hAnsi="Times New Roman" w:cs="Times New Roman"/>
          <w:sz w:val="28"/>
          <w:szCs w:val="28"/>
        </w:rPr>
        <w:t>П</w:t>
      </w:r>
      <w:r w:rsidR="00B70297" w:rsidRPr="00B70297">
        <w:rPr>
          <w:rFonts w:ascii="Times New Roman" w:hAnsi="Times New Roman" w:cs="Times New Roman"/>
          <w:sz w:val="28"/>
          <w:szCs w:val="28"/>
        </w:rPr>
        <w:t xml:space="preserve">ри </w:t>
      </w:r>
      <w:r w:rsidR="00B70297">
        <w:rPr>
          <w:rFonts w:ascii="Times New Roman" w:hAnsi="Times New Roman" w:cs="Times New Roman"/>
          <w:sz w:val="28"/>
          <w:szCs w:val="28"/>
        </w:rPr>
        <w:t>построении урока</w:t>
      </w:r>
      <w:r w:rsidR="00316CD5">
        <w:rPr>
          <w:rFonts w:ascii="Times New Roman" w:hAnsi="Times New Roman" w:cs="Times New Roman"/>
          <w:sz w:val="28"/>
          <w:szCs w:val="28"/>
        </w:rPr>
        <w:t xml:space="preserve"> рефлексии</w:t>
      </w:r>
      <w:r w:rsidR="00B70297">
        <w:rPr>
          <w:rFonts w:ascii="Times New Roman" w:hAnsi="Times New Roman" w:cs="Times New Roman"/>
          <w:sz w:val="28"/>
          <w:szCs w:val="28"/>
        </w:rPr>
        <w:t xml:space="preserve"> в технологии деятельностного метода </w:t>
      </w:r>
      <w:r w:rsidR="00B70297" w:rsidRPr="00B70297">
        <w:rPr>
          <w:rFonts w:ascii="Times New Roman" w:hAnsi="Times New Roman" w:cs="Times New Roman"/>
          <w:sz w:val="28"/>
          <w:szCs w:val="28"/>
        </w:rPr>
        <w:t>организаци</w:t>
      </w:r>
      <w:r w:rsidR="00B70297">
        <w:rPr>
          <w:rFonts w:ascii="Times New Roman" w:hAnsi="Times New Roman" w:cs="Times New Roman"/>
          <w:sz w:val="28"/>
          <w:szCs w:val="28"/>
        </w:rPr>
        <w:t>я</w:t>
      </w:r>
      <w:r w:rsidR="00B70297" w:rsidRPr="00B70297">
        <w:rPr>
          <w:rFonts w:ascii="Times New Roman" w:hAnsi="Times New Roman" w:cs="Times New Roman"/>
          <w:sz w:val="28"/>
          <w:szCs w:val="28"/>
        </w:rPr>
        <w:t xml:space="preserve"> самостоятельной учебной деятельности детей </w:t>
      </w:r>
      <w:r w:rsidR="00B70297">
        <w:rPr>
          <w:rFonts w:ascii="Times New Roman" w:hAnsi="Times New Roman" w:cs="Times New Roman"/>
          <w:sz w:val="28"/>
          <w:szCs w:val="28"/>
        </w:rPr>
        <w:t>формирует</w:t>
      </w:r>
      <w:r w:rsidR="00B70297" w:rsidRPr="00B70297">
        <w:rPr>
          <w:rFonts w:ascii="Times New Roman" w:hAnsi="Times New Roman" w:cs="Times New Roman"/>
          <w:sz w:val="28"/>
          <w:szCs w:val="28"/>
        </w:rPr>
        <w:t xml:space="preserve"> у них рефлексивны</w:t>
      </w:r>
      <w:r w:rsidR="00B70297">
        <w:rPr>
          <w:rFonts w:ascii="Times New Roman" w:hAnsi="Times New Roman" w:cs="Times New Roman"/>
          <w:sz w:val="28"/>
          <w:szCs w:val="28"/>
        </w:rPr>
        <w:t>е</w:t>
      </w:r>
      <w:r w:rsidR="00B70297" w:rsidRPr="00B70297">
        <w:rPr>
          <w:rFonts w:ascii="Times New Roman" w:hAnsi="Times New Roman" w:cs="Times New Roman"/>
          <w:sz w:val="28"/>
          <w:szCs w:val="28"/>
        </w:rPr>
        <w:t xml:space="preserve"> способност</w:t>
      </w:r>
      <w:r w:rsidR="00B70297">
        <w:rPr>
          <w:rFonts w:ascii="Times New Roman" w:hAnsi="Times New Roman" w:cs="Times New Roman"/>
          <w:sz w:val="28"/>
          <w:szCs w:val="28"/>
        </w:rPr>
        <w:t>и</w:t>
      </w:r>
      <w:r w:rsidR="00B70297" w:rsidRPr="00B70297">
        <w:rPr>
          <w:rFonts w:ascii="Times New Roman" w:hAnsi="Times New Roman" w:cs="Times New Roman"/>
          <w:sz w:val="28"/>
          <w:szCs w:val="28"/>
        </w:rPr>
        <w:t xml:space="preserve"> и навык</w:t>
      </w:r>
      <w:r w:rsidR="00B70297">
        <w:rPr>
          <w:rFonts w:ascii="Times New Roman" w:hAnsi="Times New Roman" w:cs="Times New Roman"/>
          <w:sz w:val="28"/>
          <w:szCs w:val="28"/>
        </w:rPr>
        <w:t>и</w:t>
      </w:r>
      <w:r w:rsidR="00B70297" w:rsidRPr="00B70297">
        <w:rPr>
          <w:rFonts w:ascii="Times New Roman" w:hAnsi="Times New Roman" w:cs="Times New Roman"/>
          <w:sz w:val="28"/>
          <w:szCs w:val="28"/>
        </w:rPr>
        <w:t xml:space="preserve"> самоконтроля, умени</w:t>
      </w:r>
      <w:r w:rsidR="00B70297">
        <w:rPr>
          <w:rFonts w:ascii="Times New Roman" w:hAnsi="Times New Roman" w:cs="Times New Roman"/>
          <w:sz w:val="28"/>
          <w:szCs w:val="28"/>
        </w:rPr>
        <w:t>е</w:t>
      </w:r>
      <w:r w:rsidR="00B70297" w:rsidRPr="00B70297">
        <w:rPr>
          <w:rFonts w:ascii="Times New Roman" w:hAnsi="Times New Roman" w:cs="Times New Roman"/>
          <w:sz w:val="28"/>
          <w:szCs w:val="28"/>
        </w:rPr>
        <w:t xml:space="preserve"> аргументирован</w:t>
      </w:r>
      <w:r w:rsidR="006724B0">
        <w:rPr>
          <w:rFonts w:ascii="Times New Roman" w:hAnsi="Times New Roman" w:cs="Times New Roman"/>
          <w:sz w:val="28"/>
          <w:szCs w:val="28"/>
        </w:rPr>
        <w:t>н</w:t>
      </w:r>
      <w:r w:rsidR="00B70297" w:rsidRPr="00B70297">
        <w:rPr>
          <w:rFonts w:ascii="Times New Roman" w:hAnsi="Times New Roman" w:cs="Times New Roman"/>
          <w:sz w:val="28"/>
          <w:szCs w:val="28"/>
        </w:rPr>
        <w:t xml:space="preserve">о отстаивать собственную точку зрения и корректировать свои действия. А здесь -  воедино сплетены и познавательный интерес, и </w:t>
      </w:r>
      <w:r w:rsidR="00316CD5">
        <w:rPr>
          <w:rFonts w:ascii="Times New Roman" w:hAnsi="Times New Roman" w:cs="Times New Roman"/>
          <w:sz w:val="28"/>
          <w:szCs w:val="28"/>
        </w:rPr>
        <w:t>психологическая комфортность, и коммуникативные способности,</w:t>
      </w:r>
      <w:r w:rsidR="00316CD5" w:rsidRPr="00316CD5">
        <w:rPr>
          <w:rFonts w:ascii="Times New Roman" w:hAnsi="Times New Roman" w:cs="Times New Roman"/>
          <w:sz w:val="28"/>
          <w:szCs w:val="28"/>
        </w:rPr>
        <w:t xml:space="preserve"> </w:t>
      </w:r>
      <w:r w:rsidR="00316CD5">
        <w:rPr>
          <w:rFonts w:ascii="Times New Roman" w:hAnsi="Times New Roman" w:cs="Times New Roman"/>
          <w:sz w:val="28"/>
          <w:szCs w:val="28"/>
        </w:rPr>
        <w:t>и умение учиться.</w:t>
      </w:r>
    </w:p>
    <w:p w:rsidR="006724B0" w:rsidRPr="006724B0" w:rsidRDefault="006724B0" w:rsidP="006724B0">
      <w:pPr>
        <w:spacing w:after="0" w:line="360" w:lineRule="auto"/>
        <w:ind w:firstLine="708"/>
        <w:jc w:val="both"/>
        <w:rPr>
          <w:rFonts w:ascii="Times New Roman" w:hAnsi="Times New Roman" w:cs="Times New Roman"/>
          <w:sz w:val="28"/>
          <w:szCs w:val="28"/>
        </w:rPr>
      </w:pPr>
      <w:r w:rsidRPr="006724B0">
        <w:rPr>
          <w:rFonts w:ascii="Times New Roman" w:hAnsi="Times New Roman" w:cs="Times New Roman"/>
          <w:sz w:val="28"/>
          <w:szCs w:val="28"/>
        </w:rPr>
        <w:t>Уроки рефлексии имеют следующую структуру:</w:t>
      </w:r>
    </w:p>
    <w:p w:rsidR="006724B0" w:rsidRPr="006724B0" w:rsidRDefault="006724B0" w:rsidP="001A43F8">
      <w:pPr>
        <w:pStyle w:val="a3"/>
        <w:numPr>
          <w:ilvl w:val="1"/>
          <w:numId w:val="17"/>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М</w:t>
      </w:r>
      <w:r w:rsidRPr="006724B0">
        <w:rPr>
          <w:rFonts w:ascii="Times New Roman" w:hAnsi="Times New Roman" w:cs="Times New Roman"/>
          <w:sz w:val="28"/>
          <w:szCs w:val="28"/>
        </w:rPr>
        <w:t>отиваци</w:t>
      </w:r>
      <w:r>
        <w:rPr>
          <w:rFonts w:ascii="Times New Roman" w:hAnsi="Times New Roman" w:cs="Times New Roman"/>
          <w:sz w:val="28"/>
          <w:szCs w:val="28"/>
        </w:rPr>
        <w:t>я</w:t>
      </w:r>
      <w:r w:rsidR="009A7137">
        <w:rPr>
          <w:rFonts w:ascii="Times New Roman" w:hAnsi="Times New Roman" w:cs="Times New Roman"/>
          <w:sz w:val="28"/>
          <w:szCs w:val="28"/>
        </w:rPr>
        <w:t xml:space="preserve"> (</w:t>
      </w:r>
      <w:r w:rsidRPr="006724B0">
        <w:rPr>
          <w:rFonts w:ascii="Times New Roman" w:hAnsi="Times New Roman" w:cs="Times New Roman"/>
          <w:sz w:val="28"/>
          <w:szCs w:val="28"/>
        </w:rPr>
        <w:t>самоопределени</w:t>
      </w:r>
      <w:r>
        <w:rPr>
          <w:rFonts w:ascii="Times New Roman" w:hAnsi="Times New Roman" w:cs="Times New Roman"/>
          <w:sz w:val="28"/>
          <w:szCs w:val="28"/>
        </w:rPr>
        <w:t>е</w:t>
      </w:r>
      <w:r w:rsidRPr="006724B0">
        <w:rPr>
          <w:rFonts w:ascii="Times New Roman" w:hAnsi="Times New Roman" w:cs="Times New Roman"/>
          <w:sz w:val="28"/>
          <w:szCs w:val="28"/>
        </w:rPr>
        <w:t>) к коррекционной деятельности</w:t>
      </w:r>
    </w:p>
    <w:p w:rsidR="006724B0" w:rsidRPr="006724B0" w:rsidRDefault="006724B0" w:rsidP="001A43F8">
      <w:pPr>
        <w:pStyle w:val="a3"/>
        <w:numPr>
          <w:ilvl w:val="1"/>
          <w:numId w:val="17"/>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А</w:t>
      </w:r>
      <w:r w:rsidRPr="006724B0">
        <w:rPr>
          <w:rFonts w:ascii="Times New Roman" w:hAnsi="Times New Roman" w:cs="Times New Roman"/>
          <w:sz w:val="28"/>
          <w:szCs w:val="28"/>
        </w:rPr>
        <w:t>ктуализаци</w:t>
      </w:r>
      <w:r>
        <w:rPr>
          <w:rFonts w:ascii="Times New Roman" w:hAnsi="Times New Roman" w:cs="Times New Roman"/>
          <w:sz w:val="28"/>
          <w:szCs w:val="28"/>
        </w:rPr>
        <w:t>я знаний</w:t>
      </w:r>
      <w:r w:rsidRPr="006724B0">
        <w:rPr>
          <w:rFonts w:ascii="Times New Roman" w:hAnsi="Times New Roman" w:cs="Times New Roman"/>
          <w:sz w:val="28"/>
          <w:szCs w:val="28"/>
        </w:rPr>
        <w:t xml:space="preserve"> и пробно</w:t>
      </w:r>
      <w:r>
        <w:rPr>
          <w:rFonts w:ascii="Times New Roman" w:hAnsi="Times New Roman" w:cs="Times New Roman"/>
          <w:sz w:val="28"/>
          <w:szCs w:val="28"/>
        </w:rPr>
        <w:t>е</w:t>
      </w:r>
      <w:r w:rsidRPr="006724B0">
        <w:rPr>
          <w:rFonts w:ascii="Times New Roman" w:hAnsi="Times New Roman" w:cs="Times New Roman"/>
          <w:sz w:val="28"/>
          <w:szCs w:val="28"/>
        </w:rPr>
        <w:t xml:space="preserve"> учебно</w:t>
      </w:r>
      <w:r>
        <w:rPr>
          <w:rFonts w:ascii="Times New Roman" w:hAnsi="Times New Roman" w:cs="Times New Roman"/>
          <w:sz w:val="28"/>
          <w:szCs w:val="28"/>
        </w:rPr>
        <w:t>е</w:t>
      </w:r>
      <w:r w:rsidRPr="006724B0">
        <w:rPr>
          <w:rFonts w:ascii="Times New Roman" w:hAnsi="Times New Roman" w:cs="Times New Roman"/>
          <w:sz w:val="28"/>
          <w:szCs w:val="28"/>
        </w:rPr>
        <w:t xml:space="preserve"> действи</w:t>
      </w:r>
      <w:r>
        <w:rPr>
          <w:rFonts w:ascii="Times New Roman" w:hAnsi="Times New Roman" w:cs="Times New Roman"/>
          <w:sz w:val="28"/>
          <w:szCs w:val="28"/>
        </w:rPr>
        <w:t>е (самостоятельная работа №1)</w:t>
      </w:r>
    </w:p>
    <w:p w:rsidR="006724B0" w:rsidRPr="006724B0" w:rsidRDefault="006724B0" w:rsidP="001A43F8">
      <w:pPr>
        <w:pStyle w:val="a3"/>
        <w:numPr>
          <w:ilvl w:val="1"/>
          <w:numId w:val="17"/>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Л</w:t>
      </w:r>
      <w:r w:rsidRPr="006724B0">
        <w:rPr>
          <w:rFonts w:ascii="Times New Roman" w:hAnsi="Times New Roman" w:cs="Times New Roman"/>
          <w:sz w:val="28"/>
          <w:szCs w:val="28"/>
        </w:rPr>
        <w:t>окализаци</w:t>
      </w:r>
      <w:r>
        <w:rPr>
          <w:rFonts w:ascii="Times New Roman" w:hAnsi="Times New Roman" w:cs="Times New Roman"/>
          <w:sz w:val="28"/>
          <w:szCs w:val="28"/>
        </w:rPr>
        <w:t>я</w:t>
      </w:r>
      <w:r w:rsidRPr="006724B0">
        <w:rPr>
          <w:rFonts w:ascii="Times New Roman" w:hAnsi="Times New Roman" w:cs="Times New Roman"/>
          <w:sz w:val="28"/>
          <w:szCs w:val="28"/>
        </w:rPr>
        <w:t xml:space="preserve"> индивидуальных затруднений</w:t>
      </w:r>
    </w:p>
    <w:p w:rsidR="006724B0" w:rsidRPr="006724B0" w:rsidRDefault="006724B0" w:rsidP="001A43F8">
      <w:pPr>
        <w:pStyle w:val="a3"/>
        <w:numPr>
          <w:ilvl w:val="1"/>
          <w:numId w:val="17"/>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П</w:t>
      </w:r>
      <w:r w:rsidRPr="006724B0">
        <w:rPr>
          <w:rFonts w:ascii="Times New Roman" w:hAnsi="Times New Roman" w:cs="Times New Roman"/>
          <w:sz w:val="28"/>
          <w:szCs w:val="28"/>
        </w:rPr>
        <w:t>остроени</w:t>
      </w:r>
      <w:r>
        <w:rPr>
          <w:rFonts w:ascii="Times New Roman" w:hAnsi="Times New Roman" w:cs="Times New Roman"/>
          <w:sz w:val="28"/>
          <w:szCs w:val="28"/>
        </w:rPr>
        <w:t>е</w:t>
      </w:r>
      <w:r w:rsidRPr="006724B0">
        <w:rPr>
          <w:rFonts w:ascii="Times New Roman" w:hAnsi="Times New Roman" w:cs="Times New Roman"/>
          <w:sz w:val="28"/>
          <w:szCs w:val="28"/>
        </w:rPr>
        <w:t xml:space="preserve"> проекта коррекции выявленных затруднений</w:t>
      </w:r>
    </w:p>
    <w:p w:rsidR="006724B0" w:rsidRPr="006724B0" w:rsidRDefault="006724B0" w:rsidP="001A43F8">
      <w:pPr>
        <w:pStyle w:val="a3"/>
        <w:numPr>
          <w:ilvl w:val="1"/>
          <w:numId w:val="17"/>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О</w:t>
      </w:r>
      <w:r w:rsidRPr="006724B0">
        <w:rPr>
          <w:rFonts w:ascii="Times New Roman" w:hAnsi="Times New Roman" w:cs="Times New Roman"/>
          <w:sz w:val="28"/>
          <w:szCs w:val="28"/>
        </w:rPr>
        <w:t>бобщени</w:t>
      </w:r>
      <w:r>
        <w:rPr>
          <w:rFonts w:ascii="Times New Roman" w:hAnsi="Times New Roman" w:cs="Times New Roman"/>
          <w:sz w:val="28"/>
          <w:szCs w:val="28"/>
        </w:rPr>
        <w:t>е</w:t>
      </w:r>
      <w:r w:rsidRPr="006724B0">
        <w:rPr>
          <w:rFonts w:ascii="Times New Roman" w:hAnsi="Times New Roman" w:cs="Times New Roman"/>
          <w:sz w:val="28"/>
          <w:szCs w:val="28"/>
        </w:rPr>
        <w:t xml:space="preserve"> затруднений во внешней речи</w:t>
      </w:r>
    </w:p>
    <w:p w:rsidR="006724B0" w:rsidRPr="006724B0" w:rsidRDefault="006724B0" w:rsidP="001A43F8">
      <w:pPr>
        <w:pStyle w:val="a3"/>
        <w:numPr>
          <w:ilvl w:val="1"/>
          <w:numId w:val="17"/>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С</w:t>
      </w:r>
      <w:r w:rsidRPr="006724B0">
        <w:rPr>
          <w:rFonts w:ascii="Times New Roman" w:hAnsi="Times New Roman" w:cs="Times New Roman"/>
          <w:sz w:val="28"/>
          <w:szCs w:val="28"/>
        </w:rPr>
        <w:t>амостоятельной работы с самопроверкой по эталону</w:t>
      </w:r>
      <w:r>
        <w:rPr>
          <w:rFonts w:ascii="Times New Roman" w:hAnsi="Times New Roman" w:cs="Times New Roman"/>
          <w:sz w:val="28"/>
          <w:szCs w:val="28"/>
        </w:rPr>
        <w:t xml:space="preserve"> (работа №2)</w:t>
      </w:r>
    </w:p>
    <w:p w:rsidR="006724B0" w:rsidRPr="006724B0" w:rsidRDefault="006724B0" w:rsidP="001A43F8">
      <w:pPr>
        <w:pStyle w:val="a3"/>
        <w:numPr>
          <w:ilvl w:val="1"/>
          <w:numId w:val="17"/>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В</w:t>
      </w:r>
      <w:r w:rsidRPr="006724B0">
        <w:rPr>
          <w:rFonts w:ascii="Times New Roman" w:hAnsi="Times New Roman" w:cs="Times New Roman"/>
          <w:sz w:val="28"/>
          <w:szCs w:val="28"/>
        </w:rPr>
        <w:t>ключени</w:t>
      </w:r>
      <w:r>
        <w:rPr>
          <w:rFonts w:ascii="Times New Roman" w:hAnsi="Times New Roman" w:cs="Times New Roman"/>
          <w:sz w:val="28"/>
          <w:szCs w:val="28"/>
        </w:rPr>
        <w:t>е</w:t>
      </w:r>
      <w:r w:rsidRPr="006724B0">
        <w:rPr>
          <w:rFonts w:ascii="Times New Roman" w:hAnsi="Times New Roman" w:cs="Times New Roman"/>
          <w:sz w:val="28"/>
          <w:szCs w:val="28"/>
        </w:rPr>
        <w:t xml:space="preserve"> в систему знаний и повторения</w:t>
      </w:r>
    </w:p>
    <w:p w:rsidR="006724B0" w:rsidRPr="006724B0" w:rsidRDefault="006724B0" w:rsidP="001A43F8">
      <w:pPr>
        <w:pStyle w:val="a3"/>
        <w:numPr>
          <w:ilvl w:val="1"/>
          <w:numId w:val="17"/>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Р</w:t>
      </w:r>
      <w:r w:rsidRPr="006724B0">
        <w:rPr>
          <w:rFonts w:ascii="Times New Roman" w:hAnsi="Times New Roman" w:cs="Times New Roman"/>
          <w:sz w:val="28"/>
          <w:szCs w:val="28"/>
        </w:rPr>
        <w:t>ефлекси</w:t>
      </w:r>
      <w:r>
        <w:rPr>
          <w:rFonts w:ascii="Times New Roman" w:hAnsi="Times New Roman" w:cs="Times New Roman"/>
          <w:sz w:val="28"/>
          <w:szCs w:val="28"/>
        </w:rPr>
        <w:t>я</w:t>
      </w:r>
      <w:r w:rsidRPr="006724B0">
        <w:rPr>
          <w:rFonts w:ascii="Times New Roman" w:hAnsi="Times New Roman" w:cs="Times New Roman"/>
          <w:sz w:val="28"/>
          <w:szCs w:val="28"/>
        </w:rPr>
        <w:t xml:space="preserve"> учебной деятельности</w:t>
      </w:r>
    </w:p>
    <w:p w:rsidR="00BC06BE" w:rsidRPr="00BC06BE" w:rsidRDefault="009A7137" w:rsidP="006724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Рассмотрю более подробно один этап урока рефлексии - </w:t>
      </w:r>
      <w:r>
        <w:rPr>
          <w:rFonts w:ascii="Times New Roman" w:hAnsi="Times New Roman" w:cs="Times New Roman"/>
          <w:b/>
          <w:sz w:val="28"/>
          <w:szCs w:val="28"/>
        </w:rPr>
        <w:t>этап</w:t>
      </w:r>
      <w:r w:rsidRPr="00BC06BE">
        <w:rPr>
          <w:rFonts w:ascii="Times New Roman" w:hAnsi="Times New Roman" w:cs="Times New Roman"/>
          <w:sz w:val="28"/>
          <w:szCs w:val="28"/>
        </w:rPr>
        <w:t xml:space="preserve"> </w:t>
      </w:r>
      <w:r w:rsidRPr="006724B0">
        <w:rPr>
          <w:rFonts w:ascii="Times New Roman" w:hAnsi="Times New Roman" w:cs="Times New Roman"/>
          <w:b/>
          <w:sz w:val="28"/>
          <w:szCs w:val="28"/>
        </w:rPr>
        <w:t>локализации индивидуальных затруднений</w:t>
      </w:r>
      <w:r>
        <w:rPr>
          <w:rFonts w:ascii="Times New Roman" w:hAnsi="Times New Roman" w:cs="Times New Roman"/>
          <w:b/>
          <w:sz w:val="28"/>
          <w:szCs w:val="28"/>
        </w:rPr>
        <w:t>.</w:t>
      </w:r>
      <w:r w:rsidRPr="00BC06BE">
        <w:rPr>
          <w:rFonts w:ascii="Times New Roman" w:hAnsi="Times New Roman" w:cs="Times New Roman"/>
          <w:sz w:val="28"/>
          <w:szCs w:val="28"/>
        </w:rPr>
        <w:t xml:space="preserve"> </w:t>
      </w:r>
      <w:r>
        <w:rPr>
          <w:rFonts w:ascii="Times New Roman" w:hAnsi="Times New Roman" w:cs="Times New Roman"/>
          <w:sz w:val="28"/>
          <w:szCs w:val="28"/>
        </w:rPr>
        <w:t>Его о</w:t>
      </w:r>
      <w:r w:rsidR="00BC06BE" w:rsidRPr="00BC06BE">
        <w:rPr>
          <w:rFonts w:ascii="Times New Roman" w:hAnsi="Times New Roman" w:cs="Times New Roman"/>
          <w:sz w:val="28"/>
          <w:szCs w:val="28"/>
        </w:rPr>
        <w:t>сновной целью является осознание места и причины собственных затруднений в выполнении изученных способов действий.</w:t>
      </w:r>
    </w:p>
    <w:p w:rsidR="00BC06BE" w:rsidRPr="00BC06BE" w:rsidRDefault="00BC06BE" w:rsidP="00BC06B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C06BE">
        <w:rPr>
          <w:rFonts w:ascii="Times New Roman" w:hAnsi="Times New Roman" w:cs="Times New Roman"/>
          <w:sz w:val="28"/>
          <w:szCs w:val="28"/>
        </w:rPr>
        <w:t>Для этого необходимо, чтобы учащиеся:</w:t>
      </w:r>
    </w:p>
    <w:p w:rsidR="00BC06BE" w:rsidRPr="00BC06BE" w:rsidRDefault="00BC06BE" w:rsidP="00BC06BE">
      <w:pPr>
        <w:spacing w:after="0" w:line="360" w:lineRule="auto"/>
        <w:ind w:firstLine="708"/>
        <w:jc w:val="both"/>
        <w:rPr>
          <w:rFonts w:ascii="Times New Roman" w:hAnsi="Times New Roman" w:cs="Times New Roman"/>
          <w:sz w:val="28"/>
          <w:szCs w:val="28"/>
        </w:rPr>
      </w:pPr>
      <w:r w:rsidRPr="00BC06BE">
        <w:rPr>
          <w:rFonts w:ascii="Times New Roman" w:hAnsi="Times New Roman" w:cs="Times New Roman"/>
          <w:sz w:val="28"/>
          <w:szCs w:val="28"/>
        </w:rPr>
        <w:t>•</w:t>
      </w:r>
      <w:r w:rsidRPr="00BC06BE">
        <w:rPr>
          <w:rFonts w:ascii="Times New Roman" w:hAnsi="Times New Roman" w:cs="Times New Roman"/>
          <w:sz w:val="28"/>
          <w:szCs w:val="28"/>
        </w:rPr>
        <w:tab/>
        <w:t>уточнили алгоритм исправления ошибок, который будет использоваться на данном уроке;</w:t>
      </w:r>
    </w:p>
    <w:p w:rsidR="00BC06BE" w:rsidRDefault="00BC06BE" w:rsidP="00BC06BE">
      <w:pPr>
        <w:spacing w:after="0" w:line="360" w:lineRule="auto"/>
        <w:ind w:firstLine="708"/>
        <w:jc w:val="both"/>
        <w:rPr>
          <w:rFonts w:ascii="Times New Roman" w:hAnsi="Times New Roman" w:cs="Times New Roman"/>
          <w:sz w:val="28"/>
          <w:szCs w:val="28"/>
        </w:rPr>
      </w:pPr>
      <w:r w:rsidRPr="00BC06BE">
        <w:rPr>
          <w:rFonts w:ascii="Times New Roman" w:hAnsi="Times New Roman" w:cs="Times New Roman"/>
          <w:sz w:val="28"/>
          <w:szCs w:val="28"/>
        </w:rPr>
        <w:t>•</w:t>
      </w:r>
      <w:r w:rsidRPr="00BC06BE">
        <w:rPr>
          <w:rFonts w:ascii="Times New Roman" w:hAnsi="Times New Roman" w:cs="Times New Roman"/>
          <w:sz w:val="28"/>
          <w:szCs w:val="28"/>
        </w:rPr>
        <w:tab/>
        <w:t>учащиеся, допустившие ошибки</w:t>
      </w:r>
      <w:r w:rsidR="00B96384">
        <w:rPr>
          <w:rFonts w:ascii="Times New Roman" w:hAnsi="Times New Roman" w:cs="Times New Roman"/>
          <w:sz w:val="28"/>
          <w:szCs w:val="28"/>
        </w:rPr>
        <w:t>,</w:t>
      </w:r>
      <w:r w:rsidRPr="00BC06BE">
        <w:rPr>
          <w:rFonts w:ascii="Times New Roman" w:hAnsi="Times New Roman" w:cs="Times New Roman"/>
          <w:sz w:val="28"/>
          <w:szCs w:val="28"/>
        </w:rPr>
        <w:t xml:space="preserve"> на основе алгоритма исправления ошибок </w:t>
      </w:r>
      <w:r>
        <w:rPr>
          <w:rFonts w:ascii="Times New Roman" w:hAnsi="Times New Roman" w:cs="Times New Roman"/>
          <w:sz w:val="28"/>
          <w:szCs w:val="28"/>
        </w:rPr>
        <w:t xml:space="preserve">самостоятельно </w:t>
      </w:r>
      <w:r w:rsidR="006724B0">
        <w:rPr>
          <w:rFonts w:ascii="Times New Roman" w:hAnsi="Times New Roman" w:cs="Times New Roman"/>
          <w:sz w:val="28"/>
          <w:szCs w:val="28"/>
        </w:rPr>
        <w:t>про</w:t>
      </w:r>
      <w:r w:rsidRPr="00BC06BE">
        <w:rPr>
          <w:rFonts w:ascii="Times New Roman" w:hAnsi="Times New Roman" w:cs="Times New Roman"/>
          <w:sz w:val="28"/>
          <w:szCs w:val="28"/>
        </w:rPr>
        <w:t>анализир</w:t>
      </w:r>
      <w:r w:rsidR="006724B0">
        <w:rPr>
          <w:rFonts w:ascii="Times New Roman" w:hAnsi="Times New Roman" w:cs="Times New Roman"/>
          <w:sz w:val="28"/>
          <w:szCs w:val="28"/>
        </w:rPr>
        <w:t>овали</w:t>
      </w:r>
      <w:r w:rsidRPr="00BC06BE">
        <w:rPr>
          <w:rFonts w:ascii="Times New Roman" w:hAnsi="Times New Roman" w:cs="Times New Roman"/>
          <w:sz w:val="28"/>
          <w:szCs w:val="28"/>
        </w:rPr>
        <w:t xml:space="preserve"> своё решение и определ</w:t>
      </w:r>
      <w:r w:rsidR="006724B0">
        <w:rPr>
          <w:rFonts w:ascii="Times New Roman" w:hAnsi="Times New Roman" w:cs="Times New Roman"/>
          <w:sz w:val="28"/>
          <w:szCs w:val="28"/>
        </w:rPr>
        <w:t>или</w:t>
      </w:r>
      <w:r w:rsidRPr="00BC06BE">
        <w:rPr>
          <w:rFonts w:ascii="Times New Roman" w:hAnsi="Times New Roman" w:cs="Times New Roman"/>
          <w:sz w:val="28"/>
          <w:szCs w:val="28"/>
        </w:rPr>
        <w:t xml:space="preserve"> место </w:t>
      </w:r>
      <w:r>
        <w:rPr>
          <w:rFonts w:ascii="Times New Roman" w:hAnsi="Times New Roman" w:cs="Times New Roman"/>
          <w:sz w:val="28"/>
          <w:szCs w:val="28"/>
        </w:rPr>
        <w:t>и причину</w:t>
      </w:r>
      <w:r w:rsidR="009A7137">
        <w:rPr>
          <w:rFonts w:ascii="Times New Roman" w:hAnsi="Times New Roman" w:cs="Times New Roman"/>
          <w:sz w:val="28"/>
          <w:szCs w:val="28"/>
        </w:rPr>
        <w:t xml:space="preserve"> своих ошибок</w:t>
      </w:r>
      <w:r w:rsidR="008D5221">
        <w:rPr>
          <w:rFonts w:ascii="Times New Roman" w:hAnsi="Times New Roman" w:cs="Times New Roman"/>
          <w:sz w:val="28"/>
          <w:szCs w:val="28"/>
        </w:rPr>
        <w:t>.</w:t>
      </w:r>
    </w:p>
    <w:p w:rsidR="009A7137" w:rsidRDefault="008D5221" w:rsidP="009A713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Основные вопросы на данном этапе</w:t>
      </w:r>
      <w:r w:rsidR="009A7137">
        <w:rPr>
          <w:rFonts w:ascii="Times New Roman" w:hAnsi="Times New Roman" w:cs="Times New Roman"/>
          <w:sz w:val="28"/>
          <w:szCs w:val="28"/>
        </w:rPr>
        <w:t xml:space="preserve"> </w:t>
      </w:r>
      <w:r>
        <w:rPr>
          <w:rFonts w:ascii="Times New Roman" w:hAnsi="Times New Roman" w:cs="Times New Roman"/>
          <w:sz w:val="28"/>
          <w:szCs w:val="28"/>
        </w:rPr>
        <w:t xml:space="preserve"> могут использоваться по любой теме</w:t>
      </w:r>
      <w:r w:rsidR="00B96384">
        <w:rPr>
          <w:rFonts w:ascii="Times New Roman" w:hAnsi="Times New Roman" w:cs="Times New Roman"/>
          <w:sz w:val="28"/>
          <w:szCs w:val="28"/>
        </w:rPr>
        <w:t>,</w:t>
      </w:r>
      <w:r>
        <w:rPr>
          <w:rFonts w:ascii="Times New Roman" w:hAnsi="Times New Roman" w:cs="Times New Roman"/>
          <w:sz w:val="28"/>
          <w:szCs w:val="28"/>
        </w:rPr>
        <w:t xml:space="preserve"> и конкретные формулировки зависят только от заданий, предложенных на предыдущем этапе при выполнении самостоятельной работы</w:t>
      </w:r>
      <w:r w:rsidR="009A7137">
        <w:rPr>
          <w:rFonts w:ascii="Times New Roman" w:hAnsi="Times New Roman" w:cs="Times New Roman"/>
          <w:sz w:val="28"/>
          <w:szCs w:val="28"/>
        </w:rPr>
        <w:t xml:space="preserve"> № 1</w:t>
      </w:r>
      <w:r>
        <w:rPr>
          <w:rFonts w:ascii="Times New Roman" w:hAnsi="Times New Roman" w:cs="Times New Roman"/>
          <w:sz w:val="28"/>
          <w:szCs w:val="28"/>
        </w:rPr>
        <w:t xml:space="preserve">. </w:t>
      </w:r>
    </w:p>
    <w:p w:rsidR="008D5221" w:rsidRPr="008D5221" w:rsidRDefault="00AA64EC" w:rsidP="009A7137">
      <w:pPr>
        <w:spacing w:after="0" w:line="360" w:lineRule="auto"/>
        <w:ind w:firstLine="708"/>
        <w:jc w:val="both"/>
        <w:rPr>
          <w:rFonts w:ascii="Times New Roman" w:hAnsi="Times New Roman" w:cs="Times New Roman"/>
          <w:i/>
          <w:sz w:val="28"/>
          <w:szCs w:val="28"/>
        </w:rPr>
      </w:pPr>
      <w:r w:rsidRPr="00D26367">
        <w:rPr>
          <w:rFonts w:ascii="Times New Roman" w:hAnsi="Times New Roman" w:cs="Times New Roman"/>
          <w:i/>
          <w:sz w:val="28"/>
          <w:szCs w:val="28"/>
          <w:u w:val="single"/>
        </w:rPr>
        <w:t>Урок математики в 3 классе «Задачи на движение. Умножение на двузначное число».</w:t>
      </w:r>
      <w:r>
        <w:rPr>
          <w:rFonts w:ascii="Times New Roman" w:hAnsi="Times New Roman" w:cs="Times New Roman"/>
          <w:i/>
          <w:sz w:val="28"/>
          <w:szCs w:val="28"/>
        </w:rPr>
        <w:t xml:space="preserve"> </w:t>
      </w:r>
      <w:r w:rsidR="00D26367">
        <w:rPr>
          <w:rFonts w:ascii="Times New Roman" w:hAnsi="Times New Roman" w:cs="Times New Roman"/>
          <w:sz w:val="28"/>
          <w:szCs w:val="28"/>
          <w:u w:val="single"/>
        </w:rPr>
        <w:t>(</w:t>
      </w:r>
      <w:r w:rsidRPr="00AA64EC">
        <w:rPr>
          <w:rFonts w:ascii="Times New Roman" w:hAnsi="Times New Roman" w:cs="Times New Roman"/>
          <w:sz w:val="28"/>
          <w:szCs w:val="28"/>
          <w:u w:val="single"/>
        </w:rPr>
        <w:t xml:space="preserve">Приложение </w:t>
      </w:r>
      <w:r w:rsidR="007172EC">
        <w:rPr>
          <w:rFonts w:ascii="Times New Roman" w:hAnsi="Times New Roman" w:cs="Times New Roman"/>
          <w:sz w:val="28"/>
          <w:szCs w:val="28"/>
          <w:u w:val="single"/>
        </w:rPr>
        <w:t>3</w:t>
      </w:r>
      <w:r w:rsidR="00D26367">
        <w:rPr>
          <w:rFonts w:ascii="Times New Roman" w:hAnsi="Times New Roman" w:cs="Times New Roman"/>
          <w:sz w:val="28"/>
          <w:szCs w:val="28"/>
          <w:u w:val="single"/>
        </w:rPr>
        <w:t>)</w:t>
      </w:r>
    </w:p>
    <w:p w:rsidR="00AA64EC" w:rsidRDefault="00AA64EC" w:rsidP="00AA64EC">
      <w:pPr>
        <w:spacing w:after="0" w:line="240" w:lineRule="auto"/>
        <w:jc w:val="both"/>
        <w:rPr>
          <w:rFonts w:ascii="Times New Roman" w:hAnsi="Times New Roman" w:cs="Times New Roman"/>
          <w:i/>
          <w:sz w:val="28"/>
          <w:szCs w:val="28"/>
        </w:rPr>
      </w:pPr>
      <w:r w:rsidRPr="00AA64EC">
        <w:rPr>
          <w:rFonts w:ascii="Times New Roman" w:hAnsi="Times New Roman" w:cs="Times New Roman"/>
          <w:noProof/>
          <w:sz w:val="28"/>
          <w:szCs w:val="28"/>
          <w:lang w:eastAsia="ru-RU"/>
        </w:rPr>
        <mc:AlternateContent>
          <mc:Choice Requires="wps">
            <w:drawing>
              <wp:anchor distT="0" distB="0" distL="114300" distR="114300" simplePos="0" relativeHeight="251661312" behindDoc="1" locked="0" layoutInCell="1" allowOverlap="1" wp14:anchorId="58857657" wp14:editId="1319BDC7">
                <wp:simplePos x="0" y="0"/>
                <wp:positionH relativeFrom="column">
                  <wp:posOffset>3112770</wp:posOffset>
                </wp:positionH>
                <wp:positionV relativeFrom="paragraph">
                  <wp:posOffset>384810</wp:posOffset>
                </wp:positionV>
                <wp:extent cx="228600" cy="228600"/>
                <wp:effectExtent l="0" t="0" r="19050" b="19050"/>
                <wp:wrapNone/>
                <wp:docPr id="237" name="Прямоугольник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6B4BA9" w:rsidRDefault="006B4BA9" w:rsidP="00AA64EC">
                            <w:pPr>
                              <w:jc w:val="center"/>
                            </w:pPr>
                            <w:r>
                              <w:t>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7" o:spid="_x0000_s1135" style="position:absolute;left:0;text-align:left;margin-left:245.1pt;margin-top:30.3pt;width:18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">
                <v:textbox>
                  <w:txbxContent>
                    <w:p w:rsidR="006B4BA9" w:rsidRDefault="006B4BA9" w:rsidP="00AA64EC">
                      <w:pPr>
                        <w:jc w:val="center"/>
                      </w:pPr>
                      <w:r>
                        <w:t>к</w:t>
                      </w:r>
                    </w:p>
                  </w:txbxContent>
                </v:textbox>
              </v:rect>
            </w:pict>
          </mc:Fallback>
        </mc:AlternateContent>
      </w:r>
      <w:r w:rsidRPr="00AA64EC">
        <w:rPr>
          <w:rFonts w:ascii="Times New Roman" w:hAnsi="Times New Roman" w:cs="Times New Roman"/>
          <w:sz w:val="28"/>
          <w:szCs w:val="28"/>
        </w:rPr>
        <w:t xml:space="preserve">- Покажите, как справились со всеми заданиями самостоятельной работы. </w:t>
      </w:r>
      <w:proofErr w:type="gramStart"/>
      <w:r w:rsidRPr="00AA64EC">
        <w:rPr>
          <w:rFonts w:ascii="Times New Roman" w:hAnsi="Times New Roman" w:cs="Times New Roman"/>
          <w:i/>
          <w:sz w:val="28"/>
          <w:szCs w:val="28"/>
        </w:rPr>
        <w:t xml:space="preserve">(Учащиеся сигналят: </w:t>
      </w:r>
      <w:proofErr w:type="gramEnd"/>
    </w:p>
    <w:p w:rsidR="00AA64EC" w:rsidRPr="00AA64EC" w:rsidRDefault="00AA64EC" w:rsidP="00AA64EC">
      <w:pPr>
        <w:spacing w:after="0" w:line="240" w:lineRule="auto"/>
        <w:rPr>
          <w:rFonts w:ascii="Times New Roman" w:hAnsi="Times New Roman" w:cs="Times New Roman"/>
          <w:sz w:val="28"/>
          <w:szCs w:val="28"/>
        </w:rPr>
      </w:pPr>
      <w:r w:rsidRPr="00AA64EC">
        <w:rPr>
          <w:rFonts w:ascii="Times New Roman" w:hAnsi="Times New Roman" w:cs="Times New Roman"/>
          <w:noProof/>
          <w:sz w:val="28"/>
          <w:szCs w:val="28"/>
          <w:lang w:eastAsia="ru-RU"/>
        </w:rPr>
        <mc:AlternateContent>
          <mc:Choice Requires="wps">
            <w:drawing>
              <wp:anchor distT="0" distB="0" distL="114300" distR="114300" simplePos="0" relativeHeight="251660288" behindDoc="1" locked="0" layoutInCell="1" allowOverlap="1" wp14:anchorId="2D26A034" wp14:editId="3DDCBE83">
                <wp:simplePos x="0" y="0"/>
                <wp:positionH relativeFrom="column">
                  <wp:posOffset>26670</wp:posOffset>
                </wp:positionH>
                <wp:positionV relativeFrom="paragraph">
                  <wp:posOffset>42545</wp:posOffset>
                </wp:positionV>
                <wp:extent cx="228600" cy="228600"/>
                <wp:effectExtent l="0" t="0" r="19050" b="19050"/>
                <wp:wrapNone/>
                <wp:docPr id="231" name="Прямоугольник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6B4BA9" w:rsidRDefault="006B4BA9" w:rsidP="00AA64EC">
                            <w:pPr>
                              <w:jc w:val="center"/>
                            </w:pP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1" o:spid="_x0000_s1136" style="position:absolute;margin-left:2.1pt;margin-top:3.35pt;width:1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">
                <v:textbox>
                  <w:txbxContent>
                    <w:p w:rsidR="006B4BA9" w:rsidRDefault="006B4BA9" w:rsidP="00AA64EC">
                      <w:pPr>
                        <w:jc w:val="center"/>
                      </w:pPr>
                      <w:r>
                        <w:t>3</w:t>
                      </w:r>
                    </w:p>
                  </w:txbxContent>
                </v:textbox>
              </v:rect>
            </w:pict>
          </mc:Fallback>
        </mc:AlternateContent>
      </w:r>
      <w:r w:rsidRPr="00AA64EC">
        <w:rPr>
          <w:rFonts w:ascii="Times New Roman" w:hAnsi="Times New Roman" w:cs="Times New Roman"/>
          <w:sz w:val="28"/>
          <w:szCs w:val="28"/>
        </w:rPr>
        <w:t xml:space="preserve">        - </w:t>
      </w:r>
      <w:r w:rsidRPr="00AA64EC">
        <w:rPr>
          <w:rFonts w:ascii="Times New Roman" w:hAnsi="Times New Roman" w:cs="Times New Roman"/>
          <w:i/>
          <w:sz w:val="28"/>
          <w:szCs w:val="28"/>
        </w:rPr>
        <w:t xml:space="preserve">если все задания </w:t>
      </w:r>
      <w:proofErr w:type="gramStart"/>
      <w:r w:rsidRPr="00AA64EC">
        <w:rPr>
          <w:rFonts w:ascii="Times New Roman" w:hAnsi="Times New Roman" w:cs="Times New Roman"/>
          <w:i/>
          <w:sz w:val="28"/>
          <w:szCs w:val="28"/>
        </w:rPr>
        <w:t>выполнены</w:t>
      </w:r>
      <w:proofErr w:type="gramEnd"/>
      <w:r w:rsidRPr="00AA64EC">
        <w:rPr>
          <w:rFonts w:ascii="Times New Roman" w:hAnsi="Times New Roman" w:cs="Times New Roman"/>
          <w:i/>
          <w:sz w:val="28"/>
          <w:szCs w:val="28"/>
        </w:rPr>
        <w:t xml:space="preserve"> верно</w:t>
      </w:r>
      <w:r w:rsidRPr="00AA64E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A64EC">
        <w:rPr>
          <w:rFonts w:ascii="Times New Roman" w:hAnsi="Times New Roman" w:cs="Times New Roman"/>
          <w:sz w:val="28"/>
          <w:szCs w:val="28"/>
        </w:rPr>
        <w:t xml:space="preserve"> - </w:t>
      </w:r>
      <w:r w:rsidRPr="00AA64EC">
        <w:rPr>
          <w:rFonts w:ascii="Times New Roman" w:hAnsi="Times New Roman" w:cs="Times New Roman"/>
          <w:i/>
          <w:sz w:val="28"/>
          <w:szCs w:val="28"/>
        </w:rPr>
        <w:t>если в заданиях есть ошибки).</w:t>
      </w:r>
    </w:p>
    <w:p w:rsidR="00AA64EC" w:rsidRPr="00AA64EC" w:rsidRDefault="00AA64EC" w:rsidP="00AA64EC">
      <w:pPr>
        <w:spacing w:after="0" w:line="240" w:lineRule="auto"/>
        <w:rPr>
          <w:rFonts w:ascii="Times New Roman" w:hAnsi="Times New Roman" w:cs="Times New Roman"/>
          <w:sz w:val="28"/>
          <w:szCs w:val="28"/>
        </w:rPr>
      </w:pPr>
    </w:p>
    <w:p w:rsidR="00AA64EC" w:rsidRPr="00AA64EC" w:rsidRDefault="00AA64EC" w:rsidP="00AA64EC">
      <w:pPr>
        <w:spacing w:after="0" w:line="240" w:lineRule="auto"/>
        <w:jc w:val="both"/>
        <w:rPr>
          <w:rFonts w:ascii="Times New Roman" w:hAnsi="Times New Roman" w:cs="Times New Roman"/>
          <w:b/>
          <w:sz w:val="28"/>
          <w:szCs w:val="28"/>
        </w:rPr>
      </w:pPr>
      <w:r w:rsidRPr="00AA64EC">
        <w:rPr>
          <w:rFonts w:ascii="Times New Roman" w:hAnsi="Times New Roman" w:cs="Times New Roman"/>
          <w:sz w:val="28"/>
          <w:szCs w:val="28"/>
        </w:rPr>
        <w:t xml:space="preserve">- Проверьте ход решения по подробному образцу. </w:t>
      </w:r>
      <w:r w:rsidRPr="00AA64EC">
        <w:rPr>
          <w:rFonts w:ascii="Times New Roman" w:hAnsi="Times New Roman" w:cs="Times New Roman"/>
          <w:b/>
          <w:sz w:val="28"/>
          <w:szCs w:val="28"/>
        </w:rPr>
        <w:t>Зафиксируйте зеленым цветом место ошибки.</w:t>
      </w:r>
    </w:p>
    <w:p w:rsidR="00AA64EC" w:rsidRPr="00AA64EC" w:rsidRDefault="00AA64EC" w:rsidP="00AA64EC">
      <w:pPr>
        <w:spacing w:after="0" w:line="240" w:lineRule="auto"/>
        <w:jc w:val="both"/>
        <w:rPr>
          <w:rFonts w:ascii="Times New Roman" w:hAnsi="Times New Roman" w:cs="Times New Roman"/>
          <w:sz w:val="28"/>
          <w:szCs w:val="28"/>
        </w:rPr>
      </w:pPr>
      <w:r w:rsidRPr="00AA64EC">
        <w:rPr>
          <w:rFonts w:ascii="Times New Roman" w:hAnsi="Times New Roman" w:cs="Times New Roman"/>
          <w:sz w:val="28"/>
          <w:szCs w:val="28"/>
        </w:rPr>
        <w:t>- Если у вас все  правильно, приступайте к выполнению дополнительных заданий на зелёном листе.</w:t>
      </w:r>
    </w:p>
    <w:p w:rsidR="00AA64EC" w:rsidRPr="00AA64EC" w:rsidRDefault="00AA64EC" w:rsidP="00AA64EC">
      <w:pPr>
        <w:spacing w:after="0" w:line="240" w:lineRule="auto"/>
        <w:jc w:val="both"/>
        <w:rPr>
          <w:rFonts w:ascii="Times New Roman" w:hAnsi="Times New Roman" w:cs="Times New Roman"/>
          <w:sz w:val="28"/>
          <w:szCs w:val="28"/>
        </w:rPr>
      </w:pPr>
      <w:r w:rsidRPr="00AA64EC">
        <w:rPr>
          <w:rFonts w:ascii="Times New Roman" w:hAnsi="Times New Roman" w:cs="Times New Roman"/>
          <w:sz w:val="28"/>
          <w:szCs w:val="28"/>
        </w:rPr>
        <w:t>- Ребята, которые затруднились в некоторых заданиях, работают со мной.</w:t>
      </w:r>
    </w:p>
    <w:p w:rsidR="00AA64EC" w:rsidRPr="00AA64EC" w:rsidRDefault="00AA64EC" w:rsidP="00AA64EC">
      <w:pPr>
        <w:spacing w:after="0" w:line="240" w:lineRule="auto"/>
        <w:jc w:val="both"/>
        <w:rPr>
          <w:rFonts w:ascii="Times New Roman" w:hAnsi="Times New Roman" w:cs="Times New Roman"/>
          <w:i/>
          <w:sz w:val="28"/>
          <w:szCs w:val="28"/>
        </w:rPr>
      </w:pPr>
      <w:r w:rsidRPr="00AA64EC">
        <w:rPr>
          <w:rFonts w:ascii="Times New Roman" w:hAnsi="Times New Roman" w:cs="Times New Roman"/>
          <w:sz w:val="28"/>
          <w:szCs w:val="28"/>
        </w:rPr>
        <w:t xml:space="preserve">- Давайте вспомним алгоритм, который поможет нам исправить ошибки. </w:t>
      </w:r>
      <w:r w:rsidRPr="00AA64EC">
        <w:rPr>
          <w:rFonts w:ascii="Times New Roman" w:hAnsi="Times New Roman" w:cs="Times New Roman"/>
          <w:i/>
          <w:sz w:val="28"/>
          <w:szCs w:val="28"/>
        </w:rPr>
        <w:t xml:space="preserve">(Учащиеся последовательно зачитывают «шаги» данного алгоритма из </w:t>
      </w:r>
      <w:r>
        <w:rPr>
          <w:rFonts w:ascii="Times New Roman" w:hAnsi="Times New Roman" w:cs="Times New Roman"/>
          <w:i/>
          <w:sz w:val="28"/>
          <w:szCs w:val="28"/>
        </w:rPr>
        <w:t>памятки</w:t>
      </w:r>
      <w:r w:rsidRPr="00AA64EC">
        <w:rPr>
          <w:rFonts w:ascii="Times New Roman" w:hAnsi="Times New Roman" w:cs="Times New Roman"/>
          <w:i/>
          <w:sz w:val="28"/>
          <w:szCs w:val="28"/>
        </w:rPr>
        <w:t>).</w:t>
      </w:r>
    </w:p>
    <w:p w:rsidR="00AA64EC" w:rsidRPr="00AA64EC" w:rsidRDefault="00AA64EC" w:rsidP="00AA64EC">
      <w:pPr>
        <w:spacing w:after="0" w:line="240" w:lineRule="auto"/>
        <w:jc w:val="both"/>
        <w:rPr>
          <w:rFonts w:ascii="Times New Roman" w:hAnsi="Times New Roman" w:cs="Times New Roman"/>
          <w:sz w:val="28"/>
          <w:szCs w:val="28"/>
        </w:rPr>
      </w:pPr>
      <w:r w:rsidRPr="00AA64EC">
        <w:rPr>
          <w:rFonts w:ascii="Times New Roman" w:hAnsi="Times New Roman" w:cs="Times New Roman"/>
          <w:sz w:val="28"/>
          <w:szCs w:val="28"/>
        </w:rPr>
        <w:t>- Начнем работу.</w:t>
      </w:r>
    </w:p>
    <w:p w:rsidR="00AA64EC" w:rsidRPr="00AA64EC" w:rsidRDefault="00AA64EC" w:rsidP="00AA64EC">
      <w:pPr>
        <w:spacing w:after="0" w:line="240" w:lineRule="auto"/>
        <w:jc w:val="both"/>
        <w:rPr>
          <w:rFonts w:ascii="Times New Roman" w:hAnsi="Times New Roman" w:cs="Times New Roman"/>
          <w:sz w:val="28"/>
          <w:szCs w:val="28"/>
        </w:rPr>
      </w:pPr>
      <w:r w:rsidRPr="00AA64EC">
        <w:rPr>
          <w:rFonts w:ascii="Times New Roman" w:hAnsi="Times New Roman" w:cs="Times New Roman"/>
          <w:sz w:val="28"/>
          <w:szCs w:val="28"/>
        </w:rPr>
        <w:t>- Покажите сигналом, как вы справились с 1-м заданием.</w:t>
      </w:r>
    </w:p>
    <w:p w:rsidR="00AA64EC" w:rsidRPr="00AA64EC" w:rsidRDefault="00AA64EC" w:rsidP="00AA64EC">
      <w:pPr>
        <w:spacing w:after="0" w:line="240" w:lineRule="auto"/>
        <w:jc w:val="both"/>
        <w:rPr>
          <w:rFonts w:ascii="Times New Roman" w:hAnsi="Times New Roman" w:cs="Times New Roman"/>
          <w:i/>
          <w:sz w:val="28"/>
          <w:szCs w:val="28"/>
        </w:rPr>
      </w:pPr>
      <w:r w:rsidRPr="00AA64EC">
        <w:rPr>
          <w:rFonts w:ascii="Times New Roman" w:hAnsi="Times New Roman" w:cs="Times New Roman"/>
          <w:i/>
          <w:sz w:val="28"/>
          <w:szCs w:val="28"/>
        </w:rPr>
        <w:t>1. Если в этом задании ошибок нет, учитель ставит «+» в графу «</w:t>
      </w:r>
      <w:proofErr w:type="gramStart"/>
      <w:r w:rsidRPr="00AA64EC">
        <w:rPr>
          <w:rFonts w:ascii="Times New Roman" w:hAnsi="Times New Roman" w:cs="Times New Roman"/>
          <w:i/>
          <w:sz w:val="28"/>
          <w:szCs w:val="28"/>
        </w:rPr>
        <w:t>Решено</w:t>
      </w:r>
      <w:proofErr w:type="gramEnd"/>
      <w:r w:rsidRPr="00AA64EC">
        <w:rPr>
          <w:rFonts w:ascii="Times New Roman" w:hAnsi="Times New Roman" w:cs="Times New Roman"/>
          <w:i/>
          <w:sz w:val="28"/>
          <w:szCs w:val="28"/>
        </w:rPr>
        <w:t xml:space="preserve"> верно» таблицы на доске.</w:t>
      </w:r>
    </w:p>
    <w:p w:rsidR="00AA64EC" w:rsidRPr="00AA64EC" w:rsidRDefault="00AA64EC" w:rsidP="00AA64EC">
      <w:pPr>
        <w:spacing w:after="0" w:line="240" w:lineRule="auto"/>
        <w:jc w:val="both"/>
        <w:rPr>
          <w:rFonts w:ascii="Times New Roman" w:hAnsi="Times New Roman" w:cs="Times New Roman"/>
          <w:i/>
          <w:sz w:val="28"/>
          <w:szCs w:val="28"/>
        </w:rPr>
      </w:pPr>
      <w:r w:rsidRPr="00AA64EC">
        <w:rPr>
          <w:rFonts w:ascii="Times New Roman" w:hAnsi="Times New Roman" w:cs="Times New Roman"/>
          <w:i/>
          <w:sz w:val="28"/>
          <w:szCs w:val="28"/>
        </w:rPr>
        <w:t>2. Если в классе есть хоть одна ошибка, то в таблицу</w:t>
      </w:r>
      <w:r w:rsidR="009A7137">
        <w:rPr>
          <w:rFonts w:ascii="Times New Roman" w:hAnsi="Times New Roman" w:cs="Times New Roman"/>
          <w:i/>
          <w:sz w:val="28"/>
          <w:szCs w:val="28"/>
        </w:rPr>
        <w:t xml:space="preserve"> заносится</w:t>
      </w:r>
      <w:r w:rsidRPr="00AA64EC">
        <w:rPr>
          <w:rFonts w:ascii="Times New Roman" w:hAnsi="Times New Roman" w:cs="Times New Roman"/>
          <w:i/>
          <w:sz w:val="28"/>
          <w:szCs w:val="28"/>
        </w:rPr>
        <w:t xml:space="preserve"> «</w:t>
      </w:r>
      <w:r w:rsidR="009A7137">
        <w:rPr>
          <w:rFonts w:ascii="Times New Roman" w:hAnsi="Times New Roman" w:cs="Times New Roman"/>
          <w:i/>
          <w:sz w:val="28"/>
          <w:szCs w:val="28"/>
        </w:rPr>
        <w:t>?</w:t>
      </w:r>
      <w:r w:rsidRPr="00AA64EC">
        <w:rPr>
          <w:rFonts w:ascii="Times New Roman" w:hAnsi="Times New Roman" w:cs="Times New Roman"/>
          <w:i/>
          <w:sz w:val="28"/>
          <w:szCs w:val="28"/>
        </w:rPr>
        <w:t>»</w:t>
      </w:r>
    </w:p>
    <w:p w:rsidR="00AA64EC" w:rsidRPr="00AA64EC" w:rsidRDefault="00AA64EC" w:rsidP="00AA64EC">
      <w:pPr>
        <w:spacing w:after="0" w:line="240" w:lineRule="auto"/>
        <w:jc w:val="both"/>
        <w:rPr>
          <w:rFonts w:ascii="Times New Roman" w:hAnsi="Times New Roman" w:cs="Times New Roman"/>
          <w:sz w:val="28"/>
          <w:szCs w:val="28"/>
        </w:rPr>
      </w:pPr>
      <w:r w:rsidRPr="00AA64EC">
        <w:rPr>
          <w:rFonts w:ascii="Times New Roman" w:hAnsi="Times New Roman" w:cs="Times New Roman"/>
          <w:sz w:val="28"/>
          <w:szCs w:val="28"/>
        </w:rPr>
        <w:t xml:space="preserve">- Какой алгоритм работает в этом задании? </w:t>
      </w:r>
      <w:r w:rsidRPr="00AA64EC">
        <w:rPr>
          <w:rFonts w:ascii="Times New Roman" w:hAnsi="Times New Roman" w:cs="Times New Roman"/>
          <w:i/>
          <w:sz w:val="28"/>
          <w:szCs w:val="28"/>
        </w:rPr>
        <w:t>(Э 1)</w:t>
      </w:r>
    </w:p>
    <w:p w:rsidR="00AA64EC" w:rsidRPr="00AA64EC" w:rsidRDefault="00AA64EC" w:rsidP="00AA64EC">
      <w:pPr>
        <w:spacing w:after="0" w:line="240" w:lineRule="auto"/>
        <w:jc w:val="both"/>
        <w:rPr>
          <w:rFonts w:ascii="Times New Roman" w:hAnsi="Times New Roman" w:cs="Times New Roman"/>
          <w:sz w:val="28"/>
          <w:szCs w:val="28"/>
        </w:rPr>
      </w:pPr>
      <w:r w:rsidRPr="00AA64EC">
        <w:rPr>
          <w:rFonts w:ascii="Times New Roman" w:hAnsi="Times New Roman" w:cs="Times New Roman"/>
          <w:sz w:val="28"/>
          <w:szCs w:val="28"/>
        </w:rPr>
        <w:t>- Почему выбрали именно этот алгоритм?</w:t>
      </w:r>
    </w:p>
    <w:p w:rsidR="00AA64EC" w:rsidRPr="00AA64EC" w:rsidRDefault="00AA64EC" w:rsidP="00AA64EC">
      <w:pPr>
        <w:spacing w:after="0" w:line="240" w:lineRule="auto"/>
        <w:jc w:val="both"/>
        <w:rPr>
          <w:rFonts w:ascii="Times New Roman" w:hAnsi="Times New Roman" w:cs="Times New Roman"/>
          <w:i/>
          <w:sz w:val="28"/>
          <w:szCs w:val="28"/>
        </w:rPr>
      </w:pPr>
      <w:r w:rsidRPr="00AA64EC">
        <w:rPr>
          <w:rFonts w:ascii="Times New Roman" w:hAnsi="Times New Roman" w:cs="Times New Roman"/>
          <w:i/>
          <w:sz w:val="28"/>
          <w:szCs w:val="28"/>
        </w:rPr>
        <w:t xml:space="preserve"> (в этом задании нужно выполнить умножение на двузначное число, поэтому нужно было применить алгоритм умножения на двузначное число)</w:t>
      </w:r>
    </w:p>
    <w:p w:rsidR="00AA64EC" w:rsidRDefault="00AA64EC" w:rsidP="00AA64EC">
      <w:pPr>
        <w:jc w:val="both"/>
        <w:rPr>
          <w:rFonts w:ascii="Times New Roman" w:hAnsi="Times New Roman" w:cs="Times New Roman"/>
          <w:sz w:val="28"/>
          <w:szCs w:val="28"/>
        </w:rPr>
      </w:pPr>
      <w:r w:rsidRPr="00AA64EC">
        <w:rPr>
          <w:rFonts w:ascii="Times New Roman" w:hAnsi="Times New Roman" w:cs="Times New Roman"/>
          <w:sz w:val="28"/>
          <w:szCs w:val="28"/>
        </w:rPr>
        <w:t>- У кого ошибка в этом задании, занесите номер алгоритма в таблицу</w:t>
      </w:r>
      <w:r w:rsidR="009A7137">
        <w:rPr>
          <w:rFonts w:ascii="Times New Roman" w:hAnsi="Times New Roman" w:cs="Times New Roman"/>
          <w:sz w:val="28"/>
          <w:szCs w:val="28"/>
        </w:rPr>
        <w:t xml:space="preserve"> </w:t>
      </w:r>
      <w:r w:rsidR="009A7137" w:rsidRPr="009A7137">
        <w:rPr>
          <w:rFonts w:ascii="Times New Roman" w:hAnsi="Times New Roman" w:cs="Times New Roman"/>
          <w:i/>
          <w:sz w:val="28"/>
          <w:szCs w:val="28"/>
        </w:rPr>
        <w:t>(индивидуальную)</w:t>
      </w:r>
      <w:r w:rsidRPr="00AA64EC">
        <w:rPr>
          <w:rFonts w:ascii="Times New Roman" w:hAnsi="Times New Roman" w:cs="Times New Roman"/>
          <w:sz w:val="28"/>
          <w:szCs w:val="28"/>
        </w:rPr>
        <w:t xml:space="preserve"> в графу «Номер эталона, в котором допущена ошибка»</w:t>
      </w:r>
      <w:r w:rsidR="009A7137">
        <w:rPr>
          <w:rFonts w:ascii="Times New Roman" w:hAnsi="Times New Roman" w:cs="Times New Roman"/>
          <w:sz w:val="28"/>
          <w:szCs w:val="28"/>
        </w:rPr>
        <w:t>.</w:t>
      </w:r>
    </w:p>
    <w:p w:rsidR="009A7137" w:rsidRDefault="009A7137" w:rsidP="00AA64EC">
      <w:pPr>
        <w:jc w:val="both"/>
        <w:rPr>
          <w:rFonts w:ascii="Times New Roman" w:hAnsi="Times New Roman" w:cs="Times New Roman"/>
          <w:sz w:val="28"/>
          <w:szCs w:val="28"/>
        </w:rPr>
      </w:pPr>
    </w:p>
    <w:p w:rsidR="009A7137" w:rsidRDefault="009A7137" w:rsidP="00AA64EC">
      <w:pPr>
        <w:jc w:val="both"/>
        <w:rPr>
          <w:rFonts w:ascii="Times New Roman" w:hAnsi="Times New Roman" w:cs="Times New Roman"/>
          <w:sz w:val="28"/>
          <w:szCs w:val="28"/>
        </w:rPr>
      </w:pPr>
    </w:p>
    <w:tbl>
      <w:tblPr>
        <w:tblpPr w:leftFromText="180" w:rightFromText="180" w:vertAnchor="text" w:horzAnchor="margin" w:tblpY="94"/>
        <w:tblW w:w="10623" w:type="dxa"/>
        <w:tblLayout w:type="fixed"/>
        <w:tblCellMar>
          <w:left w:w="40" w:type="dxa"/>
          <w:right w:w="40" w:type="dxa"/>
        </w:tblCellMar>
        <w:tblLook w:val="0000" w:firstRow="0" w:lastRow="0" w:firstColumn="0" w:lastColumn="0" w:noHBand="0" w:noVBand="0"/>
      </w:tblPr>
      <w:tblGrid>
        <w:gridCol w:w="1320"/>
        <w:gridCol w:w="1829"/>
        <w:gridCol w:w="2914"/>
        <w:gridCol w:w="2184"/>
        <w:gridCol w:w="2376"/>
      </w:tblGrid>
      <w:tr w:rsidR="001C7CE2" w:rsidRPr="009A7137" w:rsidTr="001C7CE2">
        <w:trPr>
          <w:trHeight w:hRule="exact" w:val="480"/>
        </w:trPr>
        <w:tc>
          <w:tcPr>
            <w:tcW w:w="1320" w:type="dxa"/>
            <w:vMerge w:val="restart"/>
            <w:tcBorders>
              <w:top w:val="single" w:sz="6" w:space="0" w:color="auto"/>
              <w:left w:val="single" w:sz="6" w:space="0" w:color="auto"/>
              <w:bottom w:val="nil"/>
              <w:right w:val="single" w:sz="6" w:space="0" w:color="auto"/>
            </w:tcBorders>
            <w:shd w:val="clear" w:color="auto" w:fill="FFFFFF"/>
          </w:tcPr>
          <w:p w:rsidR="001C7CE2" w:rsidRPr="009A7137" w:rsidRDefault="001C7CE2" w:rsidP="001C7CE2">
            <w:pPr>
              <w:widowControl w:val="0"/>
              <w:shd w:val="clear" w:color="auto" w:fill="FFFFFF"/>
              <w:autoSpaceDE w:val="0"/>
              <w:autoSpaceDN w:val="0"/>
              <w:adjustRightInd w:val="0"/>
              <w:spacing w:after="0" w:line="283" w:lineRule="exact"/>
              <w:ind w:left="110" w:right="221" w:firstLine="341"/>
              <w:rPr>
                <w:rFonts w:ascii="Times New Roman" w:eastAsia="Times New Roman" w:hAnsi="Times New Roman" w:cs="Times New Roman"/>
                <w:sz w:val="24"/>
                <w:szCs w:val="24"/>
                <w:lang w:eastAsia="ru-RU"/>
              </w:rPr>
            </w:pPr>
            <w:r w:rsidRPr="009A7137">
              <w:rPr>
                <w:rFonts w:ascii="Times New Roman" w:eastAsia="Times New Roman" w:hAnsi="Times New Roman" w:cs="Times New Roman"/>
                <w:sz w:val="24"/>
                <w:szCs w:val="24"/>
                <w:lang w:eastAsia="ru-RU"/>
              </w:rPr>
              <w:lastRenderedPageBreak/>
              <w:t>№ задания</w:t>
            </w:r>
          </w:p>
          <w:p w:rsidR="001C7CE2" w:rsidRPr="009A7137" w:rsidRDefault="001C7CE2" w:rsidP="001C7CE2">
            <w:pPr>
              <w:widowControl w:val="0"/>
              <w:shd w:val="clear" w:color="auto" w:fill="FFFFFF"/>
              <w:autoSpaceDE w:val="0"/>
              <w:autoSpaceDN w:val="0"/>
              <w:adjustRightInd w:val="0"/>
              <w:spacing w:after="0" w:line="283" w:lineRule="exact"/>
              <w:ind w:left="110" w:right="221" w:firstLine="341"/>
              <w:rPr>
                <w:rFonts w:ascii="Times New Roman" w:eastAsia="Times New Roman" w:hAnsi="Times New Roman" w:cs="Times New Roman"/>
                <w:sz w:val="24"/>
                <w:szCs w:val="24"/>
                <w:lang w:eastAsia="ru-RU"/>
              </w:rPr>
            </w:pPr>
          </w:p>
          <w:p w:rsidR="001C7CE2" w:rsidRPr="009A7137" w:rsidRDefault="001C7CE2" w:rsidP="001C7CE2">
            <w:pPr>
              <w:widowControl w:val="0"/>
              <w:shd w:val="clear" w:color="auto" w:fill="FFFFFF"/>
              <w:autoSpaceDE w:val="0"/>
              <w:autoSpaceDN w:val="0"/>
              <w:adjustRightInd w:val="0"/>
              <w:spacing w:after="0" w:line="283" w:lineRule="exact"/>
              <w:ind w:left="110" w:right="221" w:firstLine="341"/>
              <w:rPr>
                <w:rFonts w:ascii="Times New Roman" w:eastAsia="Times New Roman" w:hAnsi="Times New Roman" w:cs="Times New Roman"/>
                <w:sz w:val="24"/>
                <w:szCs w:val="24"/>
                <w:lang w:eastAsia="ru-RU"/>
              </w:rPr>
            </w:pPr>
          </w:p>
          <w:p w:rsidR="001C7CE2" w:rsidRPr="009A7137" w:rsidRDefault="001C7CE2" w:rsidP="001C7CE2">
            <w:pPr>
              <w:widowControl w:val="0"/>
              <w:shd w:val="clear" w:color="auto" w:fill="FFFFFF"/>
              <w:autoSpaceDE w:val="0"/>
              <w:autoSpaceDN w:val="0"/>
              <w:adjustRightInd w:val="0"/>
              <w:spacing w:after="0" w:line="283" w:lineRule="exact"/>
              <w:ind w:left="110" w:right="221" w:firstLine="341"/>
              <w:rPr>
                <w:rFonts w:ascii="Times New Roman" w:eastAsia="Times New Roman" w:hAnsi="Times New Roman" w:cs="Times New Roman"/>
                <w:sz w:val="24"/>
                <w:szCs w:val="24"/>
                <w:lang w:eastAsia="ru-RU"/>
              </w:rPr>
            </w:pPr>
          </w:p>
          <w:p w:rsidR="001C7CE2" w:rsidRPr="009A7137" w:rsidRDefault="001C7CE2" w:rsidP="001C7CE2">
            <w:pPr>
              <w:widowControl w:val="0"/>
              <w:shd w:val="clear" w:color="auto" w:fill="FFFFFF"/>
              <w:autoSpaceDE w:val="0"/>
              <w:autoSpaceDN w:val="0"/>
              <w:adjustRightInd w:val="0"/>
              <w:spacing w:after="0" w:line="283" w:lineRule="exact"/>
              <w:ind w:left="110" w:right="221" w:firstLine="341"/>
              <w:rPr>
                <w:rFonts w:ascii="Times New Roman" w:eastAsia="Times New Roman" w:hAnsi="Times New Roman" w:cs="Times New Roman"/>
                <w:sz w:val="24"/>
                <w:szCs w:val="24"/>
                <w:lang w:eastAsia="ru-RU"/>
              </w:rPr>
            </w:pPr>
            <w:r w:rsidRPr="009A7137">
              <w:rPr>
                <w:rFonts w:ascii="Times New Roman" w:eastAsia="Times New Roman" w:hAnsi="Times New Roman" w:cs="Times New Roman"/>
                <w:sz w:val="24"/>
                <w:szCs w:val="24"/>
                <w:lang w:eastAsia="ru-RU"/>
              </w:rPr>
              <w:t>1.</w:t>
            </w:r>
          </w:p>
          <w:p w:rsidR="001C7CE2" w:rsidRPr="009A7137" w:rsidRDefault="001C7CE2" w:rsidP="001C7CE2">
            <w:pPr>
              <w:widowControl w:val="0"/>
              <w:shd w:val="clear" w:color="auto" w:fill="FFFFFF"/>
              <w:autoSpaceDE w:val="0"/>
              <w:autoSpaceDN w:val="0"/>
              <w:adjustRightInd w:val="0"/>
              <w:spacing w:after="0" w:line="283" w:lineRule="exact"/>
              <w:ind w:left="110" w:right="221" w:firstLine="341"/>
              <w:rPr>
                <w:rFonts w:ascii="Times New Roman" w:eastAsia="Times New Roman" w:hAnsi="Times New Roman" w:cs="Times New Roman"/>
                <w:sz w:val="24"/>
                <w:szCs w:val="24"/>
                <w:lang w:eastAsia="ru-RU"/>
              </w:rPr>
            </w:pPr>
            <w:r w:rsidRPr="009A7137">
              <w:rPr>
                <w:rFonts w:ascii="Times New Roman" w:eastAsia="Times New Roman" w:hAnsi="Times New Roman" w:cs="Times New Roman"/>
                <w:sz w:val="24"/>
                <w:szCs w:val="24"/>
                <w:lang w:eastAsia="ru-RU"/>
              </w:rPr>
              <w:t>2.</w:t>
            </w:r>
          </w:p>
          <w:p w:rsidR="001C7CE2" w:rsidRPr="009A7137" w:rsidRDefault="001C7CE2" w:rsidP="001C7CE2">
            <w:pPr>
              <w:widowControl w:val="0"/>
              <w:shd w:val="clear" w:color="auto" w:fill="FFFFFF"/>
              <w:autoSpaceDE w:val="0"/>
              <w:autoSpaceDN w:val="0"/>
              <w:adjustRightInd w:val="0"/>
              <w:spacing w:after="0" w:line="283" w:lineRule="exact"/>
              <w:ind w:left="110" w:right="221" w:firstLine="341"/>
              <w:rPr>
                <w:rFonts w:ascii="Times New Roman" w:eastAsia="Times New Roman" w:hAnsi="Times New Roman" w:cs="Times New Roman"/>
                <w:sz w:val="20"/>
                <w:szCs w:val="20"/>
                <w:lang w:eastAsia="ru-RU"/>
              </w:rPr>
            </w:pPr>
            <w:r w:rsidRPr="009A7137">
              <w:rPr>
                <w:rFonts w:ascii="Times New Roman" w:eastAsia="Times New Roman" w:hAnsi="Times New Roman" w:cs="Times New Roman"/>
                <w:sz w:val="24"/>
                <w:szCs w:val="24"/>
                <w:lang w:eastAsia="ru-RU"/>
              </w:rPr>
              <w:t>3.</w:t>
            </w:r>
          </w:p>
        </w:tc>
        <w:tc>
          <w:tcPr>
            <w:tcW w:w="1829" w:type="dxa"/>
            <w:vMerge w:val="restart"/>
            <w:tcBorders>
              <w:top w:val="single" w:sz="6" w:space="0" w:color="auto"/>
              <w:left w:val="single" w:sz="6" w:space="0" w:color="auto"/>
              <w:bottom w:val="nil"/>
              <w:right w:val="single" w:sz="6" w:space="0" w:color="auto"/>
            </w:tcBorders>
            <w:shd w:val="clear" w:color="auto" w:fill="FFFFFF"/>
          </w:tcPr>
          <w:p w:rsidR="001C7CE2" w:rsidRPr="009A7137" w:rsidRDefault="001C7CE2" w:rsidP="001C7CE2">
            <w:pPr>
              <w:widowControl w:val="0"/>
              <w:shd w:val="clear" w:color="auto" w:fill="FFFFFF"/>
              <w:autoSpaceDE w:val="0"/>
              <w:autoSpaceDN w:val="0"/>
              <w:adjustRightInd w:val="0"/>
              <w:spacing w:after="0" w:line="269" w:lineRule="exact"/>
              <w:ind w:left="125" w:right="307"/>
              <w:rPr>
                <w:rFonts w:ascii="Times New Roman" w:eastAsia="Times New Roman" w:hAnsi="Times New Roman" w:cs="Times New Roman"/>
                <w:sz w:val="20"/>
                <w:szCs w:val="20"/>
                <w:lang w:eastAsia="ru-RU"/>
              </w:rPr>
            </w:pPr>
            <w:r w:rsidRPr="009A7137">
              <w:rPr>
                <w:rFonts w:ascii="Times New Roman" w:eastAsia="Times New Roman" w:hAnsi="Times New Roman" w:cs="Times New Roman"/>
                <w:sz w:val="24"/>
                <w:szCs w:val="24"/>
                <w:lang w:eastAsia="ru-RU"/>
              </w:rPr>
              <w:t>Выполнено «+» или «?»</w:t>
            </w:r>
          </w:p>
        </w:tc>
        <w:tc>
          <w:tcPr>
            <w:tcW w:w="2914" w:type="dxa"/>
            <w:vMerge w:val="restart"/>
            <w:tcBorders>
              <w:top w:val="single" w:sz="6" w:space="0" w:color="auto"/>
              <w:left w:val="single" w:sz="6" w:space="0" w:color="auto"/>
              <w:bottom w:val="nil"/>
              <w:right w:val="single" w:sz="6" w:space="0" w:color="auto"/>
            </w:tcBorders>
            <w:shd w:val="clear" w:color="auto" w:fill="FFFFFF"/>
          </w:tcPr>
          <w:p w:rsidR="001C7CE2" w:rsidRPr="009A7137" w:rsidRDefault="001C7CE2" w:rsidP="001C7CE2">
            <w:pPr>
              <w:widowControl w:val="0"/>
              <w:shd w:val="clear" w:color="auto" w:fill="FFFFFF"/>
              <w:autoSpaceDE w:val="0"/>
              <w:autoSpaceDN w:val="0"/>
              <w:adjustRightInd w:val="0"/>
              <w:spacing w:after="0" w:line="283" w:lineRule="exact"/>
              <w:ind w:left="221" w:right="302"/>
              <w:rPr>
                <w:rFonts w:ascii="Times New Roman" w:eastAsia="Times New Roman" w:hAnsi="Times New Roman" w:cs="Times New Roman"/>
                <w:sz w:val="20"/>
                <w:szCs w:val="20"/>
                <w:lang w:eastAsia="ru-RU"/>
              </w:rPr>
            </w:pPr>
            <w:r w:rsidRPr="009A7137">
              <w:rPr>
                <w:rFonts w:ascii="Times New Roman" w:eastAsia="Times New Roman" w:hAnsi="Times New Roman" w:cs="Times New Roman"/>
                <w:spacing w:val="-5"/>
                <w:sz w:val="24"/>
                <w:szCs w:val="24"/>
                <w:lang w:eastAsia="ru-RU"/>
              </w:rPr>
              <w:t xml:space="preserve">№ эталона, в котором </w:t>
            </w:r>
            <w:r w:rsidRPr="009A7137">
              <w:rPr>
                <w:rFonts w:ascii="Times New Roman" w:eastAsia="Times New Roman" w:hAnsi="Times New Roman" w:cs="Times New Roman"/>
                <w:sz w:val="24"/>
                <w:szCs w:val="24"/>
                <w:lang w:eastAsia="ru-RU"/>
              </w:rPr>
              <w:t>допущена ошибка</w:t>
            </w:r>
          </w:p>
        </w:tc>
        <w:tc>
          <w:tcPr>
            <w:tcW w:w="4560" w:type="dxa"/>
            <w:gridSpan w:val="2"/>
            <w:tcBorders>
              <w:top w:val="single" w:sz="6" w:space="0" w:color="auto"/>
              <w:left w:val="single" w:sz="6" w:space="0" w:color="auto"/>
              <w:bottom w:val="single" w:sz="6" w:space="0" w:color="auto"/>
              <w:right w:val="single" w:sz="4" w:space="0" w:color="auto"/>
            </w:tcBorders>
            <w:shd w:val="clear" w:color="auto" w:fill="FFFFFF"/>
          </w:tcPr>
          <w:p w:rsidR="001C7CE2" w:rsidRPr="009A7137" w:rsidRDefault="001C7CE2" w:rsidP="001C7CE2">
            <w:pPr>
              <w:widowControl w:val="0"/>
              <w:shd w:val="clear" w:color="auto" w:fill="FFFFFF"/>
              <w:autoSpaceDE w:val="0"/>
              <w:autoSpaceDN w:val="0"/>
              <w:adjustRightInd w:val="0"/>
              <w:spacing w:after="0" w:line="240" w:lineRule="auto"/>
              <w:ind w:left="1570"/>
              <w:rPr>
                <w:rFonts w:ascii="Times New Roman" w:eastAsia="Times New Roman" w:hAnsi="Times New Roman" w:cs="Times New Roman"/>
                <w:sz w:val="20"/>
                <w:szCs w:val="20"/>
                <w:lang w:eastAsia="ru-RU"/>
              </w:rPr>
            </w:pPr>
            <w:r w:rsidRPr="009A7137">
              <w:rPr>
                <w:rFonts w:ascii="Times New Roman" w:eastAsia="Times New Roman" w:hAnsi="Times New Roman" w:cs="Times New Roman"/>
                <w:sz w:val="24"/>
                <w:szCs w:val="24"/>
                <w:lang w:eastAsia="ru-RU"/>
              </w:rPr>
              <w:t>Исправлено</w:t>
            </w:r>
          </w:p>
        </w:tc>
      </w:tr>
      <w:tr w:rsidR="001C7CE2" w:rsidRPr="009A7137" w:rsidTr="001C7CE2">
        <w:trPr>
          <w:trHeight w:hRule="exact" w:val="984"/>
        </w:trPr>
        <w:tc>
          <w:tcPr>
            <w:tcW w:w="1320" w:type="dxa"/>
            <w:vMerge/>
            <w:tcBorders>
              <w:top w:val="nil"/>
              <w:left w:val="single" w:sz="6" w:space="0" w:color="auto"/>
              <w:bottom w:val="nil"/>
              <w:right w:val="single" w:sz="6" w:space="0" w:color="auto"/>
            </w:tcBorders>
            <w:shd w:val="clear" w:color="auto" w:fill="FFFFFF"/>
          </w:tcPr>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29" w:type="dxa"/>
            <w:vMerge/>
            <w:tcBorders>
              <w:top w:val="nil"/>
              <w:left w:val="single" w:sz="6" w:space="0" w:color="auto"/>
              <w:bottom w:val="nil"/>
              <w:right w:val="single" w:sz="6" w:space="0" w:color="auto"/>
            </w:tcBorders>
            <w:shd w:val="clear" w:color="auto" w:fill="FFFFFF"/>
          </w:tcPr>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14" w:type="dxa"/>
            <w:vMerge/>
            <w:tcBorders>
              <w:top w:val="nil"/>
              <w:left w:val="single" w:sz="6" w:space="0" w:color="auto"/>
              <w:bottom w:val="nil"/>
              <w:right w:val="single" w:sz="6" w:space="0" w:color="auto"/>
            </w:tcBorders>
            <w:shd w:val="clear" w:color="auto" w:fill="FFFFFF"/>
          </w:tcPr>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84" w:type="dxa"/>
            <w:tcBorders>
              <w:top w:val="single" w:sz="6" w:space="0" w:color="auto"/>
              <w:left w:val="single" w:sz="6" w:space="0" w:color="auto"/>
              <w:bottom w:val="single" w:sz="6" w:space="0" w:color="auto"/>
              <w:right w:val="single" w:sz="6" w:space="0" w:color="auto"/>
            </w:tcBorders>
            <w:shd w:val="clear" w:color="auto" w:fill="FFFFFF"/>
          </w:tcPr>
          <w:p w:rsidR="001C7CE2" w:rsidRPr="009A7137" w:rsidRDefault="001C7CE2" w:rsidP="001C7CE2">
            <w:pPr>
              <w:widowControl w:val="0"/>
              <w:shd w:val="clear" w:color="auto" w:fill="FFFFFF"/>
              <w:autoSpaceDE w:val="0"/>
              <w:autoSpaceDN w:val="0"/>
              <w:adjustRightInd w:val="0"/>
              <w:spacing w:after="0" w:line="240" w:lineRule="auto"/>
              <w:ind w:left="370"/>
              <w:jc w:val="center"/>
              <w:rPr>
                <w:rFonts w:ascii="Times New Roman" w:eastAsia="Times New Roman" w:hAnsi="Times New Roman" w:cs="Times New Roman"/>
                <w:sz w:val="20"/>
                <w:szCs w:val="20"/>
                <w:lang w:eastAsia="ru-RU"/>
              </w:rPr>
            </w:pPr>
            <w:r w:rsidRPr="009A7137">
              <w:rPr>
                <w:rFonts w:ascii="Times New Roman" w:eastAsia="Times New Roman" w:hAnsi="Times New Roman" w:cs="Times New Roman"/>
                <w:sz w:val="24"/>
                <w:szCs w:val="24"/>
                <w:lang w:eastAsia="ru-RU"/>
              </w:rPr>
              <w:t>в процессе</w:t>
            </w:r>
            <w:r>
              <w:rPr>
                <w:rFonts w:ascii="Times New Roman" w:eastAsia="Times New Roman" w:hAnsi="Times New Roman" w:cs="Times New Roman"/>
                <w:sz w:val="24"/>
                <w:szCs w:val="24"/>
                <w:lang w:eastAsia="ru-RU"/>
              </w:rPr>
              <w:t xml:space="preserve"> работы</w:t>
            </w:r>
          </w:p>
        </w:tc>
        <w:tc>
          <w:tcPr>
            <w:tcW w:w="2376" w:type="dxa"/>
            <w:tcBorders>
              <w:top w:val="single" w:sz="6" w:space="0" w:color="auto"/>
              <w:left w:val="single" w:sz="6" w:space="0" w:color="auto"/>
              <w:bottom w:val="single" w:sz="6" w:space="0" w:color="auto"/>
              <w:right w:val="single" w:sz="4" w:space="0" w:color="auto"/>
            </w:tcBorders>
            <w:shd w:val="clear" w:color="auto" w:fill="FFFFFF"/>
          </w:tcPr>
          <w:p w:rsidR="001C7CE2" w:rsidRPr="009A7137" w:rsidRDefault="001C7CE2" w:rsidP="001C7CE2">
            <w:pPr>
              <w:widowControl w:val="0"/>
              <w:shd w:val="clear" w:color="auto" w:fill="FFFFFF"/>
              <w:autoSpaceDE w:val="0"/>
              <w:autoSpaceDN w:val="0"/>
              <w:adjustRightInd w:val="0"/>
              <w:spacing w:after="0" w:line="302" w:lineRule="exact"/>
              <w:ind w:left="115" w:right="192"/>
              <w:jc w:val="center"/>
              <w:rPr>
                <w:rFonts w:ascii="Times New Roman" w:eastAsia="Times New Roman" w:hAnsi="Times New Roman" w:cs="Times New Roman"/>
                <w:sz w:val="20"/>
                <w:szCs w:val="20"/>
                <w:lang w:eastAsia="ru-RU"/>
              </w:rPr>
            </w:pPr>
            <w:r w:rsidRPr="009A7137">
              <w:rPr>
                <w:rFonts w:ascii="Times New Roman" w:eastAsia="Times New Roman" w:hAnsi="Times New Roman" w:cs="Times New Roman"/>
                <w:spacing w:val="-7"/>
                <w:sz w:val="24"/>
                <w:szCs w:val="24"/>
                <w:lang w:eastAsia="ru-RU"/>
              </w:rPr>
              <w:t xml:space="preserve">в самостоятельной </w:t>
            </w:r>
            <w:r w:rsidRPr="009A7137">
              <w:rPr>
                <w:rFonts w:ascii="Times New Roman" w:eastAsia="Times New Roman" w:hAnsi="Times New Roman" w:cs="Times New Roman"/>
                <w:sz w:val="24"/>
                <w:szCs w:val="24"/>
                <w:lang w:eastAsia="ru-RU"/>
              </w:rPr>
              <w:t>работе № 2</w:t>
            </w:r>
          </w:p>
        </w:tc>
      </w:tr>
      <w:tr w:rsidR="001C7CE2" w:rsidRPr="009A7137" w:rsidTr="001C7CE2">
        <w:trPr>
          <w:trHeight w:hRule="exact" w:val="1123"/>
        </w:trPr>
        <w:tc>
          <w:tcPr>
            <w:tcW w:w="1320" w:type="dxa"/>
            <w:vMerge/>
            <w:tcBorders>
              <w:top w:val="nil"/>
              <w:left w:val="single" w:sz="6" w:space="0" w:color="auto"/>
              <w:bottom w:val="single" w:sz="6" w:space="0" w:color="auto"/>
              <w:right w:val="single" w:sz="6" w:space="0" w:color="auto"/>
            </w:tcBorders>
            <w:shd w:val="clear" w:color="auto" w:fill="FFFFFF"/>
          </w:tcPr>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29" w:type="dxa"/>
            <w:vMerge/>
            <w:tcBorders>
              <w:top w:val="nil"/>
              <w:left w:val="single" w:sz="6" w:space="0" w:color="auto"/>
              <w:bottom w:val="single" w:sz="6" w:space="0" w:color="auto"/>
              <w:right w:val="single" w:sz="6" w:space="0" w:color="auto"/>
            </w:tcBorders>
            <w:shd w:val="clear" w:color="auto" w:fill="FFFFFF"/>
          </w:tcPr>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914" w:type="dxa"/>
            <w:vMerge/>
            <w:tcBorders>
              <w:top w:val="nil"/>
              <w:left w:val="single" w:sz="6" w:space="0" w:color="auto"/>
              <w:bottom w:val="single" w:sz="6" w:space="0" w:color="auto"/>
              <w:right w:val="single" w:sz="6" w:space="0" w:color="auto"/>
            </w:tcBorders>
            <w:shd w:val="clear" w:color="auto" w:fill="FFFFFF"/>
          </w:tcPr>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1C7CE2" w:rsidRPr="009A7137" w:rsidRDefault="001C7CE2" w:rsidP="001C7CE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184" w:type="dxa"/>
            <w:tcBorders>
              <w:top w:val="single" w:sz="6" w:space="0" w:color="auto"/>
              <w:left w:val="single" w:sz="6" w:space="0" w:color="auto"/>
              <w:bottom w:val="single" w:sz="6" w:space="0" w:color="auto"/>
              <w:right w:val="single" w:sz="6" w:space="0" w:color="auto"/>
            </w:tcBorders>
            <w:shd w:val="clear" w:color="auto" w:fill="FFFFFF"/>
          </w:tcPr>
          <w:p w:rsidR="001C7CE2" w:rsidRPr="009A7137" w:rsidRDefault="001C7CE2" w:rsidP="001C7CE2">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376" w:type="dxa"/>
            <w:tcBorders>
              <w:top w:val="single" w:sz="6" w:space="0" w:color="auto"/>
              <w:left w:val="single" w:sz="6" w:space="0" w:color="auto"/>
              <w:bottom w:val="single" w:sz="6" w:space="0" w:color="auto"/>
              <w:right w:val="single" w:sz="4" w:space="0" w:color="auto"/>
            </w:tcBorders>
            <w:shd w:val="clear" w:color="auto" w:fill="FFFFFF"/>
          </w:tcPr>
          <w:p w:rsidR="001C7CE2" w:rsidRPr="009A7137" w:rsidRDefault="001C7CE2" w:rsidP="001C7CE2">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1C7CE2" w:rsidRPr="001C7CE2" w:rsidRDefault="001C7CE2" w:rsidP="001C7CE2">
      <w:pPr>
        <w:spacing w:after="0" w:line="360" w:lineRule="auto"/>
        <w:ind w:firstLine="708"/>
        <w:jc w:val="center"/>
        <w:rPr>
          <w:rFonts w:ascii="Times New Roman" w:hAnsi="Times New Roman" w:cs="Times New Roman"/>
          <w:i/>
          <w:sz w:val="24"/>
          <w:szCs w:val="28"/>
        </w:rPr>
      </w:pPr>
      <w:r w:rsidRPr="001C7CE2">
        <w:rPr>
          <w:rFonts w:ascii="Times New Roman" w:hAnsi="Times New Roman" w:cs="Times New Roman"/>
          <w:i/>
          <w:sz w:val="24"/>
          <w:szCs w:val="28"/>
        </w:rPr>
        <w:t>индивидуальная таблица ученика</w:t>
      </w:r>
    </w:p>
    <w:p w:rsidR="009A7137" w:rsidRPr="00BC06BE" w:rsidRDefault="009A7137" w:rsidP="009A713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Далее работа проходит аналогично, разбирается каждое задание отдельно. </w:t>
      </w:r>
    </w:p>
    <w:p w:rsidR="009A7137" w:rsidRDefault="009A7137" w:rsidP="009A7137">
      <w:pPr>
        <w:spacing w:after="0" w:line="360" w:lineRule="auto"/>
        <w:ind w:firstLine="708"/>
        <w:jc w:val="both"/>
        <w:rPr>
          <w:rFonts w:ascii="Times New Roman" w:hAnsi="Times New Roman" w:cs="Times New Roman"/>
          <w:sz w:val="28"/>
          <w:szCs w:val="28"/>
        </w:rPr>
      </w:pPr>
      <w:r w:rsidRPr="00BC06BE">
        <w:rPr>
          <w:rFonts w:ascii="Times New Roman" w:hAnsi="Times New Roman" w:cs="Times New Roman"/>
          <w:sz w:val="28"/>
          <w:szCs w:val="28"/>
        </w:rPr>
        <w:t xml:space="preserve">Учащиеся, получившие правильные ответы, сравнивают своё решение </w:t>
      </w:r>
      <w:r w:rsidR="001C7CE2">
        <w:rPr>
          <w:rFonts w:ascii="Times New Roman" w:hAnsi="Times New Roman" w:cs="Times New Roman"/>
          <w:sz w:val="28"/>
          <w:szCs w:val="28"/>
        </w:rPr>
        <w:t xml:space="preserve">пошагово </w:t>
      </w:r>
      <w:r w:rsidRPr="00BC06BE">
        <w:rPr>
          <w:rFonts w:ascii="Times New Roman" w:hAnsi="Times New Roman" w:cs="Times New Roman"/>
          <w:sz w:val="28"/>
          <w:szCs w:val="28"/>
        </w:rPr>
        <w:t xml:space="preserve">с эталоном для самопроверки и </w:t>
      </w:r>
      <w:r w:rsidR="001C7CE2">
        <w:rPr>
          <w:rFonts w:ascii="Times New Roman" w:hAnsi="Times New Roman" w:cs="Times New Roman"/>
          <w:sz w:val="28"/>
          <w:szCs w:val="28"/>
        </w:rPr>
        <w:t xml:space="preserve">затем </w:t>
      </w:r>
      <w:r w:rsidRPr="00BC06BE">
        <w:rPr>
          <w:rFonts w:ascii="Times New Roman" w:hAnsi="Times New Roman" w:cs="Times New Roman"/>
          <w:sz w:val="28"/>
          <w:szCs w:val="28"/>
        </w:rPr>
        <w:t xml:space="preserve">выполняют задание творческого уровня или выступают в роли консультантов. </w:t>
      </w:r>
    </w:p>
    <w:p w:rsidR="008D5221" w:rsidRDefault="001C7CE2" w:rsidP="00BC06BE">
      <w:pPr>
        <w:spacing w:after="0" w:line="360" w:lineRule="auto"/>
        <w:ind w:firstLine="708"/>
        <w:jc w:val="both"/>
        <w:rPr>
          <w:rFonts w:ascii="Times New Roman" w:hAnsi="Times New Roman" w:cs="Times New Roman"/>
          <w:sz w:val="28"/>
          <w:szCs w:val="28"/>
        </w:rPr>
      </w:pPr>
      <w:r w:rsidRPr="00BC06BE">
        <w:rPr>
          <w:rFonts w:ascii="Times New Roman" w:hAnsi="Times New Roman" w:cs="Times New Roman"/>
          <w:sz w:val="28"/>
          <w:szCs w:val="28"/>
        </w:rPr>
        <w:t>Таким образом, на данном этапе учащиеся уточняют алгоритм исправления ошибок и уточняют индивидуальную цель дальнейшей деятельности.</w:t>
      </w:r>
      <w:r>
        <w:rPr>
          <w:rFonts w:ascii="Times New Roman" w:hAnsi="Times New Roman" w:cs="Times New Roman"/>
          <w:sz w:val="28"/>
          <w:szCs w:val="28"/>
        </w:rPr>
        <w:t xml:space="preserve"> </w:t>
      </w:r>
      <w:r w:rsidR="009A7137">
        <w:rPr>
          <w:rFonts w:ascii="Times New Roman" w:hAnsi="Times New Roman" w:cs="Times New Roman"/>
          <w:sz w:val="28"/>
          <w:szCs w:val="28"/>
        </w:rPr>
        <w:t>Отмечу, что в</w:t>
      </w:r>
      <w:r w:rsidR="008D5221">
        <w:rPr>
          <w:rFonts w:ascii="Times New Roman" w:hAnsi="Times New Roman" w:cs="Times New Roman"/>
          <w:sz w:val="28"/>
          <w:szCs w:val="28"/>
        </w:rPr>
        <w:t>ся работа на уроке рефлексии строится с применением а</w:t>
      </w:r>
      <w:r w:rsidR="00BC06BE" w:rsidRPr="00BC06BE">
        <w:rPr>
          <w:rFonts w:ascii="Times New Roman" w:hAnsi="Times New Roman" w:cs="Times New Roman"/>
          <w:sz w:val="28"/>
          <w:szCs w:val="28"/>
        </w:rPr>
        <w:t>лгоритм</w:t>
      </w:r>
      <w:r w:rsidR="008D5221">
        <w:rPr>
          <w:rFonts w:ascii="Times New Roman" w:hAnsi="Times New Roman" w:cs="Times New Roman"/>
          <w:sz w:val="28"/>
          <w:szCs w:val="28"/>
        </w:rPr>
        <w:t>а</w:t>
      </w:r>
      <w:r w:rsidR="00BC06BE" w:rsidRPr="00BC06BE">
        <w:rPr>
          <w:rFonts w:ascii="Times New Roman" w:hAnsi="Times New Roman" w:cs="Times New Roman"/>
          <w:sz w:val="28"/>
          <w:szCs w:val="28"/>
        </w:rPr>
        <w:t xml:space="preserve"> исправления ошибок</w:t>
      </w:r>
      <w:r w:rsidR="008D5221">
        <w:rPr>
          <w:rFonts w:ascii="Times New Roman" w:hAnsi="Times New Roman" w:cs="Times New Roman"/>
          <w:sz w:val="28"/>
          <w:szCs w:val="28"/>
        </w:rPr>
        <w:t>. Именно он</w:t>
      </w:r>
      <w:r w:rsidR="00BC06BE" w:rsidRPr="00BC06BE">
        <w:rPr>
          <w:rFonts w:ascii="Times New Roman" w:hAnsi="Times New Roman" w:cs="Times New Roman"/>
          <w:sz w:val="28"/>
          <w:szCs w:val="28"/>
        </w:rPr>
        <w:t xml:space="preserve"> помогает</w:t>
      </w:r>
      <w:r w:rsidR="008D5221">
        <w:rPr>
          <w:rFonts w:ascii="Times New Roman" w:hAnsi="Times New Roman" w:cs="Times New Roman"/>
          <w:sz w:val="28"/>
          <w:szCs w:val="28"/>
        </w:rPr>
        <w:t>:</w:t>
      </w:r>
      <w:r w:rsidR="00BC06BE" w:rsidRPr="00BC06BE">
        <w:rPr>
          <w:rFonts w:ascii="Times New Roman" w:hAnsi="Times New Roman" w:cs="Times New Roman"/>
          <w:sz w:val="28"/>
          <w:szCs w:val="28"/>
        </w:rPr>
        <w:t xml:space="preserve"> </w:t>
      </w:r>
    </w:p>
    <w:p w:rsidR="008D5221" w:rsidRPr="008D5221" w:rsidRDefault="00BC06BE" w:rsidP="001A43F8">
      <w:pPr>
        <w:pStyle w:val="a3"/>
        <w:numPr>
          <w:ilvl w:val="0"/>
          <w:numId w:val="5"/>
        </w:numPr>
        <w:spacing w:after="0" w:line="360" w:lineRule="auto"/>
        <w:jc w:val="both"/>
        <w:rPr>
          <w:rFonts w:ascii="Times New Roman" w:hAnsi="Times New Roman" w:cs="Times New Roman"/>
          <w:sz w:val="28"/>
          <w:szCs w:val="28"/>
        </w:rPr>
      </w:pPr>
      <w:r w:rsidRPr="008D5221">
        <w:rPr>
          <w:rFonts w:ascii="Times New Roman" w:hAnsi="Times New Roman" w:cs="Times New Roman"/>
          <w:sz w:val="28"/>
          <w:szCs w:val="28"/>
        </w:rPr>
        <w:t>ответить учащемуся на вопрос:</w:t>
      </w:r>
      <w:r w:rsidR="008D5221" w:rsidRPr="008D5221">
        <w:rPr>
          <w:rFonts w:ascii="Times New Roman" w:hAnsi="Times New Roman" w:cs="Times New Roman"/>
          <w:sz w:val="28"/>
          <w:szCs w:val="28"/>
        </w:rPr>
        <w:t xml:space="preserve"> «</w:t>
      </w:r>
      <w:r w:rsidRPr="008D5221">
        <w:rPr>
          <w:rFonts w:ascii="Times New Roman" w:hAnsi="Times New Roman" w:cs="Times New Roman"/>
          <w:sz w:val="28"/>
          <w:szCs w:val="28"/>
        </w:rPr>
        <w:t xml:space="preserve">Как исправлять свои ошибки?» </w:t>
      </w:r>
    </w:p>
    <w:p w:rsidR="008D5221" w:rsidRPr="008D5221" w:rsidRDefault="008D5221" w:rsidP="001A43F8">
      <w:pPr>
        <w:pStyle w:val="a3"/>
        <w:numPr>
          <w:ilvl w:val="0"/>
          <w:numId w:val="5"/>
        </w:numPr>
        <w:spacing w:after="0" w:line="360" w:lineRule="auto"/>
        <w:jc w:val="both"/>
        <w:rPr>
          <w:rFonts w:ascii="Times New Roman" w:hAnsi="Times New Roman" w:cs="Times New Roman"/>
          <w:sz w:val="28"/>
          <w:szCs w:val="28"/>
        </w:rPr>
      </w:pPr>
      <w:r w:rsidRPr="008D5221">
        <w:rPr>
          <w:rFonts w:ascii="Times New Roman" w:hAnsi="Times New Roman" w:cs="Times New Roman"/>
          <w:sz w:val="28"/>
          <w:szCs w:val="28"/>
        </w:rPr>
        <w:t xml:space="preserve">освоить данный метод </w:t>
      </w:r>
      <w:r w:rsidR="00BC06BE" w:rsidRPr="008D5221">
        <w:rPr>
          <w:rFonts w:ascii="Times New Roman" w:hAnsi="Times New Roman" w:cs="Times New Roman"/>
          <w:sz w:val="28"/>
          <w:szCs w:val="28"/>
        </w:rPr>
        <w:t>в процессе обучения</w:t>
      </w:r>
      <w:r w:rsidRPr="008D5221">
        <w:rPr>
          <w:rFonts w:ascii="Times New Roman" w:hAnsi="Times New Roman" w:cs="Times New Roman"/>
          <w:sz w:val="28"/>
          <w:szCs w:val="28"/>
        </w:rPr>
        <w:t xml:space="preserve"> каждому учащемуся</w:t>
      </w:r>
      <w:r w:rsidR="00BC06BE" w:rsidRPr="008D5221">
        <w:rPr>
          <w:rFonts w:ascii="Times New Roman" w:hAnsi="Times New Roman" w:cs="Times New Roman"/>
          <w:sz w:val="28"/>
          <w:szCs w:val="28"/>
        </w:rPr>
        <w:t xml:space="preserve">. </w:t>
      </w:r>
    </w:p>
    <w:p w:rsidR="00BC06BE" w:rsidRPr="00BC06BE" w:rsidRDefault="00BC06BE" w:rsidP="00BC06BE">
      <w:pPr>
        <w:spacing w:after="0" w:line="360" w:lineRule="auto"/>
        <w:ind w:firstLine="708"/>
        <w:jc w:val="both"/>
        <w:rPr>
          <w:rFonts w:ascii="Times New Roman" w:hAnsi="Times New Roman" w:cs="Times New Roman"/>
          <w:sz w:val="28"/>
          <w:szCs w:val="28"/>
        </w:rPr>
      </w:pPr>
      <w:r w:rsidRPr="00BC06BE">
        <w:rPr>
          <w:rFonts w:ascii="Times New Roman" w:hAnsi="Times New Roman" w:cs="Times New Roman"/>
          <w:sz w:val="28"/>
          <w:szCs w:val="28"/>
        </w:rPr>
        <w:t>Если уроки рефлексии проводятся в системе, то этот алгоритм хорошо знаком учащемуся и может только корректироваться от урока к уроку.</w:t>
      </w:r>
    </w:p>
    <w:p w:rsidR="00BC06BE" w:rsidRPr="00BC06BE" w:rsidRDefault="00BC06BE" w:rsidP="00BC06BE">
      <w:pPr>
        <w:spacing w:after="0" w:line="360" w:lineRule="auto"/>
        <w:ind w:firstLine="708"/>
        <w:jc w:val="both"/>
        <w:rPr>
          <w:rFonts w:ascii="Times New Roman" w:hAnsi="Times New Roman" w:cs="Times New Roman"/>
          <w:sz w:val="28"/>
          <w:szCs w:val="28"/>
        </w:rPr>
      </w:pPr>
      <w:r w:rsidRPr="00BC06BE">
        <w:rPr>
          <w:rFonts w:ascii="Times New Roman" w:hAnsi="Times New Roman" w:cs="Times New Roman"/>
          <w:sz w:val="28"/>
          <w:szCs w:val="28"/>
        </w:rPr>
        <w:t>Построению данного алгоритма может быть посвящен отдельный</w:t>
      </w:r>
      <w:r w:rsidR="008D5221">
        <w:rPr>
          <w:rFonts w:ascii="Times New Roman" w:hAnsi="Times New Roman" w:cs="Times New Roman"/>
          <w:sz w:val="28"/>
          <w:szCs w:val="28"/>
        </w:rPr>
        <w:t xml:space="preserve"> </w:t>
      </w:r>
      <w:r w:rsidRPr="00BC06BE">
        <w:rPr>
          <w:rFonts w:ascii="Times New Roman" w:hAnsi="Times New Roman" w:cs="Times New Roman"/>
          <w:sz w:val="28"/>
          <w:szCs w:val="28"/>
        </w:rPr>
        <w:t xml:space="preserve">урок открытия нового </w:t>
      </w:r>
      <w:r w:rsidR="008D5221">
        <w:rPr>
          <w:rFonts w:ascii="Times New Roman" w:hAnsi="Times New Roman" w:cs="Times New Roman"/>
          <w:sz w:val="28"/>
          <w:szCs w:val="28"/>
        </w:rPr>
        <w:t xml:space="preserve">знания </w:t>
      </w:r>
      <w:r w:rsidRPr="00BC06BE">
        <w:rPr>
          <w:rFonts w:ascii="Times New Roman" w:hAnsi="Times New Roman" w:cs="Times New Roman"/>
          <w:sz w:val="28"/>
          <w:szCs w:val="28"/>
        </w:rPr>
        <w:t>по темам: « Как исправлять ошибки?»,</w:t>
      </w:r>
      <w:r w:rsidR="008D5221">
        <w:rPr>
          <w:rFonts w:ascii="Times New Roman" w:hAnsi="Times New Roman" w:cs="Times New Roman"/>
          <w:sz w:val="28"/>
          <w:szCs w:val="28"/>
        </w:rPr>
        <w:t xml:space="preserve"> </w:t>
      </w:r>
      <w:r w:rsidRPr="00BC06BE">
        <w:rPr>
          <w:rFonts w:ascii="Times New Roman" w:hAnsi="Times New Roman" w:cs="Times New Roman"/>
          <w:sz w:val="28"/>
          <w:szCs w:val="28"/>
        </w:rPr>
        <w:t>«Алгоритм исправления ошибок»</w:t>
      </w:r>
      <w:r w:rsidR="008D5221">
        <w:rPr>
          <w:rFonts w:ascii="Times New Roman" w:hAnsi="Times New Roman" w:cs="Times New Roman"/>
          <w:sz w:val="28"/>
          <w:szCs w:val="28"/>
        </w:rPr>
        <w:t>.  Важно, чтобы</w:t>
      </w:r>
      <w:r w:rsidRPr="00BC06BE">
        <w:rPr>
          <w:rFonts w:ascii="Times New Roman" w:hAnsi="Times New Roman" w:cs="Times New Roman"/>
          <w:sz w:val="28"/>
          <w:szCs w:val="28"/>
        </w:rPr>
        <w:t xml:space="preserve"> </w:t>
      </w:r>
      <w:r w:rsidR="008D5221">
        <w:rPr>
          <w:rFonts w:ascii="Times New Roman" w:hAnsi="Times New Roman" w:cs="Times New Roman"/>
          <w:sz w:val="28"/>
          <w:szCs w:val="28"/>
        </w:rPr>
        <w:t>э</w:t>
      </w:r>
      <w:r w:rsidRPr="00BC06BE">
        <w:rPr>
          <w:rFonts w:ascii="Times New Roman" w:hAnsi="Times New Roman" w:cs="Times New Roman"/>
          <w:sz w:val="28"/>
          <w:szCs w:val="28"/>
        </w:rPr>
        <w:t xml:space="preserve">тот алгоритм </w:t>
      </w:r>
      <w:r w:rsidR="008D5221">
        <w:rPr>
          <w:rFonts w:ascii="Times New Roman" w:hAnsi="Times New Roman" w:cs="Times New Roman"/>
          <w:sz w:val="28"/>
          <w:szCs w:val="28"/>
        </w:rPr>
        <w:t>был с</w:t>
      </w:r>
      <w:r w:rsidRPr="00BC06BE">
        <w:rPr>
          <w:rFonts w:ascii="Times New Roman" w:hAnsi="Times New Roman" w:cs="Times New Roman"/>
          <w:sz w:val="28"/>
          <w:szCs w:val="28"/>
        </w:rPr>
        <w:t>конструир</w:t>
      </w:r>
      <w:r w:rsidR="008D5221">
        <w:rPr>
          <w:rFonts w:ascii="Times New Roman" w:hAnsi="Times New Roman" w:cs="Times New Roman"/>
          <w:sz w:val="28"/>
          <w:szCs w:val="28"/>
        </w:rPr>
        <w:t xml:space="preserve">ован </w:t>
      </w:r>
      <w:r w:rsidRPr="00BC06BE">
        <w:rPr>
          <w:rFonts w:ascii="Times New Roman" w:hAnsi="Times New Roman" w:cs="Times New Roman"/>
          <w:sz w:val="28"/>
          <w:szCs w:val="28"/>
        </w:rPr>
        <w:t>вместе с учащимися. При построении алгоритма исправления ошибок</w:t>
      </w:r>
      <w:r w:rsidR="008D5221">
        <w:rPr>
          <w:rFonts w:ascii="Times New Roman" w:hAnsi="Times New Roman" w:cs="Times New Roman"/>
          <w:sz w:val="28"/>
          <w:szCs w:val="28"/>
        </w:rPr>
        <w:t xml:space="preserve"> </w:t>
      </w:r>
      <w:r w:rsidRPr="00BC06BE">
        <w:rPr>
          <w:rFonts w:ascii="Times New Roman" w:hAnsi="Times New Roman" w:cs="Times New Roman"/>
          <w:sz w:val="28"/>
          <w:szCs w:val="28"/>
        </w:rPr>
        <w:t>можно использовать подводящий или побуждающий диалоги,</w:t>
      </w:r>
      <w:r w:rsidR="008D5221">
        <w:rPr>
          <w:rFonts w:ascii="Times New Roman" w:hAnsi="Times New Roman" w:cs="Times New Roman"/>
          <w:sz w:val="28"/>
          <w:szCs w:val="28"/>
        </w:rPr>
        <w:t xml:space="preserve"> </w:t>
      </w:r>
      <w:r w:rsidRPr="00BC06BE">
        <w:rPr>
          <w:rFonts w:ascii="Times New Roman" w:hAnsi="Times New Roman" w:cs="Times New Roman"/>
          <w:sz w:val="28"/>
          <w:szCs w:val="28"/>
        </w:rPr>
        <w:t xml:space="preserve">мозговой штурм... </w:t>
      </w:r>
      <w:r w:rsidR="00F35920">
        <w:rPr>
          <w:rFonts w:ascii="Times New Roman" w:hAnsi="Times New Roman" w:cs="Times New Roman"/>
          <w:sz w:val="28"/>
          <w:szCs w:val="28"/>
        </w:rPr>
        <w:t xml:space="preserve">В моей практике такие занятия проводятся при изучении </w:t>
      </w:r>
      <w:proofErr w:type="spellStart"/>
      <w:r w:rsidR="00F35920">
        <w:rPr>
          <w:rFonts w:ascii="Times New Roman" w:hAnsi="Times New Roman" w:cs="Times New Roman"/>
          <w:sz w:val="28"/>
          <w:szCs w:val="28"/>
        </w:rPr>
        <w:t>метапредметного</w:t>
      </w:r>
      <w:proofErr w:type="spellEnd"/>
      <w:r w:rsidR="00F35920">
        <w:rPr>
          <w:rFonts w:ascii="Times New Roman" w:hAnsi="Times New Roman" w:cs="Times New Roman"/>
          <w:sz w:val="28"/>
          <w:szCs w:val="28"/>
        </w:rPr>
        <w:t xml:space="preserve"> курса «Мир деятельности» Л.Г. </w:t>
      </w:r>
      <w:proofErr w:type="spellStart"/>
      <w:r w:rsidR="00F35920">
        <w:rPr>
          <w:rFonts w:ascii="Times New Roman" w:hAnsi="Times New Roman" w:cs="Times New Roman"/>
          <w:sz w:val="28"/>
          <w:szCs w:val="28"/>
        </w:rPr>
        <w:t>Петерсон</w:t>
      </w:r>
      <w:proofErr w:type="spellEnd"/>
      <w:r w:rsidR="00F35920">
        <w:rPr>
          <w:rFonts w:ascii="Times New Roman" w:hAnsi="Times New Roman" w:cs="Times New Roman"/>
          <w:sz w:val="28"/>
          <w:szCs w:val="28"/>
        </w:rPr>
        <w:t>.</w:t>
      </w:r>
    </w:p>
    <w:p w:rsidR="001C7CE2" w:rsidRDefault="001C7CE2" w:rsidP="00BC06B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Уроки рефлексии, построенные в соответствии с ТДМ, дают учителю возможность максимально развивать личностный потенциал своих учеников. </w:t>
      </w:r>
    </w:p>
    <w:p w:rsidR="001C7CE2" w:rsidRDefault="00BC06BE" w:rsidP="001A43F8">
      <w:pPr>
        <w:pStyle w:val="a3"/>
        <w:numPr>
          <w:ilvl w:val="0"/>
          <w:numId w:val="18"/>
        </w:numPr>
        <w:spacing w:after="0" w:line="360" w:lineRule="auto"/>
        <w:ind w:left="426"/>
        <w:jc w:val="both"/>
        <w:rPr>
          <w:rFonts w:ascii="Times New Roman" w:hAnsi="Times New Roman" w:cs="Times New Roman"/>
          <w:sz w:val="28"/>
          <w:szCs w:val="28"/>
        </w:rPr>
      </w:pPr>
      <w:r w:rsidRPr="001C7CE2">
        <w:rPr>
          <w:rFonts w:ascii="Times New Roman" w:hAnsi="Times New Roman" w:cs="Times New Roman"/>
          <w:sz w:val="28"/>
          <w:szCs w:val="28"/>
        </w:rPr>
        <w:lastRenderedPageBreak/>
        <w:t xml:space="preserve">Сопоставление своего решения с эталоном позволяет учащимся </w:t>
      </w:r>
      <w:proofErr w:type="spellStart"/>
      <w:r w:rsidRPr="001C7CE2">
        <w:rPr>
          <w:rFonts w:ascii="Times New Roman" w:hAnsi="Times New Roman" w:cs="Times New Roman"/>
          <w:sz w:val="28"/>
          <w:szCs w:val="28"/>
        </w:rPr>
        <w:t>критериально</w:t>
      </w:r>
      <w:proofErr w:type="spellEnd"/>
      <w:r w:rsidRPr="001C7CE2">
        <w:rPr>
          <w:rFonts w:ascii="Times New Roman" w:hAnsi="Times New Roman" w:cs="Times New Roman"/>
          <w:sz w:val="28"/>
          <w:szCs w:val="28"/>
        </w:rPr>
        <w:t xml:space="preserve"> проверить правильность своего решения и соотнести каждый шаг решения с использованными способами действий, т.е. провести доказательные</w:t>
      </w:r>
      <w:r w:rsidR="00F35920" w:rsidRPr="001C7CE2">
        <w:rPr>
          <w:rFonts w:ascii="Times New Roman" w:hAnsi="Times New Roman" w:cs="Times New Roman"/>
          <w:sz w:val="28"/>
          <w:szCs w:val="28"/>
        </w:rPr>
        <w:t>, а значит, осознанные</w:t>
      </w:r>
      <w:r w:rsidRPr="001C7CE2">
        <w:rPr>
          <w:rFonts w:ascii="Times New Roman" w:hAnsi="Times New Roman" w:cs="Times New Roman"/>
          <w:sz w:val="28"/>
          <w:szCs w:val="28"/>
        </w:rPr>
        <w:t xml:space="preserve"> рассуждения</w:t>
      </w:r>
      <w:r w:rsidR="001C7CE2">
        <w:rPr>
          <w:rFonts w:ascii="Times New Roman" w:hAnsi="Times New Roman" w:cs="Times New Roman"/>
          <w:sz w:val="28"/>
          <w:szCs w:val="28"/>
        </w:rPr>
        <w:t>, способствующие развитию способности к познавательной деятельности.</w:t>
      </w:r>
    </w:p>
    <w:p w:rsidR="00102CAA" w:rsidRDefault="001C7CE2" w:rsidP="001A43F8">
      <w:pPr>
        <w:pStyle w:val="a3"/>
        <w:numPr>
          <w:ilvl w:val="0"/>
          <w:numId w:val="18"/>
        </w:numPr>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В отличие от традиционных уроков, на которых проверяются знания учеников, на уроках рефлексии в технологии деятельностного метода у детей </w:t>
      </w:r>
      <w:r w:rsidR="00102CAA">
        <w:rPr>
          <w:rFonts w:ascii="Times New Roman" w:hAnsi="Times New Roman" w:cs="Times New Roman"/>
          <w:sz w:val="28"/>
          <w:szCs w:val="28"/>
        </w:rPr>
        <w:t xml:space="preserve">отсутствует страх проверки знаний, т.к. они знают, что даже при наличии ошибок в самостоятельной работе № 1 у них будет возможность эти ошибки проанализировать и исправить во второй работе. Оценка ставится за обе работы по среднему арифметическому, и отрицательных отметок не бывает. Поэтому образовательные достижения учащихся высокие, дети чувствуют себя психологически комфортно, мотивированы к учебной деятельности. </w:t>
      </w:r>
    </w:p>
    <w:p w:rsidR="00F35920" w:rsidRPr="001C7CE2" w:rsidRDefault="00102CAA" w:rsidP="00102CAA">
      <w:pPr>
        <w:pStyle w:val="a3"/>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Но! Чтобы иметь такие результаты, эти уроки обязательно должны проводиться в системе, не менее 2-3 раз в течение учебной четверти.</w:t>
      </w:r>
    </w:p>
    <w:p w:rsidR="00BC06BE" w:rsidRDefault="00BC06BE" w:rsidP="000A1B04">
      <w:pPr>
        <w:spacing w:after="0" w:line="360" w:lineRule="auto"/>
        <w:ind w:firstLine="426"/>
        <w:jc w:val="both"/>
        <w:rPr>
          <w:rFonts w:ascii="Times New Roman" w:hAnsi="Times New Roman" w:cs="Times New Roman"/>
          <w:sz w:val="28"/>
          <w:szCs w:val="28"/>
        </w:rPr>
      </w:pPr>
      <w:r w:rsidRPr="00BC06BE">
        <w:rPr>
          <w:rFonts w:ascii="Times New Roman" w:hAnsi="Times New Roman" w:cs="Times New Roman"/>
          <w:sz w:val="28"/>
          <w:szCs w:val="28"/>
        </w:rPr>
        <w:t>Безусловно, подготовка эталона для самопроверки занимает у учителя достаточно много времени, особенно в начале освоения уроков данного типа. Но в процессе усвоения структуры уроков рефлексии, на подготовку таких эталонов времени тратится гораздо меньше</w:t>
      </w:r>
      <w:r w:rsidR="00F35920">
        <w:rPr>
          <w:rStyle w:val="ac"/>
          <w:rFonts w:ascii="Times New Roman" w:hAnsi="Times New Roman" w:cs="Times New Roman"/>
          <w:sz w:val="28"/>
          <w:szCs w:val="28"/>
        </w:rPr>
        <w:footnoteReference w:id="14"/>
      </w:r>
      <w:r w:rsidRPr="00BC06BE">
        <w:rPr>
          <w:rFonts w:ascii="Times New Roman" w:hAnsi="Times New Roman" w:cs="Times New Roman"/>
          <w:sz w:val="28"/>
          <w:szCs w:val="28"/>
        </w:rPr>
        <w:t>.</w:t>
      </w:r>
    </w:p>
    <w:p w:rsidR="000A1B04" w:rsidRPr="00BC06BE" w:rsidRDefault="009512DA" w:rsidP="00BC06B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Элементы</w:t>
      </w:r>
      <w:r w:rsidR="000A1B04">
        <w:rPr>
          <w:rFonts w:ascii="Times New Roman" w:hAnsi="Times New Roman" w:cs="Times New Roman"/>
          <w:sz w:val="28"/>
          <w:szCs w:val="28"/>
        </w:rPr>
        <w:t xml:space="preserve"> технологи</w:t>
      </w:r>
      <w:r>
        <w:rPr>
          <w:rFonts w:ascii="Times New Roman" w:hAnsi="Times New Roman" w:cs="Times New Roman"/>
          <w:sz w:val="28"/>
          <w:szCs w:val="28"/>
        </w:rPr>
        <w:t>и</w:t>
      </w:r>
      <w:r w:rsidR="000A1B04">
        <w:rPr>
          <w:rFonts w:ascii="Times New Roman" w:hAnsi="Times New Roman" w:cs="Times New Roman"/>
          <w:sz w:val="28"/>
          <w:szCs w:val="28"/>
        </w:rPr>
        <w:t xml:space="preserve"> деятельностного метода в </w:t>
      </w:r>
      <w:r>
        <w:rPr>
          <w:rFonts w:ascii="Times New Roman" w:hAnsi="Times New Roman" w:cs="Times New Roman"/>
          <w:sz w:val="28"/>
          <w:szCs w:val="28"/>
        </w:rPr>
        <w:t>своем</w:t>
      </w:r>
      <w:r w:rsidR="000A1B04">
        <w:rPr>
          <w:rFonts w:ascii="Times New Roman" w:hAnsi="Times New Roman" w:cs="Times New Roman"/>
          <w:sz w:val="28"/>
          <w:szCs w:val="28"/>
        </w:rPr>
        <w:t xml:space="preserve"> классе </w:t>
      </w:r>
      <w:r>
        <w:rPr>
          <w:rFonts w:ascii="Times New Roman" w:hAnsi="Times New Roman" w:cs="Times New Roman"/>
          <w:sz w:val="28"/>
          <w:szCs w:val="28"/>
        </w:rPr>
        <w:t>использую</w:t>
      </w:r>
      <w:r w:rsidR="000A1B04">
        <w:rPr>
          <w:rFonts w:ascii="Times New Roman" w:hAnsi="Times New Roman" w:cs="Times New Roman"/>
          <w:sz w:val="28"/>
          <w:szCs w:val="28"/>
        </w:rPr>
        <w:t xml:space="preserve"> не только </w:t>
      </w:r>
      <w:r>
        <w:rPr>
          <w:rFonts w:ascii="Times New Roman" w:hAnsi="Times New Roman" w:cs="Times New Roman"/>
          <w:sz w:val="28"/>
          <w:szCs w:val="28"/>
        </w:rPr>
        <w:t>на уроках</w:t>
      </w:r>
      <w:r w:rsidR="000A1B04">
        <w:rPr>
          <w:rFonts w:ascii="Times New Roman" w:hAnsi="Times New Roman" w:cs="Times New Roman"/>
          <w:sz w:val="28"/>
          <w:szCs w:val="28"/>
        </w:rPr>
        <w:t xml:space="preserve">, но и </w:t>
      </w:r>
      <w:r>
        <w:rPr>
          <w:rFonts w:ascii="Times New Roman" w:hAnsi="Times New Roman" w:cs="Times New Roman"/>
          <w:sz w:val="28"/>
          <w:szCs w:val="28"/>
        </w:rPr>
        <w:t xml:space="preserve">на </w:t>
      </w:r>
      <w:r w:rsidR="000A1B04">
        <w:rPr>
          <w:rFonts w:ascii="Times New Roman" w:hAnsi="Times New Roman" w:cs="Times New Roman"/>
          <w:sz w:val="28"/>
          <w:szCs w:val="28"/>
        </w:rPr>
        <w:t>занятия</w:t>
      </w:r>
      <w:r>
        <w:rPr>
          <w:rFonts w:ascii="Times New Roman" w:hAnsi="Times New Roman" w:cs="Times New Roman"/>
          <w:sz w:val="28"/>
          <w:szCs w:val="28"/>
        </w:rPr>
        <w:t>х</w:t>
      </w:r>
      <w:r w:rsidR="000A1B04">
        <w:rPr>
          <w:rFonts w:ascii="Times New Roman" w:hAnsi="Times New Roman" w:cs="Times New Roman"/>
          <w:sz w:val="28"/>
          <w:szCs w:val="28"/>
        </w:rPr>
        <w:t xml:space="preserve"> кружков «Наш край», «Информатика и ИКТ», «Сотвори себя сам», факультативных курсов «Я и мое здоровье», «Я - исследователь».</w:t>
      </w:r>
    </w:p>
    <w:p w:rsidR="00021365" w:rsidRPr="00021365" w:rsidRDefault="00D067EA" w:rsidP="0034210D">
      <w:pPr>
        <w:spacing w:after="0" w:line="360" w:lineRule="auto"/>
        <w:ind w:firstLine="708"/>
        <w:jc w:val="both"/>
        <w:rPr>
          <w:rStyle w:val="FontStyle22"/>
          <w:rFonts w:ascii="Times New Roman" w:hAnsi="Times New Roman" w:cs="Times New Roman"/>
          <w:i w:val="0"/>
          <w:sz w:val="28"/>
          <w:szCs w:val="24"/>
        </w:rPr>
      </w:pPr>
      <w:r>
        <w:rPr>
          <w:rFonts w:ascii="Times New Roman" w:hAnsi="Times New Roman" w:cs="Times New Roman"/>
          <w:sz w:val="28"/>
          <w:szCs w:val="24"/>
        </w:rPr>
        <w:t>Например, на занятиях факультатива «Я - исследователь» при выборе темы исследовательской работы, всегда возникает проблемная ситуация, столкновение с противоречием между знанием и незнанием</w:t>
      </w:r>
      <w:r w:rsidR="006B48A4">
        <w:rPr>
          <w:rFonts w:ascii="Times New Roman" w:hAnsi="Times New Roman" w:cs="Times New Roman"/>
          <w:sz w:val="28"/>
          <w:szCs w:val="24"/>
        </w:rPr>
        <w:t xml:space="preserve">. </w:t>
      </w:r>
      <w:r w:rsidR="00021365" w:rsidRPr="00021365">
        <w:rPr>
          <w:rFonts w:ascii="Times New Roman" w:hAnsi="Times New Roman" w:cs="Times New Roman"/>
          <w:sz w:val="28"/>
          <w:szCs w:val="24"/>
        </w:rPr>
        <w:t xml:space="preserve">Это противоречие вызывает у </w:t>
      </w:r>
      <w:r w:rsidR="00021365" w:rsidRPr="00021365">
        <w:rPr>
          <w:rFonts w:ascii="Times New Roman" w:hAnsi="Times New Roman" w:cs="Times New Roman"/>
          <w:sz w:val="28"/>
          <w:szCs w:val="24"/>
        </w:rPr>
        <w:lastRenderedPageBreak/>
        <w:t xml:space="preserve">учащихся и желание разрешить проблему, и, как следствие, возможность осознанно найти пути решения.  </w:t>
      </w:r>
    </w:p>
    <w:p w:rsidR="00021365" w:rsidRPr="00021365" w:rsidRDefault="00021365" w:rsidP="00021365">
      <w:pPr>
        <w:spacing w:after="0" w:line="360" w:lineRule="auto"/>
        <w:ind w:firstLine="708"/>
        <w:jc w:val="both"/>
        <w:rPr>
          <w:rFonts w:ascii="Times New Roman" w:hAnsi="Times New Roman" w:cs="Times New Roman"/>
          <w:sz w:val="28"/>
          <w:szCs w:val="24"/>
        </w:rPr>
      </w:pPr>
      <w:r w:rsidRPr="00021365">
        <w:rPr>
          <w:rFonts w:ascii="Times New Roman" w:hAnsi="Times New Roman" w:cs="Times New Roman"/>
          <w:sz w:val="28"/>
          <w:szCs w:val="24"/>
        </w:rPr>
        <w:t>Поиск проблем – дело непростое, поэтому, выполняя эту часть исследовательской работы, я не требую четкого формулирования проблемы, достаточно ее приблизительно охарактеризовать. Умение видеть проблемы развиваю у детей в разных видах деятельности, стараюсь научить ребят иногда смотреть на мир чужими глазами, составлять рассказы от имени другого персонажа, наблюдать за привычными и очевидными предметами и находить что-то новое.</w:t>
      </w:r>
    </w:p>
    <w:p w:rsidR="00021365" w:rsidRPr="00021365" w:rsidRDefault="00021365" w:rsidP="001A43F8">
      <w:pPr>
        <w:numPr>
          <w:ilvl w:val="0"/>
          <w:numId w:val="4"/>
        </w:numPr>
        <w:tabs>
          <w:tab w:val="clear" w:pos="708"/>
          <w:tab w:val="num" w:pos="0"/>
        </w:tabs>
        <w:suppressAutoHyphens/>
        <w:spacing w:after="0" w:line="360" w:lineRule="auto"/>
        <w:ind w:left="709"/>
        <w:jc w:val="both"/>
        <w:rPr>
          <w:rFonts w:ascii="Times New Roman" w:hAnsi="Times New Roman" w:cs="Times New Roman"/>
          <w:sz w:val="28"/>
          <w:szCs w:val="24"/>
        </w:rPr>
      </w:pPr>
      <w:r w:rsidRPr="00021365">
        <w:rPr>
          <w:rFonts w:ascii="Times New Roman" w:hAnsi="Times New Roman" w:cs="Times New Roman"/>
          <w:sz w:val="28"/>
          <w:szCs w:val="24"/>
        </w:rPr>
        <w:t xml:space="preserve">Однажды после </w:t>
      </w:r>
      <w:r w:rsidRPr="00021365">
        <w:rPr>
          <w:rFonts w:ascii="Times New Roman" w:hAnsi="Times New Roman" w:cs="Times New Roman"/>
          <w:bCs/>
          <w:sz w:val="28"/>
          <w:szCs w:val="24"/>
        </w:rPr>
        <w:t>экскурсии по Москве</w:t>
      </w:r>
      <w:r w:rsidRPr="00021365">
        <w:rPr>
          <w:rFonts w:ascii="Times New Roman" w:hAnsi="Times New Roman" w:cs="Times New Roman"/>
          <w:sz w:val="28"/>
          <w:szCs w:val="24"/>
        </w:rPr>
        <w:t xml:space="preserve"> и посещения </w:t>
      </w:r>
      <w:r w:rsidRPr="00021365">
        <w:rPr>
          <w:rFonts w:ascii="Times New Roman" w:hAnsi="Times New Roman" w:cs="Times New Roman"/>
          <w:bCs/>
          <w:sz w:val="28"/>
          <w:szCs w:val="24"/>
        </w:rPr>
        <w:t>Макдональдса</w:t>
      </w:r>
      <w:r w:rsidRPr="00021365">
        <w:rPr>
          <w:rFonts w:ascii="Times New Roman" w:hAnsi="Times New Roman" w:cs="Times New Roman"/>
          <w:sz w:val="28"/>
          <w:szCs w:val="24"/>
        </w:rPr>
        <w:t xml:space="preserve"> ученик рассказал, что смотрел по телевизору передачу о вреде «</w:t>
      </w:r>
      <w:proofErr w:type="spellStart"/>
      <w:r w:rsidRPr="00021365">
        <w:rPr>
          <w:rFonts w:ascii="Times New Roman" w:hAnsi="Times New Roman" w:cs="Times New Roman"/>
          <w:sz w:val="28"/>
          <w:szCs w:val="24"/>
        </w:rPr>
        <w:t>фастфуда</w:t>
      </w:r>
      <w:proofErr w:type="spellEnd"/>
      <w:r w:rsidRPr="00021365">
        <w:rPr>
          <w:rFonts w:ascii="Times New Roman" w:hAnsi="Times New Roman" w:cs="Times New Roman"/>
          <w:sz w:val="28"/>
          <w:szCs w:val="24"/>
        </w:rPr>
        <w:t xml:space="preserve">».  Одноклассники говорили ему, что эти продукты очень вкусные и не должны быть вредными. Тогда ученик решил  разобраться в этом вопросе, и появился исследовательский проект «Осторожно, </w:t>
      </w:r>
      <w:proofErr w:type="spellStart"/>
      <w:r w:rsidRPr="00021365">
        <w:rPr>
          <w:rFonts w:ascii="Times New Roman" w:hAnsi="Times New Roman" w:cs="Times New Roman"/>
          <w:sz w:val="28"/>
          <w:szCs w:val="24"/>
        </w:rPr>
        <w:t>фастфуд</w:t>
      </w:r>
      <w:proofErr w:type="spellEnd"/>
      <w:r w:rsidRPr="00021365">
        <w:rPr>
          <w:rFonts w:ascii="Times New Roman" w:hAnsi="Times New Roman" w:cs="Times New Roman"/>
          <w:sz w:val="28"/>
          <w:szCs w:val="24"/>
        </w:rPr>
        <w:t>».</w:t>
      </w:r>
    </w:p>
    <w:p w:rsidR="00021365" w:rsidRPr="00021365" w:rsidRDefault="00021365" w:rsidP="001A43F8">
      <w:pPr>
        <w:numPr>
          <w:ilvl w:val="0"/>
          <w:numId w:val="4"/>
        </w:numPr>
        <w:tabs>
          <w:tab w:val="clear" w:pos="708"/>
          <w:tab w:val="num" w:pos="0"/>
        </w:tabs>
        <w:suppressAutoHyphens/>
        <w:spacing w:after="0" w:line="360" w:lineRule="auto"/>
        <w:ind w:left="709"/>
        <w:jc w:val="both"/>
        <w:rPr>
          <w:rFonts w:ascii="Times New Roman" w:hAnsi="Times New Roman" w:cs="Times New Roman"/>
          <w:sz w:val="28"/>
          <w:szCs w:val="24"/>
        </w:rPr>
      </w:pPr>
      <w:r w:rsidRPr="00021365">
        <w:rPr>
          <w:rFonts w:ascii="Times New Roman" w:hAnsi="Times New Roman" w:cs="Times New Roman"/>
          <w:sz w:val="28"/>
          <w:szCs w:val="24"/>
        </w:rPr>
        <w:t>Во время урока окружающего мира мы выяснили, что многие учащиеся больше всего боятся змей и крокодилов. В ходе беседы было выявлено противоречие между необходимостью существования в природе этих животных и негативным отношением людей к рептилиям. Я предложила ребятам представить себя одним из этих животных и рассказать об этом. Сообщения получились очень интересными и неожиданными, в результате возник проект «Необычные рептилии».</w:t>
      </w:r>
    </w:p>
    <w:p w:rsidR="00904516" w:rsidRPr="003F0A49" w:rsidRDefault="00904516" w:rsidP="0034210D">
      <w:pPr>
        <w:spacing w:after="0" w:line="360" w:lineRule="auto"/>
        <w:ind w:firstLine="708"/>
        <w:jc w:val="both"/>
        <w:rPr>
          <w:rFonts w:ascii="Times New Roman" w:hAnsi="Times New Roman" w:cs="Times New Roman"/>
          <w:sz w:val="28"/>
          <w:szCs w:val="28"/>
        </w:rPr>
      </w:pPr>
      <w:r w:rsidRPr="003F0A49">
        <w:rPr>
          <w:rFonts w:ascii="Times New Roman" w:hAnsi="Times New Roman" w:cs="Times New Roman"/>
          <w:sz w:val="28"/>
          <w:szCs w:val="28"/>
        </w:rPr>
        <w:t>Как правило, в каждом классе есть и успевающие дети, и дети с самыми различными проблемами обучения, однако применение в системе деятельностн</w:t>
      </w:r>
      <w:r w:rsidR="00737E69">
        <w:rPr>
          <w:rFonts w:ascii="Times New Roman" w:hAnsi="Times New Roman" w:cs="Times New Roman"/>
          <w:sz w:val="28"/>
          <w:szCs w:val="28"/>
        </w:rPr>
        <w:t>ых</w:t>
      </w:r>
      <w:r w:rsidRPr="003F0A49">
        <w:rPr>
          <w:rFonts w:ascii="Times New Roman" w:hAnsi="Times New Roman" w:cs="Times New Roman"/>
          <w:sz w:val="28"/>
          <w:szCs w:val="28"/>
        </w:rPr>
        <w:t xml:space="preserve"> </w:t>
      </w:r>
      <w:r w:rsidR="00737E69">
        <w:rPr>
          <w:rFonts w:ascii="Times New Roman" w:hAnsi="Times New Roman" w:cs="Times New Roman"/>
          <w:sz w:val="28"/>
          <w:szCs w:val="28"/>
        </w:rPr>
        <w:t xml:space="preserve">технологий в </w:t>
      </w:r>
      <w:r w:rsidRPr="003F0A49">
        <w:rPr>
          <w:rFonts w:ascii="Times New Roman" w:hAnsi="Times New Roman" w:cs="Times New Roman"/>
          <w:sz w:val="28"/>
          <w:szCs w:val="28"/>
        </w:rPr>
        <w:t xml:space="preserve"> обучени</w:t>
      </w:r>
      <w:r w:rsidR="00737E69">
        <w:rPr>
          <w:rFonts w:ascii="Times New Roman" w:hAnsi="Times New Roman" w:cs="Times New Roman"/>
          <w:sz w:val="28"/>
          <w:szCs w:val="28"/>
        </w:rPr>
        <w:t>и и воспитании</w:t>
      </w:r>
      <w:r w:rsidRPr="003F0A49">
        <w:rPr>
          <w:rFonts w:ascii="Times New Roman" w:hAnsi="Times New Roman" w:cs="Times New Roman"/>
          <w:sz w:val="28"/>
          <w:szCs w:val="28"/>
        </w:rPr>
        <w:t>, позволяет каждому ребенку осуществлять индивидуальный рост,</w:t>
      </w:r>
      <w:r w:rsidRPr="003F0A49">
        <w:rPr>
          <w:rFonts w:ascii="Times New Roman" w:hAnsi="Times New Roman" w:cs="Times New Roman"/>
          <w:spacing w:val="-4"/>
          <w:sz w:val="28"/>
          <w:szCs w:val="28"/>
        </w:rPr>
        <w:t xml:space="preserve"> способствует  </w:t>
      </w:r>
      <w:r w:rsidRPr="003F0A49">
        <w:rPr>
          <w:rFonts w:ascii="Times New Roman" w:hAnsi="Times New Roman" w:cs="Times New Roman"/>
          <w:spacing w:val="2"/>
          <w:sz w:val="28"/>
          <w:szCs w:val="28"/>
        </w:rPr>
        <w:t xml:space="preserve">повышению осознанности знаний, </w:t>
      </w:r>
      <w:r w:rsidRPr="003F0A49">
        <w:rPr>
          <w:rFonts w:ascii="Times New Roman" w:hAnsi="Times New Roman" w:cs="Times New Roman"/>
          <w:sz w:val="28"/>
          <w:szCs w:val="28"/>
        </w:rPr>
        <w:t>улучшает качество формирования у детей деятельностных способностей.</w:t>
      </w:r>
    </w:p>
    <w:p w:rsidR="006B48A4" w:rsidRDefault="006B48A4" w:rsidP="0034210D">
      <w:pPr>
        <w:spacing w:after="0" w:line="360" w:lineRule="auto"/>
        <w:rPr>
          <w:rFonts w:ascii="Times New Roman" w:hAnsi="Times New Roman" w:cs="Times New Roman"/>
          <w:b/>
          <w:sz w:val="28"/>
          <w:szCs w:val="28"/>
        </w:rPr>
      </w:pPr>
    </w:p>
    <w:p w:rsidR="006B48A4" w:rsidRDefault="006B48A4" w:rsidP="0034210D">
      <w:pPr>
        <w:spacing w:after="0" w:line="360" w:lineRule="auto"/>
        <w:rPr>
          <w:rFonts w:ascii="Times New Roman" w:hAnsi="Times New Roman" w:cs="Times New Roman"/>
          <w:b/>
          <w:sz w:val="28"/>
          <w:szCs w:val="28"/>
        </w:rPr>
      </w:pPr>
    </w:p>
    <w:p w:rsidR="00722425" w:rsidRPr="003F0A49" w:rsidRDefault="00722425" w:rsidP="0034210D">
      <w:pPr>
        <w:spacing w:after="0" w:line="360" w:lineRule="auto"/>
        <w:rPr>
          <w:rFonts w:ascii="Times New Roman" w:hAnsi="Times New Roman" w:cs="Times New Roman"/>
          <w:b/>
          <w:sz w:val="28"/>
          <w:szCs w:val="28"/>
        </w:rPr>
      </w:pPr>
      <w:r w:rsidRPr="003F0A49">
        <w:rPr>
          <w:rFonts w:ascii="Times New Roman" w:hAnsi="Times New Roman" w:cs="Times New Roman"/>
          <w:b/>
          <w:sz w:val="28"/>
          <w:szCs w:val="28"/>
        </w:rPr>
        <w:lastRenderedPageBreak/>
        <w:t>Результативность</w:t>
      </w:r>
      <w:r w:rsidR="00B93EE3">
        <w:rPr>
          <w:rFonts w:ascii="Times New Roman" w:hAnsi="Times New Roman" w:cs="Times New Roman"/>
          <w:b/>
          <w:sz w:val="28"/>
          <w:szCs w:val="28"/>
        </w:rPr>
        <w:t xml:space="preserve"> опыта</w:t>
      </w:r>
    </w:p>
    <w:p w:rsidR="00704E38" w:rsidRPr="003F0A49" w:rsidRDefault="00704E38" w:rsidP="0034210D">
      <w:pPr>
        <w:spacing w:after="0" w:line="360" w:lineRule="auto"/>
        <w:ind w:firstLine="708"/>
        <w:jc w:val="both"/>
        <w:rPr>
          <w:rFonts w:ascii="Times New Roman" w:hAnsi="Times New Roman" w:cs="Times New Roman"/>
          <w:sz w:val="28"/>
          <w:szCs w:val="28"/>
        </w:rPr>
      </w:pPr>
      <w:r w:rsidRPr="003F0A49">
        <w:rPr>
          <w:rFonts w:ascii="Times New Roman" w:hAnsi="Times New Roman" w:cs="Times New Roman"/>
          <w:sz w:val="28"/>
          <w:szCs w:val="28"/>
        </w:rPr>
        <w:t xml:space="preserve">Как проверить </w:t>
      </w:r>
      <w:r w:rsidR="007D4618">
        <w:rPr>
          <w:rFonts w:ascii="Times New Roman" w:hAnsi="Times New Roman" w:cs="Times New Roman"/>
          <w:sz w:val="28"/>
          <w:szCs w:val="28"/>
        </w:rPr>
        <w:t>влияние используемой в моей педагогической практике технологии деятельностного метода на повышение личностного потенциала школьников</w:t>
      </w:r>
      <w:r w:rsidRPr="003F0A49">
        <w:rPr>
          <w:rFonts w:ascii="Times New Roman" w:hAnsi="Times New Roman" w:cs="Times New Roman"/>
          <w:sz w:val="28"/>
          <w:szCs w:val="28"/>
        </w:rPr>
        <w:t>?</w:t>
      </w:r>
    </w:p>
    <w:p w:rsidR="00704E38" w:rsidRPr="003F0A49" w:rsidRDefault="00704E38" w:rsidP="0034210D">
      <w:pPr>
        <w:spacing w:after="0" w:line="360" w:lineRule="auto"/>
        <w:ind w:firstLine="708"/>
        <w:jc w:val="both"/>
        <w:rPr>
          <w:rFonts w:ascii="Times New Roman" w:hAnsi="Times New Roman" w:cs="Times New Roman"/>
          <w:sz w:val="28"/>
          <w:szCs w:val="28"/>
        </w:rPr>
      </w:pPr>
      <w:r w:rsidRPr="003F0A49">
        <w:rPr>
          <w:rFonts w:ascii="Times New Roman" w:hAnsi="Times New Roman" w:cs="Times New Roman"/>
          <w:sz w:val="28"/>
          <w:szCs w:val="28"/>
        </w:rPr>
        <w:t xml:space="preserve">Критерием отслеживания результатов являются показатели </w:t>
      </w:r>
      <w:r w:rsidR="007D4618">
        <w:rPr>
          <w:rFonts w:ascii="Times New Roman" w:hAnsi="Times New Roman" w:cs="Times New Roman"/>
          <w:sz w:val="28"/>
          <w:szCs w:val="28"/>
        </w:rPr>
        <w:t>личностного потенциала</w:t>
      </w:r>
      <w:r w:rsidRPr="003F0A49">
        <w:rPr>
          <w:rFonts w:ascii="Times New Roman" w:hAnsi="Times New Roman" w:cs="Times New Roman"/>
          <w:sz w:val="28"/>
          <w:szCs w:val="28"/>
        </w:rPr>
        <w:t>:</w:t>
      </w:r>
    </w:p>
    <w:p w:rsidR="007D4618" w:rsidRDefault="007D4618" w:rsidP="0034210D">
      <w:pPr>
        <w:spacing w:after="0" w:line="360" w:lineRule="auto"/>
        <w:jc w:val="both"/>
        <w:rPr>
          <w:rFonts w:ascii="Times New Roman" w:hAnsi="Times New Roman" w:cs="Times New Roman"/>
          <w:sz w:val="28"/>
          <w:szCs w:val="28"/>
        </w:rPr>
      </w:pPr>
      <w:r>
        <w:rPr>
          <w:noProof/>
          <w:sz w:val="28"/>
          <w:szCs w:val="21"/>
          <w:lang w:eastAsia="ru-RU"/>
        </w:rPr>
        <w:drawing>
          <wp:inline distT="0" distB="0" distL="0" distR="0" wp14:anchorId="5F6BB9F6" wp14:editId="42CA0E60">
            <wp:extent cx="6096000" cy="1457325"/>
            <wp:effectExtent l="38100" t="0" r="38100" b="0"/>
            <wp:docPr id="85" name="Схема 8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7D4618" w:rsidRDefault="007D4618" w:rsidP="007D4618">
      <w:pPr>
        <w:spacing w:line="240" w:lineRule="auto"/>
        <w:ind w:firstLine="708"/>
        <w:rPr>
          <w:rFonts w:ascii="Times New Roman" w:hAnsi="Times New Roman"/>
          <w:sz w:val="28"/>
          <w:szCs w:val="28"/>
        </w:rPr>
      </w:pPr>
      <w:r w:rsidRPr="007D4618">
        <w:rPr>
          <w:rFonts w:ascii="Times New Roman" w:hAnsi="Times New Roman"/>
          <w:b/>
          <w:sz w:val="28"/>
          <w:szCs w:val="28"/>
          <w:u w:val="single"/>
        </w:rPr>
        <w:t>Образовательные достижения</w:t>
      </w:r>
      <w:r>
        <w:rPr>
          <w:rFonts w:ascii="Times New Roman" w:hAnsi="Times New Roman"/>
          <w:sz w:val="28"/>
          <w:szCs w:val="28"/>
        </w:rPr>
        <w:t xml:space="preserve"> рассмотрим </w:t>
      </w:r>
      <w:proofErr w:type="gramStart"/>
      <w:r>
        <w:rPr>
          <w:rFonts w:ascii="Times New Roman" w:hAnsi="Times New Roman"/>
          <w:sz w:val="28"/>
          <w:szCs w:val="28"/>
        </w:rPr>
        <w:t>через</w:t>
      </w:r>
      <w:proofErr w:type="gramEnd"/>
      <w:r>
        <w:rPr>
          <w:rFonts w:ascii="Times New Roman" w:hAnsi="Times New Roman"/>
          <w:sz w:val="28"/>
          <w:szCs w:val="28"/>
        </w:rPr>
        <w:t>:</w:t>
      </w:r>
    </w:p>
    <w:p w:rsidR="007D4618" w:rsidRDefault="007D4618" w:rsidP="001A43F8">
      <w:pPr>
        <w:pStyle w:val="a3"/>
        <w:numPr>
          <w:ilvl w:val="0"/>
          <w:numId w:val="10"/>
        </w:numPr>
        <w:spacing w:line="240" w:lineRule="auto"/>
        <w:rPr>
          <w:rFonts w:ascii="Times New Roman" w:hAnsi="Times New Roman"/>
          <w:sz w:val="28"/>
          <w:szCs w:val="28"/>
        </w:rPr>
      </w:pPr>
      <w:r>
        <w:rPr>
          <w:rFonts w:ascii="Times New Roman" w:hAnsi="Times New Roman"/>
          <w:sz w:val="28"/>
          <w:szCs w:val="28"/>
        </w:rPr>
        <w:t>результаты школьного мониторинга;</w:t>
      </w:r>
    </w:p>
    <w:p w:rsidR="007D4618" w:rsidRDefault="007D4618" w:rsidP="001A43F8">
      <w:pPr>
        <w:pStyle w:val="a3"/>
        <w:numPr>
          <w:ilvl w:val="0"/>
          <w:numId w:val="10"/>
        </w:numPr>
        <w:spacing w:line="240" w:lineRule="auto"/>
        <w:rPr>
          <w:rFonts w:ascii="Times New Roman" w:hAnsi="Times New Roman"/>
          <w:sz w:val="28"/>
          <w:szCs w:val="28"/>
        </w:rPr>
      </w:pPr>
      <w:r>
        <w:rPr>
          <w:rFonts w:ascii="Times New Roman" w:hAnsi="Times New Roman"/>
          <w:sz w:val="28"/>
          <w:szCs w:val="28"/>
        </w:rPr>
        <w:t>результаты Всероссийской проверочной работы;</w:t>
      </w:r>
    </w:p>
    <w:p w:rsidR="007D4618" w:rsidRPr="007D4618" w:rsidRDefault="007D4618" w:rsidP="001A43F8">
      <w:pPr>
        <w:pStyle w:val="a3"/>
        <w:numPr>
          <w:ilvl w:val="0"/>
          <w:numId w:val="10"/>
        </w:numPr>
        <w:spacing w:line="360" w:lineRule="auto"/>
        <w:jc w:val="both"/>
        <w:rPr>
          <w:rFonts w:ascii="Times New Roman" w:hAnsi="Times New Roman"/>
          <w:sz w:val="28"/>
          <w:szCs w:val="28"/>
        </w:rPr>
      </w:pPr>
      <w:r>
        <w:rPr>
          <w:rFonts w:ascii="Times New Roman" w:hAnsi="Times New Roman"/>
          <w:sz w:val="28"/>
          <w:szCs w:val="28"/>
        </w:rPr>
        <w:t xml:space="preserve">результаты </w:t>
      </w:r>
      <w:r w:rsidR="00A54A00">
        <w:rPr>
          <w:rFonts w:ascii="Times New Roman" w:hAnsi="Times New Roman"/>
          <w:sz w:val="28"/>
          <w:szCs w:val="28"/>
        </w:rPr>
        <w:t xml:space="preserve">итогового </w:t>
      </w:r>
      <w:r>
        <w:rPr>
          <w:rFonts w:ascii="Times New Roman" w:hAnsi="Times New Roman"/>
          <w:sz w:val="28"/>
          <w:szCs w:val="28"/>
        </w:rPr>
        <w:t>мониторинга</w:t>
      </w:r>
      <w:r w:rsidR="00A54A00">
        <w:rPr>
          <w:rFonts w:ascii="Times New Roman" w:hAnsi="Times New Roman"/>
          <w:sz w:val="28"/>
          <w:szCs w:val="28"/>
        </w:rPr>
        <w:t xml:space="preserve"> </w:t>
      </w:r>
      <w:r w:rsidR="00A54A00" w:rsidRPr="00777ECD">
        <w:rPr>
          <w:rFonts w:ascii="Times New Roman" w:hAnsi="Times New Roman"/>
          <w:sz w:val="28"/>
          <w:szCs w:val="28"/>
        </w:rPr>
        <w:t>математической подготовки учащихся начальной школы, проводимого инновационным институтом продуктивного обучения Российской Академии образования</w:t>
      </w:r>
      <w:r w:rsidR="00A54A00">
        <w:rPr>
          <w:rFonts w:ascii="Times New Roman" w:hAnsi="Times New Roman"/>
          <w:sz w:val="28"/>
          <w:szCs w:val="28"/>
        </w:rPr>
        <w:t>.</w:t>
      </w:r>
    </w:p>
    <w:p w:rsidR="007D4618" w:rsidRPr="007D4618" w:rsidRDefault="007D4618" w:rsidP="00A54A00">
      <w:pPr>
        <w:spacing w:after="0" w:line="360" w:lineRule="auto"/>
        <w:ind w:firstLine="708"/>
        <w:jc w:val="both"/>
        <w:rPr>
          <w:rFonts w:ascii="Times New Roman" w:hAnsi="Times New Roman"/>
          <w:sz w:val="28"/>
          <w:szCs w:val="28"/>
        </w:rPr>
      </w:pPr>
      <w:r w:rsidRPr="007D4618">
        <w:rPr>
          <w:rFonts w:ascii="Times New Roman" w:hAnsi="Times New Roman"/>
          <w:b/>
          <w:sz w:val="28"/>
          <w:szCs w:val="28"/>
        </w:rPr>
        <w:t>По итогам школьного мониторинга</w:t>
      </w:r>
      <w:r w:rsidRPr="007D4618">
        <w:rPr>
          <w:rFonts w:ascii="Times New Roman" w:hAnsi="Times New Roman"/>
          <w:sz w:val="28"/>
          <w:szCs w:val="28"/>
        </w:rPr>
        <w:t xml:space="preserve"> </w:t>
      </w:r>
      <w:r>
        <w:rPr>
          <w:rFonts w:ascii="Times New Roman" w:hAnsi="Times New Roman"/>
          <w:sz w:val="28"/>
          <w:szCs w:val="28"/>
        </w:rPr>
        <w:t xml:space="preserve">в классе </w:t>
      </w:r>
      <w:r w:rsidRPr="007D4618">
        <w:rPr>
          <w:rFonts w:ascii="Times New Roman" w:hAnsi="Times New Roman"/>
          <w:sz w:val="28"/>
          <w:szCs w:val="28"/>
        </w:rPr>
        <w:t>выявлен высокий уровень качества знаний учащихся, стабильность результатов обучения.</w:t>
      </w:r>
    </w:p>
    <w:tbl>
      <w:tblPr>
        <w:tblW w:w="0" w:type="auto"/>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2641"/>
        <w:gridCol w:w="2286"/>
      </w:tblGrid>
      <w:tr w:rsidR="007D4618" w:rsidRPr="007D4618" w:rsidTr="00B93EE3">
        <w:tc>
          <w:tcPr>
            <w:tcW w:w="1914" w:type="dxa"/>
          </w:tcPr>
          <w:p w:rsidR="007D4618" w:rsidRPr="007D4618" w:rsidRDefault="007D4618" w:rsidP="00B93EE3">
            <w:pPr>
              <w:spacing w:after="0" w:line="240" w:lineRule="auto"/>
              <w:jc w:val="center"/>
              <w:rPr>
                <w:rFonts w:ascii="Times New Roman" w:hAnsi="Times New Roman"/>
                <w:sz w:val="28"/>
                <w:szCs w:val="28"/>
              </w:rPr>
            </w:pPr>
          </w:p>
        </w:tc>
        <w:tc>
          <w:tcPr>
            <w:tcW w:w="2641"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Предмет</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Качество обучения</w:t>
            </w:r>
          </w:p>
        </w:tc>
      </w:tr>
      <w:tr w:rsidR="007D4618" w:rsidRPr="007D4618" w:rsidTr="00B93EE3">
        <w:tc>
          <w:tcPr>
            <w:tcW w:w="1914" w:type="dxa"/>
            <w:vMerge w:val="restart"/>
          </w:tcPr>
          <w:p w:rsidR="007D4618" w:rsidRPr="007D4618" w:rsidRDefault="007D4618" w:rsidP="00B93EE3">
            <w:pPr>
              <w:spacing w:after="0" w:line="240" w:lineRule="auto"/>
              <w:jc w:val="center"/>
              <w:rPr>
                <w:rFonts w:ascii="Times New Roman" w:hAnsi="Times New Roman"/>
                <w:b/>
                <w:i/>
                <w:sz w:val="28"/>
                <w:szCs w:val="28"/>
              </w:rPr>
            </w:pPr>
            <w:r w:rsidRPr="007D4618">
              <w:rPr>
                <w:rFonts w:ascii="Times New Roman" w:hAnsi="Times New Roman"/>
                <w:b/>
                <w:i/>
                <w:sz w:val="28"/>
                <w:szCs w:val="28"/>
              </w:rPr>
              <w:t>2 класс</w:t>
            </w:r>
          </w:p>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b/>
                <w:i/>
                <w:sz w:val="28"/>
                <w:szCs w:val="28"/>
              </w:rPr>
              <w:t>2013-2014 учебный год</w:t>
            </w: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 xml:space="preserve">Математика </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77%</w:t>
            </w:r>
          </w:p>
        </w:tc>
      </w:tr>
      <w:tr w:rsidR="007D4618" w:rsidRPr="007D4618" w:rsidTr="00B93EE3">
        <w:tc>
          <w:tcPr>
            <w:tcW w:w="1914" w:type="dxa"/>
            <w:vMerge/>
          </w:tcPr>
          <w:p w:rsidR="007D4618" w:rsidRPr="007D4618" w:rsidRDefault="007D4618" w:rsidP="00B93EE3">
            <w:pPr>
              <w:spacing w:after="0" w:line="240" w:lineRule="auto"/>
              <w:jc w:val="center"/>
              <w:rPr>
                <w:rFonts w:ascii="Times New Roman" w:hAnsi="Times New Roman"/>
                <w:sz w:val="28"/>
                <w:szCs w:val="28"/>
              </w:rPr>
            </w:pP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Русский язык</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80%</w:t>
            </w:r>
          </w:p>
        </w:tc>
      </w:tr>
      <w:tr w:rsidR="007D4618" w:rsidRPr="007D4618" w:rsidTr="00B93EE3">
        <w:tc>
          <w:tcPr>
            <w:tcW w:w="1914" w:type="dxa"/>
            <w:vMerge/>
          </w:tcPr>
          <w:p w:rsidR="007D4618" w:rsidRPr="007D4618" w:rsidRDefault="007D4618" w:rsidP="00B93EE3">
            <w:pPr>
              <w:spacing w:after="0" w:line="240" w:lineRule="auto"/>
              <w:jc w:val="center"/>
              <w:rPr>
                <w:rFonts w:ascii="Times New Roman" w:hAnsi="Times New Roman"/>
                <w:sz w:val="28"/>
                <w:szCs w:val="28"/>
              </w:rPr>
            </w:pP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Литературное чтение</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92%</w:t>
            </w:r>
          </w:p>
        </w:tc>
      </w:tr>
      <w:tr w:rsidR="007D4618" w:rsidRPr="007D4618" w:rsidTr="00B93EE3">
        <w:tc>
          <w:tcPr>
            <w:tcW w:w="1914" w:type="dxa"/>
            <w:vMerge/>
          </w:tcPr>
          <w:p w:rsidR="007D4618" w:rsidRPr="007D4618" w:rsidRDefault="007D4618" w:rsidP="00B93EE3">
            <w:pPr>
              <w:spacing w:after="0" w:line="240" w:lineRule="auto"/>
              <w:jc w:val="center"/>
              <w:rPr>
                <w:rFonts w:ascii="Times New Roman" w:hAnsi="Times New Roman"/>
                <w:sz w:val="28"/>
                <w:szCs w:val="28"/>
              </w:rPr>
            </w:pP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Окружающий мир</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96%</w:t>
            </w:r>
          </w:p>
        </w:tc>
      </w:tr>
      <w:tr w:rsidR="007D4618" w:rsidRPr="007D4618" w:rsidTr="00B93EE3">
        <w:tc>
          <w:tcPr>
            <w:tcW w:w="1914" w:type="dxa"/>
            <w:vMerge w:val="restart"/>
          </w:tcPr>
          <w:p w:rsidR="007D4618" w:rsidRPr="007D4618" w:rsidRDefault="007D4618" w:rsidP="00B93EE3">
            <w:pPr>
              <w:spacing w:after="0" w:line="240" w:lineRule="auto"/>
              <w:jc w:val="center"/>
              <w:rPr>
                <w:rFonts w:ascii="Times New Roman" w:hAnsi="Times New Roman"/>
                <w:b/>
                <w:i/>
                <w:sz w:val="28"/>
                <w:szCs w:val="28"/>
              </w:rPr>
            </w:pPr>
            <w:r w:rsidRPr="007D4618">
              <w:rPr>
                <w:rFonts w:ascii="Times New Roman" w:hAnsi="Times New Roman"/>
                <w:b/>
                <w:i/>
                <w:sz w:val="28"/>
                <w:szCs w:val="28"/>
              </w:rPr>
              <w:t>3 класс</w:t>
            </w:r>
          </w:p>
          <w:p w:rsidR="007D4618" w:rsidRPr="007D4618" w:rsidRDefault="007D4618" w:rsidP="00B93EE3">
            <w:pPr>
              <w:spacing w:after="0" w:line="240" w:lineRule="auto"/>
              <w:jc w:val="center"/>
              <w:rPr>
                <w:rFonts w:ascii="Times New Roman" w:hAnsi="Times New Roman"/>
                <w:b/>
                <w:i/>
                <w:sz w:val="28"/>
                <w:szCs w:val="28"/>
              </w:rPr>
            </w:pPr>
            <w:r w:rsidRPr="007D4618">
              <w:rPr>
                <w:rFonts w:ascii="Times New Roman" w:hAnsi="Times New Roman"/>
                <w:b/>
                <w:i/>
                <w:sz w:val="28"/>
                <w:szCs w:val="28"/>
              </w:rPr>
              <w:t>2014-2015 учебный год</w:t>
            </w: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 xml:space="preserve">Математика </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81%</w:t>
            </w:r>
          </w:p>
        </w:tc>
      </w:tr>
      <w:tr w:rsidR="007D4618" w:rsidRPr="007D4618" w:rsidTr="00B93EE3">
        <w:tc>
          <w:tcPr>
            <w:tcW w:w="1914" w:type="dxa"/>
            <w:vMerge/>
          </w:tcPr>
          <w:p w:rsidR="007D4618" w:rsidRPr="007D4618" w:rsidRDefault="007D4618" w:rsidP="00B93EE3">
            <w:pPr>
              <w:spacing w:after="0" w:line="240" w:lineRule="auto"/>
              <w:jc w:val="center"/>
              <w:rPr>
                <w:rFonts w:ascii="Times New Roman" w:hAnsi="Times New Roman"/>
                <w:b/>
                <w:i/>
                <w:sz w:val="28"/>
                <w:szCs w:val="28"/>
              </w:rPr>
            </w:pP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Русский язык</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84%</w:t>
            </w:r>
          </w:p>
        </w:tc>
      </w:tr>
      <w:tr w:rsidR="007D4618" w:rsidRPr="007D4618" w:rsidTr="00B93EE3">
        <w:tc>
          <w:tcPr>
            <w:tcW w:w="1914" w:type="dxa"/>
            <w:vMerge/>
          </w:tcPr>
          <w:p w:rsidR="007D4618" w:rsidRPr="007D4618" w:rsidRDefault="007D4618" w:rsidP="00B93EE3">
            <w:pPr>
              <w:spacing w:after="0" w:line="240" w:lineRule="auto"/>
              <w:jc w:val="center"/>
              <w:rPr>
                <w:rFonts w:ascii="Times New Roman" w:hAnsi="Times New Roman"/>
                <w:b/>
                <w:i/>
                <w:sz w:val="28"/>
                <w:szCs w:val="28"/>
              </w:rPr>
            </w:pP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Литературное чтение</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96%</w:t>
            </w:r>
          </w:p>
        </w:tc>
      </w:tr>
      <w:tr w:rsidR="007D4618" w:rsidRPr="007D4618" w:rsidTr="00B93EE3">
        <w:tc>
          <w:tcPr>
            <w:tcW w:w="1914" w:type="dxa"/>
            <w:vMerge/>
          </w:tcPr>
          <w:p w:rsidR="007D4618" w:rsidRPr="007D4618" w:rsidRDefault="007D4618" w:rsidP="00B93EE3">
            <w:pPr>
              <w:spacing w:after="0" w:line="240" w:lineRule="auto"/>
              <w:jc w:val="center"/>
              <w:rPr>
                <w:rFonts w:ascii="Times New Roman" w:hAnsi="Times New Roman"/>
                <w:b/>
                <w:i/>
                <w:sz w:val="28"/>
                <w:szCs w:val="28"/>
              </w:rPr>
            </w:pP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Окружающий мир</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100%</w:t>
            </w:r>
          </w:p>
        </w:tc>
      </w:tr>
      <w:tr w:rsidR="007D4618" w:rsidRPr="007D4618" w:rsidTr="00B93EE3">
        <w:tc>
          <w:tcPr>
            <w:tcW w:w="1914" w:type="dxa"/>
            <w:vMerge w:val="restart"/>
          </w:tcPr>
          <w:p w:rsidR="007D4618" w:rsidRPr="007D4618" w:rsidRDefault="007D4618" w:rsidP="00B93EE3">
            <w:pPr>
              <w:spacing w:after="0" w:line="240" w:lineRule="auto"/>
              <w:jc w:val="center"/>
              <w:rPr>
                <w:rFonts w:ascii="Times New Roman" w:hAnsi="Times New Roman"/>
                <w:b/>
                <w:i/>
                <w:sz w:val="28"/>
                <w:szCs w:val="28"/>
              </w:rPr>
            </w:pPr>
            <w:r w:rsidRPr="007D4618">
              <w:rPr>
                <w:rFonts w:ascii="Times New Roman" w:hAnsi="Times New Roman"/>
                <w:b/>
                <w:i/>
                <w:sz w:val="28"/>
                <w:szCs w:val="28"/>
              </w:rPr>
              <w:lastRenderedPageBreak/>
              <w:t>4 класс</w:t>
            </w:r>
          </w:p>
          <w:p w:rsidR="007D4618" w:rsidRPr="007D4618" w:rsidRDefault="007D4618" w:rsidP="00B93EE3">
            <w:pPr>
              <w:spacing w:after="0" w:line="240" w:lineRule="auto"/>
              <w:jc w:val="center"/>
              <w:rPr>
                <w:rFonts w:ascii="Times New Roman" w:hAnsi="Times New Roman"/>
                <w:b/>
                <w:i/>
                <w:sz w:val="28"/>
                <w:szCs w:val="28"/>
              </w:rPr>
            </w:pPr>
            <w:r w:rsidRPr="007D4618">
              <w:rPr>
                <w:rFonts w:ascii="Times New Roman" w:hAnsi="Times New Roman"/>
                <w:b/>
                <w:i/>
                <w:sz w:val="28"/>
                <w:szCs w:val="28"/>
              </w:rPr>
              <w:t>2015-2016 учебный год</w:t>
            </w: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 xml:space="preserve">Математика </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85%</w:t>
            </w:r>
          </w:p>
        </w:tc>
      </w:tr>
      <w:tr w:rsidR="007D4618" w:rsidRPr="007D4618" w:rsidTr="00B93EE3">
        <w:tc>
          <w:tcPr>
            <w:tcW w:w="1914" w:type="dxa"/>
            <w:vMerge/>
          </w:tcPr>
          <w:p w:rsidR="007D4618" w:rsidRPr="007D4618" w:rsidRDefault="007D4618" w:rsidP="00B93EE3">
            <w:pPr>
              <w:spacing w:after="0" w:line="240" w:lineRule="auto"/>
              <w:jc w:val="center"/>
              <w:rPr>
                <w:rFonts w:ascii="Times New Roman" w:hAnsi="Times New Roman"/>
                <w:sz w:val="28"/>
                <w:szCs w:val="28"/>
              </w:rPr>
            </w:pP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Русский язык</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84%</w:t>
            </w:r>
          </w:p>
        </w:tc>
      </w:tr>
      <w:tr w:rsidR="007D4618" w:rsidRPr="007D4618" w:rsidTr="00B93EE3">
        <w:tc>
          <w:tcPr>
            <w:tcW w:w="1914" w:type="dxa"/>
            <w:vMerge/>
          </w:tcPr>
          <w:p w:rsidR="007D4618" w:rsidRPr="007D4618" w:rsidRDefault="007D4618" w:rsidP="00B93EE3">
            <w:pPr>
              <w:spacing w:after="0" w:line="240" w:lineRule="auto"/>
              <w:jc w:val="center"/>
              <w:rPr>
                <w:rFonts w:ascii="Times New Roman" w:hAnsi="Times New Roman"/>
                <w:sz w:val="28"/>
                <w:szCs w:val="28"/>
              </w:rPr>
            </w:pP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Литературное чтение</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100%</w:t>
            </w:r>
          </w:p>
        </w:tc>
      </w:tr>
      <w:tr w:rsidR="007D4618" w:rsidRPr="007D4618" w:rsidTr="00B93EE3">
        <w:tc>
          <w:tcPr>
            <w:tcW w:w="1914" w:type="dxa"/>
            <w:vMerge/>
          </w:tcPr>
          <w:p w:rsidR="007D4618" w:rsidRPr="007D4618" w:rsidRDefault="007D4618" w:rsidP="00B93EE3">
            <w:pPr>
              <w:spacing w:after="0" w:line="240" w:lineRule="auto"/>
              <w:jc w:val="center"/>
              <w:rPr>
                <w:rFonts w:ascii="Times New Roman" w:hAnsi="Times New Roman"/>
                <w:sz w:val="28"/>
                <w:szCs w:val="28"/>
              </w:rPr>
            </w:pPr>
          </w:p>
        </w:tc>
        <w:tc>
          <w:tcPr>
            <w:tcW w:w="2641" w:type="dxa"/>
          </w:tcPr>
          <w:p w:rsidR="007D4618" w:rsidRPr="007D4618" w:rsidRDefault="007D4618" w:rsidP="00B93EE3">
            <w:pPr>
              <w:spacing w:after="0" w:line="240" w:lineRule="auto"/>
              <w:rPr>
                <w:rFonts w:ascii="Times New Roman" w:hAnsi="Times New Roman"/>
                <w:sz w:val="28"/>
                <w:szCs w:val="28"/>
              </w:rPr>
            </w:pPr>
            <w:r w:rsidRPr="007D4618">
              <w:rPr>
                <w:rFonts w:ascii="Times New Roman" w:hAnsi="Times New Roman"/>
                <w:sz w:val="28"/>
                <w:szCs w:val="28"/>
              </w:rPr>
              <w:t>Окружающий мир</w:t>
            </w:r>
          </w:p>
        </w:tc>
        <w:tc>
          <w:tcPr>
            <w:tcW w:w="2286" w:type="dxa"/>
          </w:tcPr>
          <w:p w:rsidR="007D4618" w:rsidRPr="007D4618" w:rsidRDefault="007D4618" w:rsidP="00B93EE3">
            <w:pPr>
              <w:spacing w:after="0" w:line="240" w:lineRule="auto"/>
              <w:jc w:val="center"/>
              <w:rPr>
                <w:rFonts w:ascii="Times New Roman" w:hAnsi="Times New Roman"/>
                <w:sz w:val="28"/>
                <w:szCs w:val="28"/>
              </w:rPr>
            </w:pPr>
            <w:r w:rsidRPr="007D4618">
              <w:rPr>
                <w:rFonts w:ascii="Times New Roman" w:hAnsi="Times New Roman"/>
                <w:sz w:val="28"/>
                <w:szCs w:val="28"/>
              </w:rPr>
              <w:t>100%</w:t>
            </w:r>
          </w:p>
        </w:tc>
      </w:tr>
    </w:tbl>
    <w:p w:rsidR="007D4618" w:rsidRDefault="007D4618" w:rsidP="007D4618">
      <w:pPr>
        <w:spacing w:after="0" w:line="240" w:lineRule="auto"/>
        <w:rPr>
          <w:rFonts w:ascii="Times New Roman" w:hAnsi="Times New Roman"/>
          <w:sz w:val="24"/>
          <w:szCs w:val="24"/>
        </w:rPr>
      </w:pPr>
      <w:r>
        <w:rPr>
          <w:noProof/>
          <w:lang w:eastAsia="ru-RU"/>
        </w:rPr>
        <w:drawing>
          <wp:inline distT="0" distB="0" distL="0" distR="0" wp14:anchorId="5C9643F4" wp14:editId="0BB9C1A2">
            <wp:extent cx="5667375" cy="3038475"/>
            <wp:effectExtent l="0" t="0" r="9525" b="9525"/>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67375" cy="3038475"/>
                    </a:xfrm>
                    <a:prstGeom prst="rect">
                      <a:avLst/>
                    </a:prstGeom>
                    <a:noFill/>
                    <a:ln>
                      <a:noFill/>
                    </a:ln>
                  </pic:spPr>
                </pic:pic>
              </a:graphicData>
            </a:graphic>
          </wp:inline>
        </w:drawing>
      </w:r>
    </w:p>
    <w:p w:rsidR="00743AAF" w:rsidRDefault="00743AAF" w:rsidP="00A54A00">
      <w:pPr>
        <w:spacing w:after="0" w:line="360" w:lineRule="auto"/>
        <w:ind w:left="-426"/>
        <w:jc w:val="both"/>
        <w:rPr>
          <w:rFonts w:ascii="Times New Roman" w:hAnsi="Times New Roman"/>
          <w:b/>
          <w:sz w:val="28"/>
          <w:szCs w:val="28"/>
        </w:rPr>
      </w:pPr>
    </w:p>
    <w:p w:rsidR="007D4618" w:rsidRPr="00A54A00" w:rsidRDefault="007D4618" w:rsidP="00A54A00">
      <w:pPr>
        <w:spacing w:after="0" w:line="360" w:lineRule="auto"/>
        <w:ind w:left="-426"/>
        <w:jc w:val="both"/>
        <w:rPr>
          <w:rFonts w:ascii="Times New Roman" w:hAnsi="Times New Roman"/>
          <w:sz w:val="28"/>
          <w:szCs w:val="28"/>
        </w:rPr>
      </w:pPr>
      <w:r w:rsidRPr="00A54A00">
        <w:rPr>
          <w:rFonts w:ascii="Times New Roman" w:hAnsi="Times New Roman"/>
          <w:b/>
          <w:sz w:val="28"/>
          <w:szCs w:val="28"/>
        </w:rPr>
        <w:t>По результатам Всероссийской проверочной работы</w:t>
      </w:r>
      <w:r w:rsidRPr="00A54A00">
        <w:rPr>
          <w:rFonts w:ascii="Times New Roman" w:hAnsi="Times New Roman"/>
          <w:sz w:val="28"/>
          <w:szCs w:val="28"/>
        </w:rPr>
        <w:t xml:space="preserve"> обучающихся 4-х классов по русскому языку, математике и окружающему миру, учащиеся моего 4</w:t>
      </w:r>
      <w:r w:rsidR="00A54A00">
        <w:rPr>
          <w:rFonts w:ascii="Times New Roman" w:hAnsi="Times New Roman"/>
          <w:sz w:val="28"/>
          <w:szCs w:val="28"/>
        </w:rPr>
        <w:t>-д</w:t>
      </w:r>
      <w:r w:rsidRPr="00A54A00">
        <w:rPr>
          <w:rFonts w:ascii="Times New Roman" w:hAnsi="Times New Roman"/>
          <w:sz w:val="28"/>
          <w:szCs w:val="28"/>
        </w:rPr>
        <w:t xml:space="preserve"> класса показали следующие результаты:</w:t>
      </w:r>
    </w:p>
    <w:tbl>
      <w:tblPr>
        <w:tblStyle w:val="ad"/>
        <w:tblW w:w="0" w:type="auto"/>
        <w:tblInd w:w="-459" w:type="dxa"/>
        <w:tblLook w:val="04A0" w:firstRow="1" w:lastRow="0" w:firstColumn="1" w:lastColumn="0" w:noHBand="0" w:noVBand="1"/>
      </w:tblPr>
      <w:tblGrid>
        <w:gridCol w:w="2851"/>
        <w:gridCol w:w="1192"/>
        <w:gridCol w:w="1201"/>
        <w:gridCol w:w="1241"/>
        <w:gridCol w:w="1152"/>
        <w:gridCol w:w="1208"/>
        <w:gridCol w:w="1185"/>
      </w:tblGrid>
      <w:tr w:rsidR="007D4618" w:rsidRPr="001B1F9D" w:rsidTr="00B93EE3">
        <w:tc>
          <w:tcPr>
            <w:tcW w:w="2851" w:type="dxa"/>
          </w:tcPr>
          <w:p w:rsidR="007D4618" w:rsidRPr="001B1F9D" w:rsidRDefault="007D4618" w:rsidP="00B93EE3">
            <w:pPr>
              <w:jc w:val="center"/>
              <w:rPr>
                <w:rFonts w:ascii="Times New Roman" w:hAnsi="Times New Roman"/>
                <w:b/>
                <w:i/>
                <w:sz w:val="24"/>
                <w:szCs w:val="28"/>
              </w:rPr>
            </w:pPr>
          </w:p>
        </w:tc>
        <w:tc>
          <w:tcPr>
            <w:tcW w:w="2393" w:type="dxa"/>
            <w:gridSpan w:val="2"/>
          </w:tcPr>
          <w:p w:rsidR="007D4618" w:rsidRPr="001B1F9D" w:rsidRDefault="007D4618" w:rsidP="00B93EE3">
            <w:pPr>
              <w:jc w:val="center"/>
              <w:rPr>
                <w:rFonts w:ascii="Times New Roman" w:hAnsi="Times New Roman"/>
                <w:b/>
                <w:i/>
                <w:sz w:val="24"/>
                <w:szCs w:val="28"/>
              </w:rPr>
            </w:pPr>
            <w:r w:rsidRPr="001B1F9D">
              <w:rPr>
                <w:rFonts w:ascii="Times New Roman" w:hAnsi="Times New Roman"/>
                <w:b/>
                <w:i/>
                <w:sz w:val="24"/>
                <w:szCs w:val="28"/>
              </w:rPr>
              <w:t>Русский язык</w:t>
            </w:r>
          </w:p>
        </w:tc>
        <w:tc>
          <w:tcPr>
            <w:tcW w:w="2393" w:type="dxa"/>
            <w:gridSpan w:val="2"/>
          </w:tcPr>
          <w:p w:rsidR="007D4618" w:rsidRPr="001B1F9D" w:rsidRDefault="007D4618" w:rsidP="00B93EE3">
            <w:pPr>
              <w:jc w:val="center"/>
              <w:rPr>
                <w:rFonts w:ascii="Times New Roman" w:hAnsi="Times New Roman"/>
                <w:b/>
                <w:i/>
                <w:sz w:val="24"/>
                <w:szCs w:val="28"/>
              </w:rPr>
            </w:pPr>
            <w:r w:rsidRPr="001B1F9D">
              <w:rPr>
                <w:rFonts w:ascii="Times New Roman" w:hAnsi="Times New Roman"/>
                <w:b/>
                <w:i/>
                <w:sz w:val="24"/>
                <w:szCs w:val="28"/>
              </w:rPr>
              <w:t>Математика</w:t>
            </w:r>
          </w:p>
        </w:tc>
        <w:tc>
          <w:tcPr>
            <w:tcW w:w="2393" w:type="dxa"/>
            <w:gridSpan w:val="2"/>
          </w:tcPr>
          <w:p w:rsidR="007D4618" w:rsidRPr="001B1F9D" w:rsidRDefault="007D4618" w:rsidP="00B93EE3">
            <w:pPr>
              <w:jc w:val="center"/>
              <w:rPr>
                <w:rFonts w:ascii="Times New Roman" w:hAnsi="Times New Roman"/>
                <w:b/>
                <w:i/>
                <w:sz w:val="24"/>
                <w:szCs w:val="28"/>
              </w:rPr>
            </w:pPr>
            <w:r w:rsidRPr="001B1F9D">
              <w:rPr>
                <w:rFonts w:ascii="Times New Roman" w:hAnsi="Times New Roman"/>
                <w:b/>
                <w:i/>
                <w:sz w:val="24"/>
                <w:szCs w:val="28"/>
              </w:rPr>
              <w:t>Окружающий мир</w:t>
            </w:r>
          </w:p>
        </w:tc>
      </w:tr>
      <w:tr w:rsidR="007D4618" w:rsidRPr="001B1F9D" w:rsidTr="00B93EE3">
        <w:tc>
          <w:tcPr>
            <w:tcW w:w="2851" w:type="dxa"/>
          </w:tcPr>
          <w:p w:rsidR="007D4618" w:rsidRPr="001B1F9D" w:rsidRDefault="007D4618" w:rsidP="00B93EE3">
            <w:pPr>
              <w:jc w:val="center"/>
              <w:rPr>
                <w:rFonts w:ascii="Times New Roman" w:hAnsi="Times New Roman"/>
                <w:sz w:val="24"/>
                <w:szCs w:val="28"/>
              </w:rPr>
            </w:pPr>
          </w:p>
        </w:tc>
        <w:tc>
          <w:tcPr>
            <w:tcW w:w="1192" w:type="dxa"/>
          </w:tcPr>
          <w:p w:rsidR="007D4618" w:rsidRPr="001B1F9D" w:rsidRDefault="007D4618" w:rsidP="00B93EE3">
            <w:pPr>
              <w:jc w:val="center"/>
              <w:rPr>
                <w:rFonts w:ascii="Times New Roman" w:hAnsi="Times New Roman"/>
                <w:b/>
                <w:sz w:val="24"/>
                <w:szCs w:val="28"/>
              </w:rPr>
            </w:pPr>
            <w:r w:rsidRPr="001B1F9D">
              <w:rPr>
                <w:rFonts w:ascii="Times New Roman" w:hAnsi="Times New Roman"/>
                <w:b/>
                <w:sz w:val="24"/>
                <w:szCs w:val="28"/>
              </w:rPr>
              <w:t>«5»</w:t>
            </w:r>
          </w:p>
        </w:tc>
        <w:tc>
          <w:tcPr>
            <w:tcW w:w="1201" w:type="dxa"/>
          </w:tcPr>
          <w:p w:rsidR="007D4618" w:rsidRPr="001B1F9D" w:rsidRDefault="007D4618" w:rsidP="00B93EE3">
            <w:pPr>
              <w:jc w:val="center"/>
              <w:rPr>
                <w:rFonts w:ascii="Times New Roman" w:hAnsi="Times New Roman"/>
                <w:b/>
                <w:sz w:val="24"/>
                <w:szCs w:val="28"/>
              </w:rPr>
            </w:pPr>
            <w:r w:rsidRPr="001B1F9D">
              <w:rPr>
                <w:rFonts w:ascii="Times New Roman" w:hAnsi="Times New Roman"/>
                <w:b/>
                <w:sz w:val="24"/>
                <w:szCs w:val="28"/>
              </w:rPr>
              <w:t>«4»</w:t>
            </w:r>
          </w:p>
        </w:tc>
        <w:tc>
          <w:tcPr>
            <w:tcW w:w="1241" w:type="dxa"/>
          </w:tcPr>
          <w:p w:rsidR="007D4618" w:rsidRPr="001B1F9D" w:rsidRDefault="007D4618" w:rsidP="00B93EE3">
            <w:pPr>
              <w:jc w:val="center"/>
              <w:rPr>
                <w:rFonts w:ascii="Times New Roman" w:hAnsi="Times New Roman"/>
                <w:b/>
                <w:sz w:val="24"/>
                <w:szCs w:val="28"/>
              </w:rPr>
            </w:pPr>
            <w:r w:rsidRPr="001B1F9D">
              <w:rPr>
                <w:rFonts w:ascii="Times New Roman" w:hAnsi="Times New Roman"/>
                <w:b/>
                <w:sz w:val="24"/>
                <w:szCs w:val="28"/>
              </w:rPr>
              <w:t>«5»</w:t>
            </w:r>
          </w:p>
        </w:tc>
        <w:tc>
          <w:tcPr>
            <w:tcW w:w="1152" w:type="dxa"/>
          </w:tcPr>
          <w:p w:rsidR="007D4618" w:rsidRPr="001B1F9D" w:rsidRDefault="007D4618" w:rsidP="00B93EE3">
            <w:pPr>
              <w:jc w:val="center"/>
              <w:rPr>
                <w:rFonts w:ascii="Times New Roman" w:hAnsi="Times New Roman"/>
                <w:b/>
                <w:sz w:val="24"/>
                <w:szCs w:val="28"/>
              </w:rPr>
            </w:pPr>
            <w:r w:rsidRPr="001B1F9D">
              <w:rPr>
                <w:rFonts w:ascii="Times New Roman" w:hAnsi="Times New Roman"/>
                <w:b/>
                <w:sz w:val="24"/>
                <w:szCs w:val="28"/>
              </w:rPr>
              <w:t>«4»</w:t>
            </w:r>
          </w:p>
        </w:tc>
        <w:tc>
          <w:tcPr>
            <w:tcW w:w="1208" w:type="dxa"/>
          </w:tcPr>
          <w:p w:rsidR="007D4618" w:rsidRPr="001B1F9D" w:rsidRDefault="007D4618" w:rsidP="00B93EE3">
            <w:pPr>
              <w:jc w:val="center"/>
              <w:rPr>
                <w:rFonts w:ascii="Times New Roman" w:hAnsi="Times New Roman"/>
                <w:b/>
                <w:sz w:val="24"/>
                <w:szCs w:val="28"/>
              </w:rPr>
            </w:pPr>
            <w:r w:rsidRPr="001B1F9D">
              <w:rPr>
                <w:rFonts w:ascii="Times New Roman" w:hAnsi="Times New Roman"/>
                <w:b/>
                <w:sz w:val="24"/>
                <w:szCs w:val="28"/>
              </w:rPr>
              <w:t>«5»</w:t>
            </w:r>
          </w:p>
        </w:tc>
        <w:tc>
          <w:tcPr>
            <w:tcW w:w="1185" w:type="dxa"/>
          </w:tcPr>
          <w:p w:rsidR="007D4618" w:rsidRPr="001B1F9D" w:rsidRDefault="007D4618" w:rsidP="00B93EE3">
            <w:pPr>
              <w:jc w:val="center"/>
              <w:rPr>
                <w:rFonts w:ascii="Times New Roman" w:hAnsi="Times New Roman"/>
                <w:b/>
                <w:sz w:val="24"/>
                <w:szCs w:val="28"/>
              </w:rPr>
            </w:pPr>
            <w:r w:rsidRPr="001B1F9D">
              <w:rPr>
                <w:rFonts w:ascii="Times New Roman" w:hAnsi="Times New Roman"/>
                <w:b/>
                <w:sz w:val="24"/>
                <w:szCs w:val="28"/>
              </w:rPr>
              <w:t>«4»</w:t>
            </w:r>
          </w:p>
        </w:tc>
      </w:tr>
      <w:tr w:rsidR="007D4618" w:rsidRPr="001B1F9D" w:rsidTr="00B93EE3">
        <w:tc>
          <w:tcPr>
            <w:tcW w:w="2851" w:type="dxa"/>
          </w:tcPr>
          <w:p w:rsidR="007D4618" w:rsidRPr="001B1F9D" w:rsidRDefault="007D4618" w:rsidP="00B93EE3">
            <w:pPr>
              <w:jc w:val="center"/>
              <w:rPr>
                <w:rFonts w:ascii="Times New Roman" w:hAnsi="Times New Roman"/>
                <w:sz w:val="24"/>
                <w:szCs w:val="28"/>
              </w:rPr>
            </w:pPr>
            <w:r w:rsidRPr="001B1F9D">
              <w:rPr>
                <w:rFonts w:ascii="Times New Roman" w:hAnsi="Times New Roman"/>
                <w:sz w:val="24"/>
                <w:szCs w:val="28"/>
              </w:rPr>
              <w:t xml:space="preserve">Результат </w:t>
            </w:r>
          </w:p>
          <w:p w:rsidR="007D4618" w:rsidRPr="001B1F9D" w:rsidRDefault="007D4618" w:rsidP="00B93EE3">
            <w:pPr>
              <w:jc w:val="center"/>
              <w:rPr>
                <w:rFonts w:ascii="Times New Roman" w:hAnsi="Times New Roman"/>
                <w:sz w:val="24"/>
                <w:szCs w:val="28"/>
              </w:rPr>
            </w:pPr>
            <w:r w:rsidRPr="001B1F9D">
              <w:rPr>
                <w:rFonts w:ascii="Times New Roman" w:hAnsi="Times New Roman"/>
                <w:sz w:val="24"/>
                <w:szCs w:val="28"/>
              </w:rPr>
              <w:t>по классу</w:t>
            </w:r>
          </w:p>
        </w:tc>
        <w:tc>
          <w:tcPr>
            <w:tcW w:w="1192" w:type="dxa"/>
            <w:vAlign w:val="center"/>
          </w:tcPr>
          <w:p w:rsidR="007D4618" w:rsidRPr="001B1F9D" w:rsidRDefault="007D4618" w:rsidP="00B93EE3">
            <w:pPr>
              <w:rPr>
                <w:rFonts w:ascii="Times New Roman" w:hAnsi="Times New Roman"/>
                <w:sz w:val="24"/>
              </w:rPr>
            </w:pPr>
            <w:r w:rsidRPr="001B1F9D">
              <w:rPr>
                <w:rFonts w:ascii="Times New Roman" w:hAnsi="Times New Roman"/>
                <w:sz w:val="24"/>
              </w:rPr>
              <w:t xml:space="preserve">   75%</w:t>
            </w:r>
          </w:p>
        </w:tc>
        <w:tc>
          <w:tcPr>
            <w:tcW w:w="1201" w:type="dxa"/>
            <w:vAlign w:val="center"/>
          </w:tcPr>
          <w:p w:rsidR="007D4618" w:rsidRPr="001B1F9D" w:rsidRDefault="007D4618" w:rsidP="00B93EE3">
            <w:pPr>
              <w:jc w:val="center"/>
              <w:rPr>
                <w:sz w:val="24"/>
              </w:rPr>
            </w:pPr>
            <w:r w:rsidRPr="001B1F9D">
              <w:rPr>
                <w:rFonts w:ascii="Times New Roman" w:hAnsi="Times New Roman"/>
                <w:sz w:val="24"/>
                <w:szCs w:val="28"/>
              </w:rPr>
              <w:t>25%</w:t>
            </w:r>
          </w:p>
        </w:tc>
        <w:tc>
          <w:tcPr>
            <w:tcW w:w="1241" w:type="dxa"/>
            <w:vAlign w:val="center"/>
          </w:tcPr>
          <w:p w:rsidR="007D4618" w:rsidRPr="001B1F9D" w:rsidRDefault="007D4618" w:rsidP="00B93EE3">
            <w:pPr>
              <w:jc w:val="center"/>
              <w:rPr>
                <w:sz w:val="24"/>
              </w:rPr>
            </w:pPr>
            <w:r>
              <w:rPr>
                <w:rFonts w:ascii="Times New Roman" w:hAnsi="Times New Roman"/>
                <w:sz w:val="24"/>
                <w:szCs w:val="28"/>
              </w:rPr>
              <w:t>66,6</w:t>
            </w:r>
            <w:r w:rsidRPr="001B1F9D">
              <w:rPr>
                <w:rFonts w:ascii="Times New Roman" w:hAnsi="Times New Roman"/>
                <w:sz w:val="24"/>
                <w:szCs w:val="28"/>
              </w:rPr>
              <w:t>%</w:t>
            </w:r>
          </w:p>
        </w:tc>
        <w:tc>
          <w:tcPr>
            <w:tcW w:w="1152" w:type="dxa"/>
            <w:vAlign w:val="center"/>
          </w:tcPr>
          <w:p w:rsidR="007D4618" w:rsidRPr="001B1F9D" w:rsidRDefault="007D4618" w:rsidP="00B93EE3">
            <w:pPr>
              <w:jc w:val="center"/>
              <w:rPr>
                <w:sz w:val="24"/>
              </w:rPr>
            </w:pPr>
            <w:r>
              <w:rPr>
                <w:rFonts w:ascii="Times New Roman" w:hAnsi="Times New Roman"/>
                <w:sz w:val="24"/>
                <w:szCs w:val="28"/>
              </w:rPr>
              <w:t>25</w:t>
            </w:r>
            <w:r w:rsidRPr="001B1F9D">
              <w:rPr>
                <w:rFonts w:ascii="Times New Roman" w:hAnsi="Times New Roman"/>
                <w:sz w:val="24"/>
                <w:szCs w:val="28"/>
              </w:rPr>
              <w:t>%</w:t>
            </w:r>
          </w:p>
        </w:tc>
        <w:tc>
          <w:tcPr>
            <w:tcW w:w="1208" w:type="dxa"/>
            <w:vAlign w:val="center"/>
          </w:tcPr>
          <w:p w:rsidR="007D4618" w:rsidRPr="001B1F9D" w:rsidRDefault="007D4618" w:rsidP="00B93EE3">
            <w:pPr>
              <w:jc w:val="center"/>
              <w:rPr>
                <w:sz w:val="24"/>
              </w:rPr>
            </w:pPr>
            <w:r>
              <w:rPr>
                <w:rFonts w:ascii="Times New Roman" w:hAnsi="Times New Roman"/>
                <w:sz w:val="24"/>
                <w:szCs w:val="28"/>
              </w:rPr>
              <w:t>33,4</w:t>
            </w:r>
            <w:r w:rsidRPr="001B1F9D">
              <w:rPr>
                <w:rFonts w:ascii="Times New Roman" w:hAnsi="Times New Roman"/>
                <w:sz w:val="24"/>
                <w:szCs w:val="28"/>
              </w:rPr>
              <w:t>%</w:t>
            </w:r>
          </w:p>
        </w:tc>
        <w:tc>
          <w:tcPr>
            <w:tcW w:w="1185" w:type="dxa"/>
            <w:vAlign w:val="center"/>
          </w:tcPr>
          <w:p w:rsidR="007D4618" w:rsidRPr="001B1F9D" w:rsidRDefault="007D4618" w:rsidP="00B93EE3">
            <w:pPr>
              <w:jc w:val="center"/>
              <w:rPr>
                <w:sz w:val="24"/>
              </w:rPr>
            </w:pPr>
            <w:r>
              <w:rPr>
                <w:rFonts w:ascii="Times New Roman" w:hAnsi="Times New Roman"/>
                <w:sz w:val="24"/>
                <w:szCs w:val="28"/>
              </w:rPr>
              <w:t>66,6</w:t>
            </w:r>
            <w:r w:rsidRPr="001B1F9D">
              <w:rPr>
                <w:rFonts w:ascii="Times New Roman" w:hAnsi="Times New Roman"/>
                <w:sz w:val="24"/>
                <w:szCs w:val="28"/>
              </w:rPr>
              <w:t>%</w:t>
            </w:r>
          </w:p>
        </w:tc>
      </w:tr>
      <w:tr w:rsidR="007D4618" w:rsidRPr="001B1F9D" w:rsidTr="00B93EE3">
        <w:tc>
          <w:tcPr>
            <w:tcW w:w="2851" w:type="dxa"/>
          </w:tcPr>
          <w:p w:rsidR="007D4618" w:rsidRPr="001B1F9D" w:rsidRDefault="007D4618" w:rsidP="00B93EE3">
            <w:pPr>
              <w:jc w:val="center"/>
              <w:rPr>
                <w:rFonts w:ascii="Times New Roman" w:hAnsi="Times New Roman"/>
                <w:sz w:val="24"/>
                <w:szCs w:val="28"/>
              </w:rPr>
            </w:pPr>
            <w:r w:rsidRPr="001B1F9D">
              <w:rPr>
                <w:rFonts w:ascii="Times New Roman" w:hAnsi="Times New Roman"/>
                <w:sz w:val="24"/>
                <w:szCs w:val="28"/>
              </w:rPr>
              <w:t xml:space="preserve">Результат </w:t>
            </w:r>
          </w:p>
          <w:p w:rsidR="007D4618" w:rsidRPr="001B1F9D" w:rsidRDefault="007D4618" w:rsidP="00B93EE3">
            <w:pPr>
              <w:jc w:val="center"/>
              <w:rPr>
                <w:rFonts w:ascii="Times New Roman" w:hAnsi="Times New Roman"/>
                <w:sz w:val="24"/>
                <w:szCs w:val="28"/>
              </w:rPr>
            </w:pPr>
            <w:r w:rsidRPr="001B1F9D">
              <w:rPr>
                <w:rFonts w:ascii="Times New Roman" w:hAnsi="Times New Roman"/>
                <w:sz w:val="24"/>
                <w:szCs w:val="28"/>
              </w:rPr>
              <w:t>по школе</w:t>
            </w:r>
          </w:p>
        </w:tc>
        <w:tc>
          <w:tcPr>
            <w:tcW w:w="1192" w:type="dxa"/>
            <w:vAlign w:val="center"/>
          </w:tcPr>
          <w:p w:rsidR="007D4618" w:rsidRPr="001B1F9D" w:rsidRDefault="007D4618" w:rsidP="00B93EE3">
            <w:pPr>
              <w:jc w:val="center"/>
              <w:rPr>
                <w:sz w:val="24"/>
              </w:rPr>
            </w:pPr>
            <w:r w:rsidRPr="001B1F9D">
              <w:rPr>
                <w:rFonts w:ascii="Times New Roman" w:hAnsi="Times New Roman"/>
                <w:sz w:val="24"/>
                <w:szCs w:val="28"/>
              </w:rPr>
              <w:t>69,3%</w:t>
            </w:r>
          </w:p>
        </w:tc>
        <w:tc>
          <w:tcPr>
            <w:tcW w:w="1201" w:type="dxa"/>
            <w:vAlign w:val="center"/>
          </w:tcPr>
          <w:p w:rsidR="007D4618" w:rsidRPr="001B1F9D" w:rsidRDefault="007D4618" w:rsidP="00B93EE3">
            <w:pPr>
              <w:jc w:val="center"/>
              <w:rPr>
                <w:sz w:val="24"/>
              </w:rPr>
            </w:pPr>
            <w:r w:rsidRPr="001B1F9D">
              <w:rPr>
                <w:rFonts w:ascii="Times New Roman" w:hAnsi="Times New Roman"/>
                <w:sz w:val="24"/>
                <w:szCs w:val="28"/>
              </w:rPr>
              <w:t>28,3%</w:t>
            </w:r>
          </w:p>
        </w:tc>
        <w:tc>
          <w:tcPr>
            <w:tcW w:w="1241" w:type="dxa"/>
            <w:vAlign w:val="center"/>
          </w:tcPr>
          <w:p w:rsidR="007D4618" w:rsidRPr="001B1F9D" w:rsidRDefault="007D4618" w:rsidP="00B93EE3">
            <w:pPr>
              <w:jc w:val="center"/>
              <w:rPr>
                <w:sz w:val="24"/>
              </w:rPr>
            </w:pPr>
            <w:r>
              <w:rPr>
                <w:rFonts w:ascii="Times New Roman" w:hAnsi="Times New Roman"/>
                <w:sz w:val="24"/>
                <w:szCs w:val="28"/>
              </w:rPr>
              <w:t>66,4</w:t>
            </w:r>
            <w:r w:rsidRPr="001B1F9D">
              <w:rPr>
                <w:rFonts w:ascii="Times New Roman" w:hAnsi="Times New Roman"/>
                <w:sz w:val="24"/>
                <w:szCs w:val="28"/>
              </w:rPr>
              <w:t>%</w:t>
            </w:r>
          </w:p>
        </w:tc>
        <w:tc>
          <w:tcPr>
            <w:tcW w:w="1152" w:type="dxa"/>
            <w:vAlign w:val="center"/>
          </w:tcPr>
          <w:p w:rsidR="007D4618" w:rsidRPr="001B1F9D" w:rsidRDefault="007D4618" w:rsidP="00B93EE3">
            <w:pPr>
              <w:jc w:val="center"/>
              <w:rPr>
                <w:sz w:val="24"/>
              </w:rPr>
            </w:pPr>
            <w:r>
              <w:rPr>
                <w:rFonts w:ascii="Times New Roman" w:hAnsi="Times New Roman"/>
                <w:sz w:val="24"/>
                <w:szCs w:val="28"/>
              </w:rPr>
              <w:t>23,4</w:t>
            </w:r>
            <w:r w:rsidRPr="001B1F9D">
              <w:rPr>
                <w:rFonts w:ascii="Times New Roman" w:hAnsi="Times New Roman"/>
                <w:sz w:val="24"/>
                <w:szCs w:val="28"/>
              </w:rPr>
              <w:t>%</w:t>
            </w:r>
          </w:p>
        </w:tc>
        <w:tc>
          <w:tcPr>
            <w:tcW w:w="1208" w:type="dxa"/>
            <w:vAlign w:val="center"/>
          </w:tcPr>
          <w:p w:rsidR="007D4618" w:rsidRPr="001B1F9D" w:rsidRDefault="007D4618" w:rsidP="00B93EE3">
            <w:pPr>
              <w:jc w:val="center"/>
              <w:rPr>
                <w:sz w:val="24"/>
              </w:rPr>
            </w:pPr>
            <w:r>
              <w:rPr>
                <w:rFonts w:ascii="Times New Roman" w:hAnsi="Times New Roman"/>
                <w:sz w:val="24"/>
                <w:szCs w:val="28"/>
              </w:rPr>
              <w:t>37,2</w:t>
            </w:r>
            <w:r w:rsidRPr="001B1F9D">
              <w:rPr>
                <w:rFonts w:ascii="Times New Roman" w:hAnsi="Times New Roman"/>
                <w:sz w:val="24"/>
                <w:szCs w:val="28"/>
              </w:rPr>
              <w:t>%</w:t>
            </w:r>
          </w:p>
        </w:tc>
        <w:tc>
          <w:tcPr>
            <w:tcW w:w="1185" w:type="dxa"/>
            <w:vAlign w:val="center"/>
          </w:tcPr>
          <w:p w:rsidR="007D4618" w:rsidRPr="001B1F9D" w:rsidRDefault="007D4618" w:rsidP="00B93EE3">
            <w:pPr>
              <w:jc w:val="center"/>
              <w:rPr>
                <w:sz w:val="24"/>
              </w:rPr>
            </w:pPr>
            <w:r>
              <w:rPr>
                <w:rFonts w:ascii="Times New Roman" w:hAnsi="Times New Roman"/>
                <w:sz w:val="24"/>
                <w:szCs w:val="28"/>
              </w:rPr>
              <w:t>57,4</w:t>
            </w:r>
            <w:r w:rsidRPr="001B1F9D">
              <w:rPr>
                <w:rFonts w:ascii="Times New Roman" w:hAnsi="Times New Roman"/>
                <w:sz w:val="24"/>
                <w:szCs w:val="28"/>
              </w:rPr>
              <w:t>%</w:t>
            </w:r>
          </w:p>
        </w:tc>
      </w:tr>
      <w:tr w:rsidR="007D4618" w:rsidRPr="001B1F9D" w:rsidTr="00B93EE3">
        <w:tc>
          <w:tcPr>
            <w:tcW w:w="2851" w:type="dxa"/>
          </w:tcPr>
          <w:p w:rsidR="007D4618" w:rsidRPr="001B1F9D" w:rsidRDefault="007D4618" w:rsidP="00B93EE3">
            <w:pPr>
              <w:jc w:val="center"/>
              <w:rPr>
                <w:rFonts w:ascii="Times New Roman" w:hAnsi="Times New Roman"/>
                <w:sz w:val="24"/>
                <w:szCs w:val="28"/>
              </w:rPr>
            </w:pPr>
            <w:r w:rsidRPr="001B1F9D">
              <w:rPr>
                <w:rFonts w:ascii="Times New Roman" w:hAnsi="Times New Roman"/>
                <w:sz w:val="24"/>
                <w:szCs w:val="28"/>
              </w:rPr>
              <w:t xml:space="preserve">Результат </w:t>
            </w:r>
          </w:p>
          <w:p w:rsidR="007D4618" w:rsidRPr="001B1F9D" w:rsidRDefault="007D4618" w:rsidP="00B93EE3">
            <w:pPr>
              <w:jc w:val="center"/>
              <w:rPr>
                <w:rFonts w:ascii="Times New Roman" w:hAnsi="Times New Roman"/>
                <w:sz w:val="24"/>
                <w:szCs w:val="28"/>
              </w:rPr>
            </w:pPr>
            <w:r w:rsidRPr="001B1F9D">
              <w:rPr>
                <w:rFonts w:ascii="Times New Roman" w:hAnsi="Times New Roman"/>
                <w:sz w:val="24"/>
                <w:szCs w:val="28"/>
              </w:rPr>
              <w:t xml:space="preserve">по г. </w:t>
            </w:r>
            <w:proofErr w:type="spellStart"/>
            <w:r w:rsidRPr="001B1F9D">
              <w:rPr>
                <w:rFonts w:ascii="Times New Roman" w:hAnsi="Times New Roman"/>
                <w:sz w:val="24"/>
                <w:szCs w:val="28"/>
              </w:rPr>
              <w:t>Коврову</w:t>
            </w:r>
            <w:proofErr w:type="spellEnd"/>
          </w:p>
        </w:tc>
        <w:tc>
          <w:tcPr>
            <w:tcW w:w="1192" w:type="dxa"/>
            <w:vAlign w:val="center"/>
          </w:tcPr>
          <w:p w:rsidR="007D4618" w:rsidRPr="001B1F9D" w:rsidRDefault="007D4618" w:rsidP="00B93EE3">
            <w:pPr>
              <w:jc w:val="center"/>
              <w:rPr>
                <w:sz w:val="24"/>
              </w:rPr>
            </w:pPr>
            <w:r w:rsidRPr="001B1F9D">
              <w:rPr>
                <w:rFonts w:ascii="Times New Roman" w:hAnsi="Times New Roman"/>
                <w:sz w:val="24"/>
                <w:szCs w:val="28"/>
              </w:rPr>
              <w:t>54,5%</w:t>
            </w:r>
          </w:p>
        </w:tc>
        <w:tc>
          <w:tcPr>
            <w:tcW w:w="1201" w:type="dxa"/>
            <w:vAlign w:val="center"/>
          </w:tcPr>
          <w:p w:rsidR="007D4618" w:rsidRPr="001B1F9D" w:rsidRDefault="007D4618" w:rsidP="00B93EE3">
            <w:pPr>
              <w:jc w:val="center"/>
              <w:rPr>
                <w:sz w:val="24"/>
              </w:rPr>
            </w:pPr>
            <w:r w:rsidRPr="001B1F9D">
              <w:rPr>
                <w:rFonts w:ascii="Times New Roman" w:hAnsi="Times New Roman"/>
                <w:sz w:val="24"/>
                <w:szCs w:val="28"/>
              </w:rPr>
              <w:t>39,8%</w:t>
            </w:r>
          </w:p>
        </w:tc>
        <w:tc>
          <w:tcPr>
            <w:tcW w:w="1241" w:type="dxa"/>
            <w:vAlign w:val="center"/>
          </w:tcPr>
          <w:p w:rsidR="007D4618" w:rsidRPr="001B1F9D" w:rsidRDefault="007D4618" w:rsidP="00B93EE3">
            <w:pPr>
              <w:jc w:val="center"/>
              <w:rPr>
                <w:sz w:val="24"/>
              </w:rPr>
            </w:pPr>
            <w:r>
              <w:rPr>
                <w:rFonts w:ascii="Times New Roman" w:hAnsi="Times New Roman"/>
                <w:sz w:val="24"/>
                <w:szCs w:val="28"/>
              </w:rPr>
              <w:t>61,7</w:t>
            </w:r>
            <w:r w:rsidRPr="001B1F9D">
              <w:rPr>
                <w:rFonts w:ascii="Times New Roman" w:hAnsi="Times New Roman"/>
                <w:sz w:val="24"/>
                <w:szCs w:val="28"/>
              </w:rPr>
              <w:t>%</w:t>
            </w:r>
          </w:p>
        </w:tc>
        <w:tc>
          <w:tcPr>
            <w:tcW w:w="1152" w:type="dxa"/>
            <w:vAlign w:val="center"/>
          </w:tcPr>
          <w:p w:rsidR="007D4618" w:rsidRPr="001B1F9D" w:rsidRDefault="007D4618" w:rsidP="00B93EE3">
            <w:pPr>
              <w:jc w:val="center"/>
              <w:rPr>
                <w:sz w:val="24"/>
              </w:rPr>
            </w:pPr>
            <w:r>
              <w:rPr>
                <w:rFonts w:ascii="Times New Roman" w:hAnsi="Times New Roman"/>
                <w:sz w:val="24"/>
                <w:szCs w:val="28"/>
              </w:rPr>
              <w:t>26,2</w:t>
            </w:r>
            <w:r w:rsidRPr="001B1F9D">
              <w:rPr>
                <w:rFonts w:ascii="Times New Roman" w:hAnsi="Times New Roman"/>
                <w:sz w:val="24"/>
                <w:szCs w:val="28"/>
              </w:rPr>
              <w:t>%</w:t>
            </w:r>
          </w:p>
        </w:tc>
        <w:tc>
          <w:tcPr>
            <w:tcW w:w="1208" w:type="dxa"/>
            <w:vAlign w:val="center"/>
          </w:tcPr>
          <w:p w:rsidR="007D4618" w:rsidRPr="001B1F9D" w:rsidRDefault="007D4618" w:rsidP="00B93EE3">
            <w:pPr>
              <w:jc w:val="center"/>
              <w:rPr>
                <w:sz w:val="24"/>
              </w:rPr>
            </w:pPr>
            <w:r>
              <w:rPr>
                <w:rFonts w:ascii="Times New Roman" w:hAnsi="Times New Roman"/>
                <w:sz w:val="24"/>
                <w:szCs w:val="28"/>
              </w:rPr>
              <w:t>28,2</w:t>
            </w:r>
            <w:r w:rsidRPr="001B1F9D">
              <w:rPr>
                <w:rFonts w:ascii="Times New Roman" w:hAnsi="Times New Roman"/>
                <w:sz w:val="24"/>
                <w:szCs w:val="28"/>
              </w:rPr>
              <w:t>%</w:t>
            </w:r>
          </w:p>
        </w:tc>
        <w:tc>
          <w:tcPr>
            <w:tcW w:w="1185" w:type="dxa"/>
            <w:vAlign w:val="center"/>
          </w:tcPr>
          <w:p w:rsidR="007D4618" w:rsidRPr="001B1F9D" w:rsidRDefault="007D4618" w:rsidP="00B93EE3">
            <w:pPr>
              <w:jc w:val="center"/>
              <w:rPr>
                <w:sz w:val="24"/>
              </w:rPr>
            </w:pPr>
            <w:r>
              <w:rPr>
                <w:rFonts w:ascii="Times New Roman" w:hAnsi="Times New Roman"/>
                <w:sz w:val="24"/>
                <w:szCs w:val="28"/>
              </w:rPr>
              <w:t>60,8</w:t>
            </w:r>
            <w:r w:rsidRPr="001B1F9D">
              <w:rPr>
                <w:rFonts w:ascii="Times New Roman" w:hAnsi="Times New Roman"/>
                <w:sz w:val="24"/>
                <w:szCs w:val="28"/>
              </w:rPr>
              <w:t>%</w:t>
            </w:r>
          </w:p>
        </w:tc>
      </w:tr>
      <w:tr w:rsidR="007D4618" w:rsidRPr="001B1F9D" w:rsidTr="00B93EE3">
        <w:tc>
          <w:tcPr>
            <w:tcW w:w="2851" w:type="dxa"/>
          </w:tcPr>
          <w:p w:rsidR="007D4618" w:rsidRPr="001B1F9D" w:rsidRDefault="007D4618" w:rsidP="00B93EE3">
            <w:pPr>
              <w:jc w:val="center"/>
              <w:rPr>
                <w:rFonts w:ascii="Times New Roman" w:hAnsi="Times New Roman"/>
                <w:sz w:val="24"/>
                <w:szCs w:val="28"/>
              </w:rPr>
            </w:pPr>
            <w:r w:rsidRPr="001B1F9D">
              <w:rPr>
                <w:rFonts w:ascii="Times New Roman" w:hAnsi="Times New Roman"/>
                <w:sz w:val="24"/>
                <w:szCs w:val="28"/>
              </w:rPr>
              <w:t xml:space="preserve">Результат по </w:t>
            </w:r>
            <w:proofErr w:type="gramStart"/>
            <w:r w:rsidRPr="001B1F9D">
              <w:rPr>
                <w:rFonts w:ascii="Times New Roman" w:hAnsi="Times New Roman"/>
                <w:sz w:val="24"/>
                <w:szCs w:val="28"/>
              </w:rPr>
              <w:t>Владимирской</w:t>
            </w:r>
            <w:proofErr w:type="gramEnd"/>
            <w:r w:rsidRPr="001B1F9D">
              <w:rPr>
                <w:rFonts w:ascii="Times New Roman" w:hAnsi="Times New Roman"/>
                <w:sz w:val="24"/>
                <w:szCs w:val="28"/>
              </w:rPr>
              <w:t xml:space="preserve"> обл.</w:t>
            </w:r>
          </w:p>
        </w:tc>
        <w:tc>
          <w:tcPr>
            <w:tcW w:w="1192" w:type="dxa"/>
            <w:vAlign w:val="center"/>
          </w:tcPr>
          <w:p w:rsidR="007D4618" w:rsidRPr="001B1F9D" w:rsidRDefault="007D4618" w:rsidP="00B93EE3">
            <w:pPr>
              <w:jc w:val="center"/>
              <w:rPr>
                <w:sz w:val="24"/>
              </w:rPr>
            </w:pPr>
            <w:r w:rsidRPr="001B1F9D">
              <w:rPr>
                <w:rFonts w:ascii="Times New Roman" w:hAnsi="Times New Roman"/>
                <w:sz w:val="24"/>
                <w:szCs w:val="28"/>
              </w:rPr>
              <w:t>44,1%</w:t>
            </w:r>
          </w:p>
        </w:tc>
        <w:tc>
          <w:tcPr>
            <w:tcW w:w="1201" w:type="dxa"/>
            <w:vAlign w:val="center"/>
          </w:tcPr>
          <w:p w:rsidR="007D4618" w:rsidRPr="001B1F9D" w:rsidRDefault="007D4618" w:rsidP="00B93EE3">
            <w:pPr>
              <w:jc w:val="center"/>
              <w:rPr>
                <w:sz w:val="24"/>
              </w:rPr>
            </w:pPr>
            <w:r w:rsidRPr="001B1F9D">
              <w:rPr>
                <w:rFonts w:ascii="Times New Roman" w:hAnsi="Times New Roman"/>
                <w:sz w:val="24"/>
                <w:szCs w:val="28"/>
              </w:rPr>
              <w:t>42,6%</w:t>
            </w:r>
          </w:p>
        </w:tc>
        <w:tc>
          <w:tcPr>
            <w:tcW w:w="1241" w:type="dxa"/>
            <w:vAlign w:val="center"/>
          </w:tcPr>
          <w:p w:rsidR="007D4618" w:rsidRPr="001B1F9D" w:rsidRDefault="007D4618" w:rsidP="00B93EE3">
            <w:pPr>
              <w:jc w:val="center"/>
              <w:rPr>
                <w:sz w:val="24"/>
              </w:rPr>
            </w:pPr>
            <w:r>
              <w:rPr>
                <w:rFonts w:ascii="Times New Roman" w:hAnsi="Times New Roman"/>
                <w:sz w:val="24"/>
                <w:szCs w:val="28"/>
              </w:rPr>
              <w:t>53,6</w:t>
            </w:r>
            <w:r w:rsidRPr="001B1F9D">
              <w:rPr>
                <w:rFonts w:ascii="Times New Roman" w:hAnsi="Times New Roman"/>
                <w:sz w:val="24"/>
                <w:szCs w:val="28"/>
              </w:rPr>
              <w:t>%</w:t>
            </w:r>
          </w:p>
        </w:tc>
        <w:tc>
          <w:tcPr>
            <w:tcW w:w="1152" w:type="dxa"/>
            <w:vAlign w:val="center"/>
          </w:tcPr>
          <w:p w:rsidR="007D4618" w:rsidRPr="001B1F9D" w:rsidRDefault="007D4618" w:rsidP="00B93EE3">
            <w:pPr>
              <w:jc w:val="center"/>
              <w:rPr>
                <w:sz w:val="24"/>
              </w:rPr>
            </w:pPr>
            <w:r>
              <w:rPr>
                <w:rFonts w:ascii="Times New Roman" w:hAnsi="Times New Roman"/>
                <w:sz w:val="24"/>
                <w:szCs w:val="28"/>
              </w:rPr>
              <w:t>27,6</w:t>
            </w:r>
            <w:r w:rsidRPr="001B1F9D">
              <w:rPr>
                <w:rFonts w:ascii="Times New Roman" w:hAnsi="Times New Roman"/>
                <w:sz w:val="24"/>
                <w:szCs w:val="28"/>
              </w:rPr>
              <w:t>%</w:t>
            </w:r>
          </w:p>
        </w:tc>
        <w:tc>
          <w:tcPr>
            <w:tcW w:w="1208" w:type="dxa"/>
            <w:vAlign w:val="center"/>
          </w:tcPr>
          <w:p w:rsidR="007D4618" w:rsidRPr="001B1F9D" w:rsidRDefault="007D4618" w:rsidP="00B93EE3">
            <w:pPr>
              <w:jc w:val="center"/>
              <w:rPr>
                <w:sz w:val="24"/>
              </w:rPr>
            </w:pPr>
            <w:r>
              <w:rPr>
                <w:rFonts w:ascii="Times New Roman" w:hAnsi="Times New Roman"/>
                <w:sz w:val="24"/>
                <w:szCs w:val="28"/>
              </w:rPr>
              <w:t>24,7</w:t>
            </w:r>
            <w:r w:rsidRPr="001B1F9D">
              <w:rPr>
                <w:rFonts w:ascii="Times New Roman" w:hAnsi="Times New Roman"/>
                <w:sz w:val="24"/>
                <w:szCs w:val="28"/>
              </w:rPr>
              <w:t>%</w:t>
            </w:r>
          </w:p>
        </w:tc>
        <w:tc>
          <w:tcPr>
            <w:tcW w:w="1185" w:type="dxa"/>
            <w:vAlign w:val="center"/>
          </w:tcPr>
          <w:p w:rsidR="007D4618" w:rsidRPr="001B1F9D" w:rsidRDefault="007D4618" w:rsidP="00B93EE3">
            <w:pPr>
              <w:jc w:val="center"/>
              <w:rPr>
                <w:sz w:val="24"/>
              </w:rPr>
            </w:pPr>
            <w:r>
              <w:rPr>
                <w:rFonts w:ascii="Times New Roman" w:hAnsi="Times New Roman"/>
                <w:sz w:val="24"/>
                <w:szCs w:val="28"/>
              </w:rPr>
              <w:t>58,6</w:t>
            </w:r>
            <w:r w:rsidRPr="001B1F9D">
              <w:rPr>
                <w:rFonts w:ascii="Times New Roman" w:hAnsi="Times New Roman"/>
                <w:sz w:val="24"/>
                <w:szCs w:val="28"/>
              </w:rPr>
              <w:t>%</w:t>
            </w:r>
          </w:p>
        </w:tc>
      </w:tr>
      <w:tr w:rsidR="007D4618" w:rsidRPr="001B1F9D" w:rsidTr="00B93EE3">
        <w:tc>
          <w:tcPr>
            <w:tcW w:w="2851" w:type="dxa"/>
          </w:tcPr>
          <w:p w:rsidR="007D4618" w:rsidRPr="001B1F9D" w:rsidRDefault="007D4618" w:rsidP="00B93EE3">
            <w:pPr>
              <w:jc w:val="center"/>
              <w:rPr>
                <w:rFonts w:ascii="Times New Roman" w:hAnsi="Times New Roman"/>
                <w:sz w:val="24"/>
                <w:szCs w:val="28"/>
              </w:rPr>
            </w:pPr>
            <w:r w:rsidRPr="001B1F9D">
              <w:rPr>
                <w:rFonts w:ascii="Times New Roman" w:hAnsi="Times New Roman"/>
                <w:sz w:val="24"/>
                <w:szCs w:val="28"/>
              </w:rPr>
              <w:t xml:space="preserve">Результат </w:t>
            </w:r>
          </w:p>
          <w:p w:rsidR="007D4618" w:rsidRPr="001B1F9D" w:rsidRDefault="007D4618" w:rsidP="00B93EE3">
            <w:pPr>
              <w:jc w:val="center"/>
              <w:rPr>
                <w:rFonts w:ascii="Times New Roman" w:hAnsi="Times New Roman"/>
                <w:sz w:val="24"/>
                <w:szCs w:val="28"/>
              </w:rPr>
            </w:pPr>
            <w:r w:rsidRPr="001B1F9D">
              <w:rPr>
                <w:rFonts w:ascii="Times New Roman" w:hAnsi="Times New Roman"/>
                <w:sz w:val="24"/>
                <w:szCs w:val="28"/>
              </w:rPr>
              <w:t>по России</w:t>
            </w:r>
          </w:p>
        </w:tc>
        <w:tc>
          <w:tcPr>
            <w:tcW w:w="1192" w:type="dxa"/>
            <w:vAlign w:val="center"/>
          </w:tcPr>
          <w:p w:rsidR="007D4618" w:rsidRPr="001B1F9D" w:rsidRDefault="007D4618" w:rsidP="00B93EE3">
            <w:pPr>
              <w:jc w:val="center"/>
              <w:rPr>
                <w:sz w:val="24"/>
              </w:rPr>
            </w:pPr>
            <w:r w:rsidRPr="001B1F9D">
              <w:rPr>
                <w:rFonts w:ascii="Times New Roman" w:hAnsi="Times New Roman"/>
                <w:sz w:val="24"/>
                <w:szCs w:val="28"/>
              </w:rPr>
              <w:t>49%</w:t>
            </w:r>
          </w:p>
        </w:tc>
        <w:tc>
          <w:tcPr>
            <w:tcW w:w="1201" w:type="dxa"/>
            <w:vAlign w:val="center"/>
          </w:tcPr>
          <w:p w:rsidR="007D4618" w:rsidRPr="001B1F9D" w:rsidRDefault="007D4618" w:rsidP="00B93EE3">
            <w:pPr>
              <w:jc w:val="center"/>
              <w:rPr>
                <w:sz w:val="24"/>
              </w:rPr>
            </w:pPr>
            <w:r w:rsidRPr="001B1F9D">
              <w:rPr>
                <w:rFonts w:ascii="Times New Roman" w:hAnsi="Times New Roman"/>
                <w:sz w:val="24"/>
                <w:szCs w:val="28"/>
              </w:rPr>
              <w:t>40,4%</w:t>
            </w:r>
          </w:p>
        </w:tc>
        <w:tc>
          <w:tcPr>
            <w:tcW w:w="1241" w:type="dxa"/>
            <w:vAlign w:val="center"/>
          </w:tcPr>
          <w:p w:rsidR="007D4618" w:rsidRPr="001B1F9D" w:rsidRDefault="007D4618" w:rsidP="00B93EE3">
            <w:pPr>
              <w:jc w:val="center"/>
              <w:rPr>
                <w:sz w:val="24"/>
              </w:rPr>
            </w:pPr>
            <w:r>
              <w:rPr>
                <w:rFonts w:ascii="Times New Roman" w:hAnsi="Times New Roman"/>
                <w:sz w:val="24"/>
                <w:szCs w:val="28"/>
              </w:rPr>
              <w:t>55,3</w:t>
            </w:r>
            <w:r w:rsidRPr="001B1F9D">
              <w:rPr>
                <w:rFonts w:ascii="Times New Roman" w:hAnsi="Times New Roman"/>
                <w:sz w:val="24"/>
                <w:szCs w:val="28"/>
              </w:rPr>
              <w:t>%</w:t>
            </w:r>
          </w:p>
        </w:tc>
        <w:tc>
          <w:tcPr>
            <w:tcW w:w="1152" w:type="dxa"/>
            <w:vAlign w:val="center"/>
          </w:tcPr>
          <w:p w:rsidR="007D4618" w:rsidRPr="001B1F9D" w:rsidRDefault="007D4618" w:rsidP="00B93EE3">
            <w:pPr>
              <w:jc w:val="center"/>
              <w:rPr>
                <w:sz w:val="24"/>
              </w:rPr>
            </w:pPr>
            <w:r>
              <w:rPr>
                <w:rFonts w:ascii="Times New Roman" w:hAnsi="Times New Roman"/>
                <w:sz w:val="24"/>
                <w:szCs w:val="28"/>
              </w:rPr>
              <w:t>27,3</w:t>
            </w:r>
            <w:r w:rsidRPr="001B1F9D">
              <w:rPr>
                <w:rFonts w:ascii="Times New Roman" w:hAnsi="Times New Roman"/>
                <w:sz w:val="24"/>
                <w:szCs w:val="28"/>
              </w:rPr>
              <w:t>%</w:t>
            </w:r>
          </w:p>
        </w:tc>
        <w:tc>
          <w:tcPr>
            <w:tcW w:w="1208" w:type="dxa"/>
            <w:vAlign w:val="center"/>
          </w:tcPr>
          <w:p w:rsidR="007D4618" w:rsidRPr="001B1F9D" w:rsidRDefault="007D4618" w:rsidP="00B93EE3">
            <w:pPr>
              <w:jc w:val="center"/>
              <w:rPr>
                <w:sz w:val="24"/>
              </w:rPr>
            </w:pPr>
            <w:r>
              <w:rPr>
                <w:rFonts w:ascii="Times New Roman" w:hAnsi="Times New Roman"/>
                <w:sz w:val="24"/>
                <w:szCs w:val="28"/>
              </w:rPr>
              <w:t>22,9</w:t>
            </w:r>
            <w:r w:rsidRPr="001B1F9D">
              <w:rPr>
                <w:rFonts w:ascii="Times New Roman" w:hAnsi="Times New Roman"/>
                <w:sz w:val="24"/>
                <w:szCs w:val="28"/>
              </w:rPr>
              <w:t>%</w:t>
            </w:r>
          </w:p>
        </w:tc>
        <w:tc>
          <w:tcPr>
            <w:tcW w:w="1185" w:type="dxa"/>
            <w:vAlign w:val="center"/>
          </w:tcPr>
          <w:p w:rsidR="007D4618" w:rsidRPr="001B1F9D" w:rsidRDefault="007D4618" w:rsidP="00B93EE3">
            <w:pPr>
              <w:jc w:val="center"/>
              <w:rPr>
                <w:sz w:val="24"/>
              </w:rPr>
            </w:pPr>
            <w:r>
              <w:rPr>
                <w:rFonts w:ascii="Times New Roman" w:hAnsi="Times New Roman"/>
                <w:sz w:val="24"/>
                <w:szCs w:val="28"/>
              </w:rPr>
              <w:t>60,3</w:t>
            </w:r>
            <w:r w:rsidRPr="001B1F9D">
              <w:rPr>
                <w:rFonts w:ascii="Times New Roman" w:hAnsi="Times New Roman"/>
                <w:sz w:val="24"/>
                <w:szCs w:val="28"/>
              </w:rPr>
              <w:t>%</w:t>
            </w:r>
          </w:p>
        </w:tc>
      </w:tr>
    </w:tbl>
    <w:p w:rsidR="007D4618" w:rsidRPr="00A54A00" w:rsidRDefault="007D4618" w:rsidP="00A54A00">
      <w:pPr>
        <w:spacing w:after="0" w:line="360" w:lineRule="auto"/>
        <w:rPr>
          <w:rFonts w:ascii="Times New Roman" w:hAnsi="Times New Roman"/>
          <w:sz w:val="28"/>
          <w:szCs w:val="28"/>
        </w:rPr>
      </w:pPr>
      <w:r w:rsidRPr="00A54A00">
        <w:rPr>
          <w:rFonts w:ascii="Times New Roman" w:hAnsi="Times New Roman"/>
          <w:sz w:val="28"/>
          <w:szCs w:val="28"/>
        </w:rPr>
        <w:t>Качество выполнения ВПР учащимися 4-д класса в целом составило:</w:t>
      </w:r>
    </w:p>
    <w:p w:rsidR="00A54A00" w:rsidRPr="00A54A00" w:rsidRDefault="007D4618" w:rsidP="001A43F8">
      <w:pPr>
        <w:pStyle w:val="a3"/>
        <w:numPr>
          <w:ilvl w:val="0"/>
          <w:numId w:val="11"/>
        </w:numPr>
        <w:spacing w:after="0" w:line="360" w:lineRule="auto"/>
        <w:rPr>
          <w:rFonts w:ascii="Times New Roman" w:hAnsi="Times New Roman"/>
          <w:sz w:val="28"/>
          <w:szCs w:val="28"/>
        </w:rPr>
      </w:pPr>
      <w:r w:rsidRPr="00A54A00">
        <w:rPr>
          <w:rFonts w:ascii="Times New Roman" w:hAnsi="Times New Roman"/>
          <w:sz w:val="28"/>
          <w:szCs w:val="28"/>
        </w:rPr>
        <w:t>по русскому языку – 100%;</w:t>
      </w:r>
    </w:p>
    <w:p w:rsidR="007D4618" w:rsidRPr="00A54A00" w:rsidRDefault="007D4618" w:rsidP="001A43F8">
      <w:pPr>
        <w:pStyle w:val="a3"/>
        <w:numPr>
          <w:ilvl w:val="0"/>
          <w:numId w:val="11"/>
        </w:numPr>
        <w:spacing w:after="0" w:line="360" w:lineRule="auto"/>
        <w:rPr>
          <w:rFonts w:ascii="Times New Roman" w:hAnsi="Times New Roman"/>
          <w:sz w:val="28"/>
          <w:szCs w:val="28"/>
        </w:rPr>
      </w:pPr>
      <w:r w:rsidRPr="00A54A00">
        <w:rPr>
          <w:rFonts w:ascii="Times New Roman" w:hAnsi="Times New Roman"/>
          <w:sz w:val="28"/>
          <w:szCs w:val="28"/>
        </w:rPr>
        <w:t>по математике – 91,6%;</w:t>
      </w:r>
    </w:p>
    <w:p w:rsidR="007D4618" w:rsidRPr="00A54A00" w:rsidRDefault="007D4618" w:rsidP="001A43F8">
      <w:pPr>
        <w:pStyle w:val="a3"/>
        <w:numPr>
          <w:ilvl w:val="0"/>
          <w:numId w:val="11"/>
        </w:numPr>
        <w:spacing w:after="0" w:line="360" w:lineRule="auto"/>
        <w:rPr>
          <w:rFonts w:ascii="Times New Roman" w:hAnsi="Times New Roman"/>
          <w:sz w:val="28"/>
          <w:szCs w:val="28"/>
        </w:rPr>
      </w:pPr>
      <w:r w:rsidRPr="00A54A00">
        <w:rPr>
          <w:rFonts w:ascii="Times New Roman" w:hAnsi="Times New Roman"/>
          <w:sz w:val="28"/>
          <w:szCs w:val="28"/>
        </w:rPr>
        <w:t>по окружающему миру – 100%.</w:t>
      </w:r>
    </w:p>
    <w:p w:rsidR="00A54A00" w:rsidRPr="00777ECD" w:rsidRDefault="00A54A00" w:rsidP="00A54A00">
      <w:pPr>
        <w:spacing w:after="0" w:line="360" w:lineRule="auto"/>
        <w:ind w:firstLine="708"/>
        <w:jc w:val="both"/>
        <w:rPr>
          <w:rFonts w:ascii="Times New Roman" w:hAnsi="Times New Roman"/>
          <w:sz w:val="28"/>
          <w:szCs w:val="28"/>
        </w:rPr>
      </w:pPr>
      <w:r w:rsidRPr="00A54A00">
        <w:rPr>
          <w:rFonts w:ascii="Times New Roman" w:hAnsi="Times New Roman"/>
          <w:b/>
          <w:sz w:val="28"/>
          <w:szCs w:val="28"/>
        </w:rPr>
        <w:lastRenderedPageBreak/>
        <w:t>По результатам итогового мониторинга математической подготовки</w:t>
      </w:r>
      <w:r w:rsidRPr="00777ECD">
        <w:rPr>
          <w:rFonts w:ascii="Times New Roman" w:hAnsi="Times New Roman"/>
          <w:sz w:val="28"/>
          <w:szCs w:val="28"/>
        </w:rPr>
        <w:t xml:space="preserve"> учащихся начальной школы, проводимого инновационным институтом продуктивного обучения Российской Академии образования в 2016 году, учащиеся </w:t>
      </w:r>
      <w:r w:rsidR="00CD097B">
        <w:rPr>
          <w:rFonts w:ascii="Times New Roman" w:hAnsi="Times New Roman"/>
          <w:sz w:val="28"/>
          <w:szCs w:val="28"/>
        </w:rPr>
        <w:t>моего</w:t>
      </w:r>
      <w:r w:rsidRPr="00777ECD">
        <w:rPr>
          <w:rFonts w:ascii="Times New Roman" w:hAnsi="Times New Roman"/>
          <w:sz w:val="28"/>
          <w:szCs w:val="28"/>
        </w:rPr>
        <w:t xml:space="preserve"> класса показали:</w:t>
      </w:r>
    </w:p>
    <w:p w:rsidR="00A54A00" w:rsidRPr="00777ECD" w:rsidRDefault="00A54A00" w:rsidP="001A43F8">
      <w:pPr>
        <w:pStyle w:val="a3"/>
        <w:numPr>
          <w:ilvl w:val="0"/>
          <w:numId w:val="12"/>
        </w:numPr>
        <w:suppressAutoHyphens w:val="0"/>
        <w:spacing w:after="0" w:line="360" w:lineRule="auto"/>
        <w:ind w:left="142"/>
        <w:contextualSpacing/>
        <w:jc w:val="both"/>
        <w:rPr>
          <w:rFonts w:ascii="Times New Roman" w:hAnsi="Times New Roman"/>
          <w:sz w:val="28"/>
          <w:szCs w:val="28"/>
        </w:rPr>
      </w:pPr>
      <w:r w:rsidRPr="00777ECD">
        <w:rPr>
          <w:rFonts w:ascii="Times New Roman" w:hAnsi="Times New Roman"/>
          <w:sz w:val="28"/>
          <w:szCs w:val="28"/>
        </w:rPr>
        <w:t>96,7% освоения программных умений по предмету (средний показатель по стране – 79,2%);</w:t>
      </w:r>
    </w:p>
    <w:p w:rsidR="00A54A00" w:rsidRDefault="00A54A00" w:rsidP="001A43F8">
      <w:pPr>
        <w:pStyle w:val="a3"/>
        <w:numPr>
          <w:ilvl w:val="0"/>
          <w:numId w:val="12"/>
        </w:numPr>
        <w:suppressAutoHyphens w:val="0"/>
        <w:spacing w:after="0" w:line="360" w:lineRule="auto"/>
        <w:ind w:left="142"/>
        <w:contextualSpacing/>
        <w:jc w:val="both"/>
        <w:rPr>
          <w:rFonts w:ascii="Times New Roman" w:hAnsi="Times New Roman"/>
          <w:sz w:val="28"/>
          <w:szCs w:val="28"/>
        </w:rPr>
      </w:pPr>
      <w:r w:rsidRPr="00777ECD">
        <w:rPr>
          <w:rFonts w:ascii="Times New Roman" w:hAnsi="Times New Roman"/>
          <w:sz w:val="28"/>
          <w:szCs w:val="28"/>
        </w:rPr>
        <w:t>91% успешности по направлению «общее развитие» (средний показатель по стране – 81,5%).</w:t>
      </w:r>
    </w:p>
    <w:p w:rsidR="00A54A00" w:rsidRPr="00777ECD" w:rsidRDefault="00A54A00" w:rsidP="00A54A00">
      <w:pPr>
        <w:pStyle w:val="a3"/>
        <w:spacing w:after="0"/>
        <w:ind w:left="142"/>
        <w:jc w:val="both"/>
        <w:rPr>
          <w:rFonts w:ascii="Times New Roman" w:hAnsi="Times New Roman"/>
          <w:sz w:val="28"/>
          <w:szCs w:val="28"/>
        </w:rPr>
      </w:pPr>
    </w:p>
    <w:p w:rsidR="007D4618" w:rsidRDefault="00A54A00" w:rsidP="00A54A00">
      <w:pPr>
        <w:spacing w:after="0" w:line="360" w:lineRule="auto"/>
        <w:jc w:val="both"/>
        <w:rPr>
          <w:rFonts w:ascii="Times New Roman" w:hAnsi="Times New Roman" w:cs="Times New Roman"/>
          <w:sz w:val="28"/>
          <w:szCs w:val="28"/>
        </w:rPr>
      </w:pPr>
      <w:r>
        <w:rPr>
          <w:noProof/>
          <w:lang w:eastAsia="ru-RU"/>
        </w:rPr>
        <w:drawing>
          <wp:inline distT="0" distB="0" distL="0" distR="0" wp14:anchorId="34645FD4" wp14:editId="09BD1D83">
            <wp:extent cx="5781675" cy="2914650"/>
            <wp:effectExtent l="0" t="0" r="9525"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81675" cy="2914650"/>
                    </a:xfrm>
                    <a:prstGeom prst="rect">
                      <a:avLst/>
                    </a:prstGeom>
                    <a:noFill/>
                    <a:ln>
                      <a:noFill/>
                    </a:ln>
                  </pic:spPr>
                </pic:pic>
              </a:graphicData>
            </a:graphic>
          </wp:inline>
        </w:drawing>
      </w:r>
    </w:p>
    <w:p w:rsidR="00704E38" w:rsidRDefault="00CD097B" w:rsidP="00CD097B">
      <w:pPr>
        <w:tabs>
          <w:tab w:val="num" w:pos="72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704E38" w:rsidRPr="003F0A49">
        <w:rPr>
          <w:rFonts w:ascii="Times New Roman" w:hAnsi="Times New Roman" w:cs="Times New Roman"/>
          <w:sz w:val="28"/>
          <w:szCs w:val="28"/>
        </w:rPr>
        <w:t xml:space="preserve">Диагностику </w:t>
      </w:r>
      <w:r w:rsidR="00B93EE3" w:rsidRPr="00B93EE3">
        <w:rPr>
          <w:rFonts w:ascii="Times New Roman" w:hAnsi="Times New Roman" w:cs="Times New Roman"/>
          <w:b/>
          <w:sz w:val="28"/>
          <w:szCs w:val="28"/>
          <w:u w:val="single"/>
        </w:rPr>
        <w:t>психологическ</w:t>
      </w:r>
      <w:r w:rsidRPr="00B93EE3">
        <w:rPr>
          <w:rFonts w:ascii="Times New Roman" w:hAnsi="Times New Roman" w:cs="Times New Roman"/>
          <w:b/>
          <w:sz w:val="28"/>
          <w:szCs w:val="28"/>
          <w:u w:val="single"/>
        </w:rPr>
        <w:t>ой</w:t>
      </w:r>
      <w:r w:rsidR="00B93EE3" w:rsidRPr="00B93EE3">
        <w:rPr>
          <w:rFonts w:ascii="Times New Roman" w:hAnsi="Times New Roman" w:cs="Times New Roman"/>
          <w:b/>
          <w:sz w:val="28"/>
          <w:szCs w:val="28"/>
          <w:u w:val="single"/>
        </w:rPr>
        <w:t xml:space="preserve"> комфортност</w:t>
      </w:r>
      <w:r w:rsidRPr="00B93EE3">
        <w:rPr>
          <w:rFonts w:ascii="Times New Roman" w:hAnsi="Times New Roman" w:cs="Times New Roman"/>
          <w:b/>
          <w:sz w:val="28"/>
          <w:szCs w:val="28"/>
          <w:u w:val="single"/>
        </w:rPr>
        <w:t xml:space="preserve">и, </w:t>
      </w:r>
      <w:r w:rsidR="00B93EE3" w:rsidRPr="00B93EE3">
        <w:rPr>
          <w:rFonts w:ascii="Times New Roman" w:hAnsi="Times New Roman" w:cs="Times New Roman"/>
          <w:b/>
          <w:sz w:val="28"/>
          <w:szCs w:val="28"/>
          <w:u w:val="single"/>
        </w:rPr>
        <w:t>устойчив</w:t>
      </w:r>
      <w:r w:rsidRPr="00B93EE3">
        <w:rPr>
          <w:rFonts w:ascii="Times New Roman" w:hAnsi="Times New Roman" w:cs="Times New Roman"/>
          <w:b/>
          <w:sz w:val="28"/>
          <w:szCs w:val="28"/>
          <w:u w:val="single"/>
        </w:rPr>
        <w:t>ой</w:t>
      </w:r>
      <w:r w:rsidR="00B93EE3" w:rsidRPr="00B93EE3">
        <w:rPr>
          <w:rFonts w:ascii="Times New Roman" w:hAnsi="Times New Roman" w:cs="Times New Roman"/>
          <w:b/>
          <w:sz w:val="28"/>
          <w:szCs w:val="28"/>
          <w:u w:val="single"/>
        </w:rPr>
        <w:t xml:space="preserve"> мотиваци</w:t>
      </w:r>
      <w:r w:rsidRPr="00B93EE3">
        <w:rPr>
          <w:rFonts w:ascii="Times New Roman" w:hAnsi="Times New Roman" w:cs="Times New Roman"/>
          <w:b/>
          <w:sz w:val="28"/>
          <w:szCs w:val="28"/>
          <w:u w:val="single"/>
        </w:rPr>
        <w:t>и</w:t>
      </w:r>
      <w:r w:rsidR="00B93EE3" w:rsidRPr="00B93EE3">
        <w:rPr>
          <w:rFonts w:ascii="Times New Roman" w:hAnsi="Times New Roman" w:cs="Times New Roman"/>
          <w:b/>
          <w:sz w:val="28"/>
          <w:szCs w:val="28"/>
          <w:u w:val="single"/>
        </w:rPr>
        <w:t xml:space="preserve"> к учебной деятельности</w:t>
      </w:r>
      <w:r w:rsidRPr="00B93EE3">
        <w:rPr>
          <w:rFonts w:ascii="Times New Roman" w:hAnsi="Times New Roman" w:cs="Times New Roman"/>
          <w:b/>
          <w:sz w:val="28"/>
          <w:szCs w:val="28"/>
          <w:u w:val="single"/>
        </w:rPr>
        <w:t xml:space="preserve">, </w:t>
      </w:r>
      <w:r w:rsidR="00B93EE3" w:rsidRPr="00B93EE3">
        <w:rPr>
          <w:rFonts w:ascii="Times New Roman" w:hAnsi="Times New Roman" w:cs="Times New Roman"/>
          <w:b/>
          <w:sz w:val="28"/>
          <w:szCs w:val="28"/>
          <w:u w:val="single"/>
        </w:rPr>
        <w:t>способност</w:t>
      </w:r>
      <w:r w:rsidRPr="00B93EE3">
        <w:rPr>
          <w:rFonts w:ascii="Times New Roman" w:hAnsi="Times New Roman" w:cs="Times New Roman"/>
          <w:b/>
          <w:sz w:val="28"/>
          <w:szCs w:val="28"/>
          <w:u w:val="single"/>
        </w:rPr>
        <w:t>и</w:t>
      </w:r>
      <w:r w:rsidR="00B93EE3" w:rsidRPr="00B93EE3">
        <w:rPr>
          <w:rFonts w:ascii="Times New Roman" w:hAnsi="Times New Roman" w:cs="Times New Roman"/>
          <w:b/>
          <w:sz w:val="28"/>
          <w:szCs w:val="28"/>
          <w:u w:val="single"/>
        </w:rPr>
        <w:t xml:space="preserve"> к познавательной деятельности</w:t>
      </w:r>
      <w:r>
        <w:rPr>
          <w:rFonts w:ascii="Times New Roman" w:hAnsi="Times New Roman" w:cs="Times New Roman"/>
          <w:sz w:val="28"/>
          <w:szCs w:val="28"/>
        </w:rPr>
        <w:t xml:space="preserve"> </w:t>
      </w:r>
      <w:r w:rsidR="00704E38" w:rsidRPr="003F0A49">
        <w:rPr>
          <w:rFonts w:ascii="Times New Roman" w:hAnsi="Times New Roman" w:cs="Times New Roman"/>
          <w:sz w:val="28"/>
          <w:szCs w:val="28"/>
        </w:rPr>
        <w:t xml:space="preserve">осуществляю совместно с психологом школы  при помощи </w:t>
      </w:r>
      <w:r>
        <w:rPr>
          <w:rFonts w:ascii="Times New Roman" w:hAnsi="Times New Roman" w:cs="Times New Roman"/>
          <w:sz w:val="28"/>
          <w:szCs w:val="28"/>
        </w:rPr>
        <w:t xml:space="preserve">различных </w:t>
      </w:r>
      <w:r w:rsidR="00704E38" w:rsidRPr="003F0A49">
        <w:rPr>
          <w:rFonts w:ascii="Times New Roman" w:hAnsi="Times New Roman" w:cs="Times New Roman"/>
          <w:sz w:val="28"/>
          <w:szCs w:val="28"/>
        </w:rPr>
        <w:t>методик</w:t>
      </w:r>
      <w:r>
        <w:rPr>
          <w:rFonts w:ascii="Times New Roman" w:hAnsi="Times New Roman" w:cs="Times New Roman"/>
          <w:sz w:val="28"/>
          <w:szCs w:val="28"/>
        </w:rPr>
        <w:t>:</w:t>
      </w:r>
    </w:p>
    <w:p w:rsidR="00CD097B" w:rsidRPr="00CD097B" w:rsidRDefault="00CD097B" w:rsidP="001A43F8">
      <w:pPr>
        <w:numPr>
          <w:ilvl w:val="0"/>
          <w:numId w:val="13"/>
        </w:numPr>
        <w:spacing w:after="0" w:line="360" w:lineRule="auto"/>
        <w:jc w:val="both"/>
        <w:rPr>
          <w:rFonts w:ascii="Times New Roman" w:hAnsi="Times New Roman" w:cs="Times New Roman"/>
          <w:sz w:val="28"/>
          <w:szCs w:val="28"/>
        </w:rPr>
      </w:pPr>
      <w:r w:rsidRPr="00CD097B">
        <w:rPr>
          <w:rFonts w:ascii="Times New Roman" w:hAnsi="Times New Roman" w:cs="Times New Roman"/>
          <w:sz w:val="28"/>
        </w:rPr>
        <w:t xml:space="preserve">ГИТ / </w:t>
      </w:r>
      <w:proofErr w:type="gramStart"/>
      <w:r w:rsidRPr="00CD097B">
        <w:rPr>
          <w:rFonts w:ascii="Times New Roman" w:hAnsi="Times New Roman" w:cs="Times New Roman"/>
          <w:sz w:val="28"/>
        </w:rPr>
        <w:t>Руководство к применению</w:t>
      </w:r>
      <w:proofErr w:type="gramEnd"/>
      <w:r w:rsidRPr="00CD097B">
        <w:rPr>
          <w:rFonts w:ascii="Times New Roman" w:hAnsi="Times New Roman" w:cs="Times New Roman"/>
          <w:sz w:val="28"/>
        </w:rPr>
        <w:t xml:space="preserve"> группового интеллектуального теста</w:t>
      </w:r>
      <w:r>
        <w:rPr>
          <w:rFonts w:ascii="Times New Roman" w:hAnsi="Times New Roman" w:cs="Times New Roman"/>
          <w:sz w:val="28"/>
        </w:rPr>
        <w:t>;</w:t>
      </w:r>
      <w:r w:rsidRPr="00CD097B">
        <w:rPr>
          <w:rFonts w:ascii="Times New Roman" w:hAnsi="Times New Roman" w:cs="Times New Roman"/>
          <w:sz w:val="28"/>
        </w:rPr>
        <w:t xml:space="preserve"> </w:t>
      </w:r>
    </w:p>
    <w:p w:rsidR="00CD097B" w:rsidRPr="00CD097B" w:rsidRDefault="00CD097B" w:rsidP="001A43F8">
      <w:pPr>
        <w:numPr>
          <w:ilvl w:val="0"/>
          <w:numId w:val="13"/>
        </w:numPr>
        <w:spacing w:after="0" w:line="360" w:lineRule="auto"/>
        <w:jc w:val="both"/>
        <w:rPr>
          <w:rFonts w:ascii="Times New Roman" w:hAnsi="Times New Roman" w:cs="Times New Roman"/>
          <w:sz w:val="28"/>
          <w:szCs w:val="28"/>
        </w:rPr>
      </w:pPr>
      <w:r w:rsidRPr="00CD097B">
        <w:rPr>
          <w:rFonts w:ascii="Times New Roman" w:hAnsi="Times New Roman" w:cs="Times New Roman"/>
          <w:sz w:val="28"/>
        </w:rPr>
        <w:t xml:space="preserve">Тест школьной тревожности </w:t>
      </w:r>
      <w:proofErr w:type="spellStart"/>
      <w:r w:rsidRPr="00CD097B">
        <w:rPr>
          <w:rFonts w:ascii="Times New Roman" w:hAnsi="Times New Roman" w:cs="Times New Roman"/>
          <w:sz w:val="28"/>
        </w:rPr>
        <w:t>Филлипса</w:t>
      </w:r>
      <w:proofErr w:type="spellEnd"/>
      <w:r>
        <w:rPr>
          <w:rFonts w:ascii="Times New Roman" w:hAnsi="Times New Roman" w:cs="Times New Roman"/>
          <w:sz w:val="28"/>
        </w:rPr>
        <w:t>;</w:t>
      </w:r>
      <w:r w:rsidRPr="00CD097B">
        <w:rPr>
          <w:rFonts w:ascii="Times New Roman" w:hAnsi="Times New Roman" w:cs="Times New Roman"/>
          <w:sz w:val="28"/>
          <w:szCs w:val="28"/>
        </w:rPr>
        <w:t xml:space="preserve"> </w:t>
      </w:r>
    </w:p>
    <w:p w:rsidR="00CD097B" w:rsidRDefault="00CD097B" w:rsidP="001A43F8">
      <w:pPr>
        <w:numPr>
          <w:ilvl w:val="0"/>
          <w:numId w:val="13"/>
        </w:numPr>
        <w:spacing w:after="0" w:line="360" w:lineRule="auto"/>
        <w:jc w:val="both"/>
        <w:rPr>
          <w:rFonts w:ascii="Times New Roman" w:hAnsi="Times New Roman" w:cs="Times New Roman"/>
          <w:sz w:val="28"/>
          <w:szCs w:val="28"/>
        </w:rPr>
      </w:pPr>
      <w:r w:rsidRPr="00CD097B">
        <w:rPr>
          <w:rFonts w:ascii="Times New Roman" w:hAnsi="Times New Roman" w:cs="Times New Roman"/>
          <w:sz w:val="28"/>
          <w:szCs w:val="28"/>
        </w:rPr>
        <w:t>Методика изучения мотивации обучения младших школьников Лукьянов</w:t>
      </w:r>
      <w:r>
        <w:rPr>
          <w:rFonts w:ascii="Times New Roman" w:hAnsi="Times New Roman" w:cs="Times New Roman"/>
          <w:sz w:val="28"/>
          <w:szCs w:val="28"/>
        </w:rPr>
        <w:t>ой</w:t>
      </w:r>
      <w:r w:rsidRPr="00CD097B">
        <w:rPr>
          <w:rFonts w:ascii="Times New Roman" w:hAnsi="Times New Roman" w:cs="Times New Roman"/>
          <w:sz w:val="28"/>
          <w:szCs w:val="28"/>
        </w:rPr>
        <w:t xml:space="preserve"> М. И., Калинин</w:t>
      </w:r>
      <w:r>
        <w:rPr>
          <w:rFonts w:ascii="Times New Roman" w:hAnsi="Times New Roman" w:cs="Times New Roman"/>
          <w:sz w:val="28"/>
          <w:szCs w:val="28"/>
        </w:rPr>
        <w:t>ой</w:t>
      </w:r>
      <w:r w:rsidRPr="00CD097B">
        <w:rPr>
          <w:rFonts w:ascii="Times New Roman" w:hAnsi="Times New Roman" w:cs="Times New Roman"/>
          <w:sz w:val="28"/>
          <w:szCs w:val="28"/>
        </w:rPr>
        <w:t xml:space="preserve"> Н. В.</w:t>
      </w:r>
      <w:r>
        <w:rPr>
          <w:rFonts w:ascii="Times New Roman" w:hAnsi="Times New Roman" w:cs="Times New Roman"/>
          <w:sz w:val="28"/>
          <w:szCs w:val="28"/>
        </w:rPr>
        <w:t>;</w:t>
      </w:r>
      <w:r w:rsidRPr="00CD097B">
        <w:rPr>
          <w:rFonts w:ascii="Times New Roman" w:hAnsi="Times New Roman" w:cs="Times New Roman"/>
          <w:sz w:val="28"/>
          <w:szCs w:val="28"/>
        </w:rPr>
        <w:t xml:space="preserve"> </w:t>
      </w:r>
    </w:p>
    <w:p w:rsidR="00CD097B" w:rsidRPr="00CD097B" w:rsidRDefault="00CD097B" w:rsidP="001A43F8">
      <w:pPr>
        <w:numPr>
          <w:ilvl w:val="0"/>
          <w:numId w:val="13"/>
        </w:numPr>
        <w:spacing w:after="0" w:line="360" w:lineRule="auto"/>
        <w:jc w:val="both"/>
        <w:rPr>
          <w:rFonts w:ascii="Times New Roman" w:hAnsi="Times New Roman" w:cs="Times New Roman"/>
          <w:sz w:val="28"/>
          <w:szCs w:val="28"/>
        </w:rPr>
      </w:pPr>
      <w:r w:rsidRPr="00CD097B">
        <w:rPr>
          <w:rFonts w:ascii="Times New Roman" w:hAnsi="Times New Roman" w:cs="Times New Roman"/>
          <w:sz w:val="28"/>
          <w:szCs w:val="28"/>
        </w:rPr>
        <w:t xml:space="preserve">Социометрическая методика </w:t>
      </w:r>
      <w:proofErr w:type="spellStart"/>
      <w:r w:rsidRPr="00CD097B">
        <w:rPr>
          <w:rFonts w:ascii="Times New Roman" w:hAnsi="Times New Roman" w:cs="Times New Roman"/>
          <w:sz w:val="28"/>
          <w:szCs w:val="28"/>
        </w:rPr>
        <w:t>Д.Морено</w:t>
      </w:r>
      <w:proofErr w:type="spellEnd"/>
      <w:r>
        <w:rPr>
          <w:rFonts w:ascii="Times New Roman" w:hAnsi="Times New Roman" w:cs="Times New Roman"/>
          <w:sz w:val="28"/>
          <w:szCs w:val="28"/>
        </w:rPr>
        <w:t>;</w:t>
      </w:r>
    </w:p>
    <w:p w:rsidR="00CD097B" w:rsidRPr="00CD097B" w:rsidRDefault="00CD097B" w:rsidP="001A43F8">
      <w:pPr>
        <w:numPr>
          <w:ilvl w:val="0"/>
          <w:numId w:val="13"/>
        </w:numPr>
        <w:spacing w:after="0" w:line="360" w:lineRule="auto"/>
        <w:jc w:val="both"/>
        <w:rPr>
          <w:rFonts w:ascii="Times New Roman" w:hAnsi="Times New Roman" w:cs="Times New Roman"/>
          <w:sz w:val="28"/>
          <w:szCs w:val="28"/>
        </w:rPr>
      </w:pPr>
      <w:r w:rsidRPr="00CD097B">
        <w:rPr>
          <w:rFonts w:ascii="Times New Roman" w:hAnsi="Times New Roman" w:cs="Times New Roman"/>
          <w:sz w:val="28"/>
          <w:szCs w:val="28"/>
        </w:rPr>
        <w:t>Методика изучения словесно-логического мышления</w:t>
      </w:r>
      <w:r w:rsidRPr="00CD097B">
        <w:rPr>
          <w:rFonts w:ascii="Times New Roman" w:hAnsi="Times New Roman" w:cs="Times New Roman"/>
          <w:b/>
          <w:sz w:val="28"/>
          <w:szCs w:val="28"/>
        </w:rPr>
        <w:t xml:space="preserve"> </w:t>
      </w:r>
      <w:r w:rsidRPr="00CD097B">
        <w:rPr>
          <w:rFonts w:ascii="Times New Roman" w:hAnsi="Times New Roman" w:cs="Times New Roman"/>
          <w:sz w:val="28"/>
          <w:szCs w:val="28"/>
        </w:rPr>
        <w:t xml:space="preserve">Э. Ф. </w:t>
      </w:r>
      <w:proofErr w:type="spellStart"/>
      <w:r w:rsidRPr="00CD097B">
        <w:rPr>
          <w:rFonts w:ascii="Times New Roman" w:hAnsi="Times New Roman" w:cs="Times New Roman"/>
          <w:sz w:val="28"/>
          <w:szCs w:val="28"/>
        </w:rPr>
        <w:t>Замбацявичене</w:t>
      </w:r>
      <w:proofErr w:type="spellEnd"/>
      <w:r>
        <w:rPr>
          <w:rFonts w:ascii="Times New Roman" w:hAnsi="Times New Roman" w:cs="Times New Roman"/>
          <w:sz w:val="28"/>
          <w:szCs w:val="28"/>
        </w:rPr>
        <w:t>.</w:t>
      </w:r>
    </w:p>
    <w:p w:rsidR="00CD097B" w:rsidRDefault="00CD097B" w:rsidP="00CD097B">
      <w:pPr>
        <w:suppressAutoHyphens/>
        <w:spacing w:after="0" w:line="360" w:lineRule="auto"/>
        <w:ind w:left="360"/>
        <w:jc w:val="both"/>
        <w:rPr>
          <w:rFonts w:ascii="Times New Roman" w:hAnsi="Times New Roman" w:cs="Times New Roman"/>
          <w:sz w:val="28"/>
          <w:szCs w:val="28"/>
        </w:rPr>
      </w:pPr>
    </w:p>
    <w:p w:rsidR="00CD097B" w:rsidRPr="00CD097B" w:rsidRDefault="00CD097B" w:rsidP="00CD097B">
      <w:pPr>
        <w:spacing w:after="0" w:line="240" w:lineRule="auto"/>
        <w:jc w:val="center"/>
        <w:rPr>
          <w:rFonts w:ascii="Times New Roman" w:eastAsia="Times New Roman" w:hAnsi="Times New Roman" w:cs="Times New Roman"/>
          <w:b/>
          <w:sz w:val="28"/>
          <w:szCs w:val="20"/>
          <w:u w:val="single"/>
          <w:lang w:eastAsia="ru-RU"/>
        </w:rPr>
      </w:pPr>
      <w:r>
        <w:rPr>
          <w:rFonts w:ascii="Times New Roman" w:eastAsia="Times New Roman" w:hAnsi="Times New Roman" w:cs="Times New Roman"/>
          <w:b/>
          <w:sz w:val="28"/>
          <w:szCs w:val="20"/>
          <w:u w:val="single"/>
          <w:lang w:eastAsia="ru-RU"/>
        </w:rPr>
        <w:lastRenderedPageBreak/>
        <w:t>Р</w:t>
      </w:r>
      <w:r w:rsidRPr="00CD097B">
        <w:rPr>
          <w:rFonts w:ascii="Times New Roman" w:eastAsia="Times New Roman" w:hAnsi="Times New Roman" w:cs="Times New Roman"/>
          <w:b/>
          <w:sz w:val="28"/>
          <w:szCs w:val="20"/>
          <w:u w:val="single"/>
          <w:lang w:eastAsia="ru-RU"/>
        </w:rPr>
        <w:t>езультаты</w:t>
      </w:r>
      <w:r>
        <w:rPr>
          <w:rFonts w:ascii="Times New Roman" w:eastAsia="Times New Roman" w:hAnsi="Times New Roman" w:cs="Times New Roman"/>
          <w:b/>
          <w:sz w:val="28"/>
          <w:szCs w:val="20"/>
          <w:u w:val="single"/>
          <w:lang w:eastAsia="ru-RU"/>
        </w:rPr>
        <w:t xml:space="preserve"> способности к познавательной деятельности</w:t>
      </w:r>
    </w:p>
    <w:p w:rsidR="00CD097B" w:rsidRPr="00CD097B" w:rsidRDefault="00CD097B" w:rsidP="001A43F8">
      <w:pPr>
        <w:pStyle w:val="a3"/>
        <w:numPr>
          <w:ilvl w:val="0"/>
          <w:numId w:val="14"/>
        </w:numPr>
        <w:spacing w:after="0" w:line="360" w:lineRule="auto"/>
        <w:jc w:val="both"/>
        <w:rPr>
          <w:rFonts w:ascii="Times New Roman" w:hAnsi="Times New Roman" w:cs="Times New Roman"/>
          <w:sz w:val="28"/>
          <w:szCs w:val="20"/>
          <w:lang w:eastAsia="ru-RU"/>
        </w:rPr>
      </w:pPr>
      <w:r w:rsidRPr="00CD097B">
        <w:rPr>
          <w:rFonts w:ascii="Times New Roman" w:hAnsi="Times New Roman" w:cs="Times New Roman"/>
          <w:sz w:val="28"/>
          <w:szCs w:val="20"/>
          <w:lang w:eastAsia="ru-RU"/>
        </w:rPr>
        <w:t xml:space="preserve">Методика изучения словесно-логического мышления Э. Ф. </w:t>
      </w:r>
      <w:proofErr w:type="spellStart"/>
      <w:r w:rsidRPr="00CD097B">
        <w:rPr>
          <w:rFonts w:ascii="Times New Roman" w:hAnsi="Times New Roman" w:cs="Times New Roman"/>
          <w:sz w:val="28"/>
          <w:szCs w:val="20"/>
          <w:lang w:eastAsia="ru-RU"/>
        </w:rPr>
        <w:t>Замбацявичене</w:t>
      </w:r>
      <w:proofErr w:type="spellEnd"/>
      <w:r w:rsidRPr="00CD097B">
        <w:rPr>
          <w:rFonts w:ascii="Times New Roman" w:hAnsi="Times New Roman" w:cs="Times New Roman"/>
          <w:sz w:val="28"/>
          <w:szCs w:val="20"/>
          <w:lang w:eastAsia="ru-RU"/>
        </w:rPr>
        <w:t xml:space="preserve"> для учащихся 2 класса;</w:t>
      </w:r>
    </w:p>
    <w:p w:rsidR="00CD097B" w:rsidRPr="00CD097B" w:rsidRDefault="00CD097B" w:rsidP="001A43F8">
      <w:pPr>
        <w:pStyle w:val="a3"/>
        <w:numPr>
          <w:ilvl w:val="0"/>
          <w:numId w:val="14"/>
        </w:numPr>
        <w:spacing w:after="0" w:line="360" w:lineRule="auto"/>
        <w:jc w:val="both"/>
        <w:rPr>
          <w:rFonts w:ascii="Times New Roman" w:hAnsi="Times New Roman" w:cs="Times New Roman"/>
          <w:sz w:val="28"/>
          <w:szCs w:val="20"/>
          <w:lang w:eastAsia="ru-RU"/>
        </w:rPr>
      </w:pPr>
      <w:r w:rsidRPr="00CD097B">
        <w:rPr>
          <w:rFonts w:ascii="Times New Roman" w:hAnsi="Times New Roman" w:cs="Times New Roman"/>
          <w:sz w:val="28"/>
          <w:szCs w:val="20"/>
          <w:lang w:eastAsia="ru-RU"/>
        </w:rPr>
        <w:t>ГИТ (групповой интеллектуальный тест) для учащихся 3-4 класса.</w:t>
      </w:r>
    </w:p>
    <w:p w:rsidR="00CD097B" w:rsidRDefault="00CD097B" w:rsidP="00CD097B">
      <w:pPr>
        <w:spacing w:after="0" w:line="360" w:lineRule="auto"/>
        <w:jc w:val="both"/>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Цель: определение уровня умственного развития детей, способности к познавательной деятельности.</w:t>
      </w:r>
    </w:p>
    <w:p w:rsidR="00BE7F9C" w:rsidRPr="00CD097B" w:rsidRDefault="00BE7F9C" w:rsidP="00CD097B">
      <w:pPr>
        <w:spacing w:after="0" w:line="360" w:lineRule="auto"/>
        <w:jc w:val="both"/>
        <w:rPr>
          <w:rFonts w:ascii="Times New Roman" w:eastAsia="Times New Roman" w:hAnsi="Times New Roman" w:cs="Times New Roman"/>
          <w:sz w:val="20"/>
          <w:szCs w:val="20"/>
          <w:lang w:eastAsia="ru-RU"/>
        </w:rPr>
      </w:pPr>
    </w:p>
    <w:tbl>
      <w:tblPr>
        <w:tblpPr w:leftFromText="180" w:rightFromText="180" w:vertAnchor="text" w:horzAnchor="margin" w:tblpXSpec="center" w:tblpY="-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316"/>
        <w:gridCol w:w="1316"/>
        <w:gridCol w:w="1316"/>
      </w:tblGrid>
      <w:tr w:rsidR="00FE1DDB" w:rsidRPr="00CD097B" w:rsidTr="00BE7F9C">
        <w:trPr>
          <w:cantSplit/>
          <w:trHeight w:val="696"/>
        </w:trPr>
        <w:tc>
          <w:tcPr>
            <w:tcW w:w="1368" w:type="dxa"/>
          </w:tcPr>
          <w:p w:rsidR="00FE1DDB" w:rsidRPr="00CD097B" w:rsidRDefault="00FE1DD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Уровень развития</w:t>
            </w:r>
          </w:p>
        </w:tc>
        <w:tc>
          <w:tcPr>
            <w:tcW w:w="1316" w:type="dxa"/>
          </w:tcPr>
          <w:p w:rsidR="00FE1DDB" w:rsidRPr="00CD097B" w:rsidRDefault="00FE1DD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2Д</w:t>
            </w:r>
          </w:p>
        </w:tc>
        <w:tc>
          <w:tcPr>
            <w:tcW w:w="1316" w:type="dxa"/>
          </w:tcPr>
          <w:p w:rsidR="00FE1DDB" w:rsidRPr="00CD097B" w:rsidRDefault="00FE1DD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val="en-US" w:eastAsia="ru-RU"/>
              </w:rPr>
              <w:t>3</w:t>
            </w:r>
            <w:r w:rsidRPr="00CD097B">
              <w:rPr>
                <w:rFonts w:ascii="Times New Roman" w:eastAsia="Times New Roman" w:hAnsi="Times New Roman" w:cs="Times New Roman"/>
                <w:sz w:val="28"/>
                <w:szCs w:val="20"/>
                <w:lang w:eastAsia="ru-RU"/>
              </w:rPr>
              <w:t>Д</w:t>
            </w:r>
          </w:p>
          <w:p w:rsidR="00FE1DDB" w:rsidRPr="00CD097B" w:rsidRDefault="00FE1DD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 xml:space="preserve"> </w:t>
            </w:r>
          </w:p>
        </w:tc>
        <w:tc>
          <w:tcPr>
            <w:tcW w:w="1316" w:type="dxa"/>
          </w:tcPr>
          <w:p w:rsidR="00FE1DDB" w:rsidRPr="00CD097B" w:rsidRDefault="00FE1DD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4Д</w:t>
            </w:r>
          </w:p>
        </w:tc>
      </w:tr>
      <w:tr w:rsidR="00CD097B" w:rsidRPr="00CD097B" w:rsidTr="00BE7F9C">
        <w:trPr>
          <w:cantSplit/>
          <w:trHeight w:val="340"/>
        </w:trPr>
        <w:tc>
          <w:tcPr>
            <w:tcW w:w="1368"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Очень высокий</w:t>
            </w:r>
          </w:p>
        </w:tc>
        <w:tc>
          <w:tcPr>
            <w:tcW w:w="1316"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w:t>
            </w:r>
          </w:p>
        </w:tc>
        <w:tc>
          <w:tcPr>
            <w:tcW w:w="1316"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4%</w:t>
            </w:r>
          </w:p>
        </w:tc>
        <w:tc>
          <w:tcPr>
            <w:tcW w:w="1316"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4%</w:t>
            </w:r>
          </w:p>
        </w:tc>
      </w:tr>
      <w:tr w:rsidR="00CD097B" w:rsidRPr="00CD097B" w:rsidTr="00BE7F9C">
        <w:trPr>
          <w:cantSplit/>
          <w:trHeight w:val="340"/>
        </w:trPr>
        <w:tc>
          <w:tcPr>
            <w:tcW w:w="1368"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Высокий</w:t>
            </w:r>
          </w:p>
        </w:tc>
        <w:tc>
          <w:tcPr>
            <w:tcW w:w="1316"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16%</w:t>
            </w:r>
          </w:p>
        </w:tc>
        <w:tc>
          <w:tcPr>
            <w:tcW w:w="1316"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16%</w:t>
            </w:r>
          </w:p>
        </w:tc>
        <w:tc>
          <w:tcPr>
            <w:tcW w:w="1316"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28%</w:t>
            </w:r>
          </w:p>
        </w:tc>
      </w:tr>
      <w:tr w:rsidR="00CD097B" w:rsidRPr="00CD097B" w:rsidTr="00BE7F9C">
        <w:trPr>
          <w:cantSplit/>
          <w:trHeight w:val="356"/>
        </w:trPr>
        <w:tc>
          <w:tcPr>
            <w:tcW w:w="1368"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Средний</w:t>
            </w:r>
          </w:p>
        </w:tc>
        <w:tc>
          <w:tcPr>
            <w:tcW w:w="1316"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76%</w:t>
            </w:r>
          </w:p>
        </w:tc>
        <w:tc>
          <w:tcPr>
            <w:tcW w:w="1316"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76%</w:t>
            </w:r>
          </w:p>
        </w:tc>
        <w:tc>
          <w:tcPr>
            <w:tcW w:w="1316" w:type="dxa"/>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64%</w:t>
            </w:r>
          </w:p>
        </w:tc>
      </w:tr>
      <w:tr w:rsidR="00CD097B" w:rsidRPr="00CD097B" w:rsidTr="00BE7F9C">
        <w:trPr>
          <w:cantSplit/>
          <w:trHeight w:val="356"/>
        </w:trPr>
        <w:tc>
          <w:tcPr>
            <w:tcW w:w="1368" w:type="dxa"/>
            <w:tcBorders>
              <w:top w:val="single" w:sz="4" w:space="0" w:color="auto"/>
              <w:left w:val="single" w:sz="4" w:space="0" w:color="auto"/>
              <w:bottom w:val="single" w:sz="4" w:space="0" w:color="auto"/>
              <w:right w:val="single" w:sz="4" w:space="0" w:color="auto"/>
            </w:tcBorders>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Низкий</w:t>
            </w:r>
          </w:p>
        </w:tc>
        <w:tc>
          <w:tcPr>
            <w:tcW w:w="1316" w:type="dxa"/>
            <w:tcBorders>
              <w:top w:val="single" w:sz="4" w:space="0" w:color="auto"/>
              <w:left w:val="single" w:sz="4" w:space="0" w:color="auto"/>
              <w:bottom w:val="single" w:sz="4" w:space="0" w:color="auto"/>
              <w:right w:val="single" w:sz="4" w:space="0" w:color="auto"/>
            </w:tcBorders>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8%</w:t>
            </w:r>
          </w:p>
        </w:tc>
        <w:tc>
          <w:tcPr>
            <w:tcW w:w="1316" w:type="dxa"/>
            <w:tcBorders>
              <w:top w:val="single" w:sz="4" w:space="0" w:color="auto"/>
              <w:left w:val="single" w:sz="4" w:space="0" w:color="auto"/>
              <w:bottom w:val="single" w:sz="4" w:space="0" w:color="auto"/>
              <w:right w:val="single" w:sz="4" w:space="0" w:color="auto"/>
            </w:tcBorders>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4%</w:t>
            </w:r>
          </w:p>
        </w:tc>
        <w:tc>
          <w:tcPr>
            <w:tcW w:w="1316" w:type="dxa"/>
            <w:tcBorders>
              <w:top w:val="single" w:sz="4" w:space="0" w:color="auto"/>
              <w:left w:val="single" w:sz="4" w:space="0" w:color="auto"/>
              <w:bottom w:val="single" w:sz="4" w:space="0" w:color="auto"/>
              <w:right w:val="single" w:sz="4" w:space="0" w:color="auto"/>
            </w:tcBorders>
          </w:tcPr>
          <w:p w:rsidR="00CD097B" w:rsidRPr="00CD097B" w:rsidRDefault="00CD097B" w:rsidP="00BE7F9C">
            <w:pPr>
              <w:spacing w:after="0" w:line="240" w:lineRule="auto"/>
              <w:jc w:val="center"/>
              <w:rPr>
                <w:rFonts w:ascii="Times New Roman" w:eastAsia="Times New Roman" w:hAnsi="Times New Roman" w:cs="Times New Roman"/>
                <w:sz w:val="28"/>
                <w:szCs w:val="20"/>
                <w:lang w:eastAsia="ru-RU"/>
              </w:rPr>
            </w:pPr>
            <w:r w:rsidRPr="00CD097B">
              <w:rPr>
                <w:rFonts w:ascii="Times New Roman" w:eastAsia="Times New Roman" w:hAnsi="Times New Roman" w:cs="Times New Roman"/>
                <w:sz w:val="28"/>
                <w:szCs w:val="20"/>
                <w:lang w:eastAsia="ru-RU"/>
              </w:rPr>
              <w:t>4%</w:t>
            </w:r>
          </w:p>
        </w:tc>
      </w:tr>
    </w:tbl>
    <w:p w:rsidR="00BE7F9C" w:rsidRDefault="00BE7F9C" w:rsidP="00BE7F9C">
      <w:pPr>
        <w:suppressAutoHyphens/>
        <w:spacing w:after="0" w:line="360" w:lineRule="auto"/>
        <w:jc w:val="both"/>
        <w:rPr>
          <w:rFonts w:ascii="Times New Roman" w:hAnsi="Times New Roman" w:cs="Times New Roman"/>
          <w:sz w:val="28"/>
          <w:szCs w:val="28"/>
        </w:rPr>
      </w:pPr>
      <w:r>
        <w:rPr>
          <w:noProof/>
          <w:lang w:eastAsia="ru-RU"/>
        </w:rPr>
        <w:drawing>
          <wp:anchor distT="0" distB="0" distL="114300" distR="114300" simplePos="0" relativeHeight="251654144" behindDoc="1" locked="0" layoutInCell="1" allowOverlap="1" wp14:anchorId="54B0D9BC" wp14:editId="1F9DE2A2">
            <wp:simplePos x="0" y="0"/>
            <wp:positionH relativeFrom="column">
              <wp:posOffset>965835</wp:posOffset>
            </wp:positionH>
            <wp:positionV relativeFrom="paragraph">
              <wp:posOffset>1676400</wp:posOffset>
            </wp:positionV>
            <wp:extent cx="4457700" cy="2667000"/>
            <wp:effectExtent l="0" t="0" r="0" b="0"/>
            <wp:wrapTight wrapText="bothSides">
              <wp:wrapPolygon edited="0">
                <wp:start x="0" y="0"/>
                <wp:lineTo x="0" y="21446"/>
                <wp:lineTo x="21508" y="21446"/>
                <wp:lineTo x="21508" y="0"/>
                <wp:lineTo x="0" y="0"/>
              </wp:wrapPolygon>
            </wp:wrapTight>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extLst>
                        <a:ext uri="{28A0092B-C50C-407E-A947-70E740481C1C}">
                          <a14:useLocalDpi xmlns:a14="http://schemas.microsoft.com/office/drawing/2010/main" val="0"/>
                        </a:ext>
                      </a:extLst>
                    </a:blip>
                    <a:stretch>
                      <a:fillRect/>
                    </a:stretch>
                  </pic:blipFill>
                  <pic:spPr>
                    <a:xfrm>
                      <a:off x="0" y="0"/>
                      <a:ext cx="4457700" cy="26670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sz w:val="28"/>
          <w:szCs w:val="20"/>
          <w:lang w:eastAsia="ru-RU"/>
        </w:rPr>
        <w:br w:type="textWrapping" w:clear="all"/>
      </w:r>
    </w:p>
    <w:p w:rsidR="00BE7F9C" w:rsidRPr="003F0A49" w:rsidRDefault="00BE7F9C" w:rsidP="00BE7F9C">
      <w:pPr>
        <w:suppressAutoHyphens/>
        <w:spacing w:after="0" w:line="360" w:lineRule="auto"/>
        <w:ind w:firstLine="708"/>
        <w:jc w:val="both"/>
        <w:rPr>
          <w:rFonts w:ascii="Times New Roman" w:hAnsi="Times New Roman" w:cs="Times New Roman"/>
          <w:sz w:val="28"/>
          <w:szCs w:val="28"/>
        </w:rPr>
      </w:pPr>
      <w:r w:rsidRPr="003F0A49">
        <w:rPr>
          <w:rFonts w:ascii="Times New Roman" w:hAnsi="Times New Roman" w:cs="Times New Roman"/>
          <w:sz w:val="28"/>
          <w:szCs w:val="28"/>
        </w:rPr>
        <w:t xml:space="preserve">Результаты учащихся моего класса свидетельствуют о высоком уровне (интеллектуальные умения учащихся   находятся, в основном, на уровне возрастной нормы и выше – </w:t>
      </w:r>
      <w:r>
        <w:rPr>
          <w:rFonts w:ascii="Times New Roman" w:hAnsi="Times New Roman" w:cs="Times New Roman"/>
          <w:sz w:val="28"/>
          <w:szCs w:val="28"/>
        </w:rPr>
        <w:t>64</w:t>
      </w:r>
      <w:r w:rsidRPr="003F0A49">
        <w:rPr>
          <w:rFonts w:ascii="Times New Roman" w:hAnsi="Times New Roman" w:cs="Times New Roman"/>
          <w:sz w:val="28"/>
          <w:szCs w:val="28"/>
        </w:rPr>
        <w:t xml:space="preserve">% и </w:t>
      </w:r>
      <w:r w:rsidR="009512DA">
        <w:rPr>
          <w:rFonts w:ascii="Times New Roman" w:hAnsi="Times New Roman" w:cs="Times New Roman"/>
          <w:sz w:val="28"/>
          <w:szCs w:val="28"/>
        </w:rPr>
        <w:t>32</w:t>
      </w:r>
      <w:r w:rsidRPr="003F0A49">
        <w:rPr>
          <w:rFonts w:ascii="Times New Roman" w:hAnsi="Times New Roman" w:cs="Times New Roman"/>
          <w:sz w:val="28"/>
          <w:szCs w:val="28"/>
        </w:rPr>
        <w:t>% соответственно</w:t>
      </w:r>
      <w:r>
        <w:rPr>
          <w:rFonts w:ascii="Times New Roman" w:hAnsi="Times New Roman" w:cs="Times New Roman"/>
          <w:sz w:val="28"/>
          <w:szCs w:val="28"/>
        </w:rPr>
        <w:t xml:space="preserve"> на момент окончания начальной школы</w:t>
      </w:r>
      <w:r w:rsidRPr="003F0A49">
        <w:rPr>
          <w:rFonts w:ascii="Times New Roman" w:hAnsi="Times New Roman" w:cs="Times New Roman"/>
          <w:sz w:val="28"/>
          <w:szCs w:val="28"/>
        </w:rPr>
        <w:t xml:space="preserve">) и положительной динамике развития </w:t>
      </w:r>
      <w:r w:rsidR="001A220F">
        <w:rPr>
          <w:rFonts w:ascii="Times New Roman" w:hAnsi="Times New Roman" w:cs="Times New Roman"/>
          <w:sz w:val="28"/>
          <w:szCs w:val="28"/>
        </w:rPr>
        <w:t xml:space="preserve">способности к познавательной деятельности </w:t>
      </w:r>
      <w:r w:rsidRPr="003F0A49">
        <w:rPr>
          <w:rFonts w:ascii="Times New Roman" w:hAnsi="Times New Roman" w:cs="Times New Roman"/>
          <w:sz w:val="28"/>
          <w:szCs w:val="28"/>
        </w:rPr>
        <w:t>учащихся  класса.</w:t>
      </w:r>
    </w:p>
    <w:p w:rsidR="00CD097B" w:rsidRPr="00CD097B" w:rsidRDefault="00CD097B" w:rsidP="00CD097B">
      <w:pPr>
        <w:spacing w:after="0" w:line="240" w:lineRule="auto"/>
        <w:jc w:val="both"/>
        <w:rPr>
          <w:rFonts w:ascii="Times New Roman" w:eastAsia="Times New Roman" w:hAnsi="Times New Roman" w:cs="Times New Roman"/>
          <w:b/>
          <w:sz w:val="28"/>
          <w:szCs w:val="20"/>
          <w:lang w:eastAsia="ru-RU"/>
        </w:rPr>
      </w:pPr>
    </w:p>
    <w:p w:rsidR="00FE1DDB" w:rsidRDefault="00FE1DDB" w:rsidP="00FE1DDB">
      <w:pPr>
        <w:spacing w:after="0" w:line="240" w:lineRule="auto"/>
        <w:jc w:val="center"/>
        <w:rPr>
          <w:rFonts w:ascii="Times New Roman" w:eastAsia="Times New Roman" w:hAnsi="Times New Roman" w:cs="Times New Roman"/>
          <w:b/>
          <w:sz w:val="28"/>
          <w:szCs w:val="20"/>
          <w:u w:val="single"/>
          <w:lang w:eastAsia="ru-RU"/>
        </w:rPr>
      </w:pPr>
      <w:r>
        <w:rPr>
          <w:rFonts w:ascii="Times New Roman" w:eastAsia="Times New Roman" w:hAnsi="Times New Roman" w:cs="Times New Roman"/>
          <w:b/>
          <w:sz w:val="28"/>
          <w:szCs w:val="20"/>
          <w:u w:val="single"/>
          <w:lang w:eastAsia="ru-RU"/>
        </w:rPr>
        <w:t>Р</w:t>
      </w:r>
      <w:r w:rsidRPr="00CD097B">
        <w:rPr>
          <w:rFonts w:ascii="Times New Roman" w:eastAsia="Times New Roman" w:hAnsi="Times New Roman" w:cs="Times New Roman"/>
          <w:b/>
          <w:sz w:val="28"/>
          <w:szCs w:val="20"/>
          <w:u w:val="single"/>
          <w:lang w:eastAsia="ru-RU"/>
        </w:rPr>
        <w:t>езультаты</w:t>
      </w:r>
      <w:r>
        <w:rPr>
          <w:rFonts w:ascii="Times New Roman" w:eastAsia="Times New Roman" w:hAnsi="Times New Roman" w:cs="Times New Roman"/>
          <w:b/>
          <w:sz w:val="28"/>
          <w:szCs w:val="20"/>
          <w:u w:val="single"/>
          <w:lang w:eastAsia="ru-RU"/>
        </w:rPr>
        <w:t xml:space="preserve"> изучения устойчивой мотивации к учебной деятельности</w:t>
      </w:r>
    </w:p>
    <w:p w:rsidR="00FE1DDB" w:rsidRPr="00FE1DDB" w:rsidRDefault="00FE1DDB" w:rsidP="001A43F8">
      <w:pPr>
        <w:pStyle w:val="a3"/>
        <w:numPr>
          <w:ilvl w:val="0"/>
          <w:numId w:val="15"/>
        </w:numPr>
        <w:spacing w:after="0" w:line="360" w:lineRule="auto"/>
        <w:jc w:val="both"/>
        <w:rPr>
          <w:rFonts w:ascii="Times New Roman" w:hAnsi="Times New Roman" w:cs="Times New Roman"/>
          <w:sz w:val="28"/>
          <w:szCs w:val="28"/>
        </w:rPr>
      </w:pPr>
      <w:r w:rsidRPr="00FE1DDB">
        <w:rPr>
          <w:rFonts w:ascii="Times New Roman" w:hAnsi="Times New Roman" w:cs="Times New Roman"/>
          <w:sz w:val="28"/>
          <w:szCs w:val="28"/>
        </w:rPr>
        <w:lastRenderedPageBreak/>
        <w:t xml:space="preserve">Методика изучения мотивации обучения младших школьников Лукьяновой М. И., Калининой Н. В. </w:t>
      </w:r>
    </w:p>
    <w:p w:rsidR="00FE1DDB" w:rsidRPr="00FE1DDB" w:rsidRDefault="00FE1DDB" w:rsidP="00FE1DDB">
      <w:pPr>
        <w:pStyle w:val="af3"/>
        <w:rPr>
          <w:sz w:val="28"/>
          <w:szCs w:val="28"/>
        </w:rPr>
      </w:pPr>
      <w:r w:rsidRPr="00FE1DDB">
        <w:rPr>
          <w:b/>
          <w:sz w:val="28"/>
          <w:szCs w:val="28"/>
          <w:u w:val="single"/>
        </w:rPr>
        <w:t>Цель:</w:t>
      </w:r>
      <w:r w:rsidRPr="00FE1DDB">
        <w:rPr>
          <w:sz w:val="28"/>
          <w:szCs w:val="28"/>
        </w:rPr>
        <w:t xml:space="preserve"> изучение уровня и вида мотивации.</w:t>
      </w:r>
    </w:p>
    <w:p w:rsidR="00FE1DDB" w:rsidRPr="00FE1DDB" w:rsidRDefault="00FE1DDB" w:rsidP="00FE1DDB">
      <w:pPr>
        <w:pStyle w:val="af3"/>
        <w:jc w:val="center"/>
        <w:rPr>
          <w:sz w:val="28"/>
          <w:szCs w:val="28"/>
        </w:rPr>
      </w:pPr>
    </w:p>
    <w:tbl>
      <w:tblPr>
        <w:tblW w:w="5828" w:type="dxa"/>
        <w:jc w:val="center"/>
        <w:tblInd w:w="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5"/>
        <w:gridCol w:w="944"/>
        <w:gridCol w:w="945"/>
        <w:gridCol w:w="1564"/>
      </w:tblGrid>
      <w:tr w:rsidR="00FE1DDB" w:rsidRPr="00FE1DDB" w:rsidTr="00B93EE3">
        <w:trPr>
          <w:trHeight w:val="647"/>
          <w:jc w:val="center"/>
        </w:trPr>
        <w:tc>
          <w:tcPr>
            <w:tcW w:w="2375" w:type="dxa"/>
          </w:tcPr>
          <w:p w:rsidR="00FE1DDB" w:rsidRPr="00FE1DDB" w:rsidRDefault="00FE1DDB" w:rsidP="00B93EE3">
            <w:pPr>
              <w:pStyle w:val="af3"/>
              <w:jc w:val="center"/>
              <w:rPr>
                <w:sz w:val="28"/>
                <w:szCs w:val="28"/>
              </w:rPr>
            </w:pPr>
            <w:r w:rsidRPr="00FE1DDB">
              <w:rPr>
                <w:sz w:val="28"/>
                <w:szCs w:val="28"/>
              </w:rPr>
              <w:t>Вид мотивации</w:t>
            </w:r>
          </w:p>
        </w:tc>
        <w:tc>
          <w:tcPr>
            <w:tcW w:w="944" w:type="dxa"/>
          </w:tcPr>
          <w:p w:rsidR="00FE1DDB" w:rsidRPr="00FE1DDB" w:rsidRDefault="00FE1DDB" w:rsidP="00B93EE3">
            <w:pPr>
              <w:jc w:val="center"/>
              <w:rPr>
                <w:rFonts w:ascii="Times New Roman" w:hAnsi="Times New Roman" w:cs="Times New Roman"/>
                <w:sz w:val="28"/>
                <w:szCs w:val="28"/>
              </w:rPr>
            </w:pPr>
            <w:r w:rsidRPr="00FE1DDB">
              <w:rPr>
                <w:rFonts w:ascii="Times New Roman" w:hAnsi="Times New Roman" w:cs="Times New Roman"/>
                <w:sz w:val="28"/>
                <w:szCs w:val="28"/>
              </w:rPr>
              <w:t>2</w:t>
            </w:r>
            <w:proofErr w:type="gramStart"/>
            <w:r w:rsidRPr="00FE1DDB">
              <w:rPr>
                <w:rFonts w:ascii="Times New Roman" w:hAnsi="Times New Roman" w:cs="Times New Roman"/>
                <w:sz w:val="28"/>
                <w:szCs w:val="28"/>
              </w:rPr>
              <w:t xml:space="preserve"> Д</w:t>
            </w:r>
            <w:proofErr w:type="gramEnd"/>
          </w:p>
        </w:tc>
        <w:tc>
          <w:tcPr>
            <w:tcW w:w="945" w:type="dxa"/>
          </w:tcPr>
          <w:p w:rsidR="00FE1DDB" w:rsidRPr="00FE1DDB" w:rsidRDefault="00FE1DDB" w:rsidP="00B93EE3">
            <w:pPr>
              <w:jc w:val="center"/>
              <w:rPr>
                <w:rFonts w:ascii="Times New Roman" w:hAnsi="Times New Roman" w:cs="Times New Roman"/>
                <w:sz w:val="28"/>
                <w:szCs w:val="28"/>
              </w:rPr>
            </w:pPr>
            <w:r w:rsidRPr="00FE1DDB">
              <w:rPr>
                <w:rFonts w:ascii="Times New Roman" w:hAnsi="Times New Roman" w:cs="Times New Roman"/>
                <w:sz w:val="28"/>
                <w:szCs w:val="28"/>
              </w:rPr>
              <w:t>3Д</w:t>
            </w:r>
          </w:p>
        </w:tc>
        <w:tc>
          <w:tcPr>
            <w:tcW w:w="1564" w:type="dxa"/>
          </w:tcPr>
          <w:p w:rsidR="00FE1DDB" w:rsidRPr="00FE1DDB" w:rsidRDefault="00FE1DDB" w:rsidP="00B93EE3">
            <w:pPr>
              <w:pStyle w:val="af3"/>
              <w:jc w:val="center"/>
              <w:rPr>
                <w:sz w:val="28"/>
                <w:szCs w:val="28"/>
              </w:rPr>
            </w:pPr>
            <w:r w:rsidRPr="00FE1DDB">
              <w:rPr>
                <w:sz w:val="28"/>
                <w:szCs w:val="28"/>
              </w:rPr>
              <w:t>4Д</w:t>
            </w:r>
          </w:p>
        </w:tc>
      </w:tr>
      <w:tr w:rsidR="00FE1DDB" w:rsidRPr="00FE1DDB" w:rsidTr="00B93EE3">
        <w:trPr>
          <w:trHeight w:val="333"/>
          <w:jc w:val="center"/>
        </w:trPr>
        <w:tc>
          <w:tcPr>
            <w:tcW w:w="2375" w:type="dxa"/>
          </w:tcPr>
          <w:p w:rsidR="00FE1DDB" w:rsidRPr="00FE1DDB" w:rsidRDefault="00FE1DDB" w:rsidP="00B93EE3">
            <w:pPr>
              <w:pStyle w:val="af3"/>
              <w:jc w:val="center"/>
              <w:rPr>
                <w:sz w:val="28"/>
                <w:szCs w:val="28"/>
              </w:rPr>
            </w:pPr>
            <w:r w:rsidRPr="00FE1DDB">
              <w:rPr>
                <w:sz w:val="28"/>
                <w:szCs w:val="28"/>
              </w:rPr>
              <w:t>Позиционная</w:t>
            </w:r>
          </w:p>
        </w:tc>
        <w:tc>
          <w:tcPr>
            <w:tcW w:w="944" w:type="dxa"/>
          </w:tcPr>
          <w:p w:rsidR="00FE1DDB" w:rsidRPr="00FE1DDB" w:rsidRDefault="00FE1DDB" w:rsidP="00B93EE3">
            <w:pPr>
              <w:pStyle w:val="af3"/>
              <w:jc w:val="center"/>
              <w:rPr>
                <w:sz w:val="28"/>
                <w:szCs w:val="28"/>
              </w:rPr>
            </w:pPr>
            <w:r w:rsidRPr="00FE1DDB">
              <w:rPr>
                <w:sz w:val="28"/>
                <w:szCs w:val="28"/>
              </w:rPr>
              <w:t>16%</w:t>
            </w:r>
          </w:p>
        </w:tc>
        <w:tc>
          <w:tcPr>
            <w:tcW w:w="945" w:type="dxa"/>
          </w:tcPr>
          <w:p w:rsidR="00FE1DDB" w:rsidRPr="00FE1DDB" w:rsidRDefault="00FE1DDB" w:rsidP="00B93EE3">
            <w:pPr>
              <w:pStyle w:val="af3"/>
              <w:jc w:val="center"/>
              <w:rPr>
                <w:sz w:val="28"/>
                <w:szCs w:val="28"/>
              </w:rPr>
            </w:pPr>
            <w:r w:rsidRPr="00FE1DDB">
              <w:rPr>
                <w:sz w:val="28"/>
                <w:szCs w:val="28"/>
              </w:rPr>
              <w:t>40%</w:t>
            </w:r>
          </w:p>
        </w:tc>
        <w:tc>
          <w:tcPr>
            <w:tcW w:w="1564" w:type="dxa"/>
          </w:tcPr>
          <w:p w:rsidR="00FE1DDB" w:rsidRPr="00FE1DDB" w:rsidRDefault="00FE1DDB" w:rsidP="00B93EE3">
            <w:pPr>
              <w:pStyle w:val="af3"/>
              <w:jc w:val="center"/>
              <w:rPr>
                <w:sz w:val="28"/>
                <w:szCs w:val="28"/>
              </w:rPr>
            </w:pPr>
            <w:r w:rsidRPr="00FE1DDB">
              <w:rPr>
                <w:sz w:val="28"/>
                <w:szCs w:val="28"/>
              </w:rPr>
              <w:t>36%</w:t>
            </w:r>
          </w:p>
        </w:tc>
      </w:tr>
      <w:tr w:rsidR="00FE1DDB" w:rsidRPr="00FE1DDB" w:rsidTr="00B93EE3">
        <w:trPr>
          <w:trHeight w:val="333"/>
          <w:jc w:val="center"/>
        </w:trPr>
        <w:tc>
          <w:tcPr>
            <w:tcW w:w="2375"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Учебная</w:t>
            </w:r>
          </w:p>
        </w:tc>
        <w:tc>
          <w:tcPr>
            <w:tcW w:w="944"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60%</w:t>
            </w:r>
          </w:p>
        </w:tc>
        <w:tc>
          <w:tcPr>
            <w:tcW w:w="945"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36%</w:t>
            </w:r>
          </w:p>
        </w:tc>
        <w:tc>
          <w:tcPr>
            <w:tcW w:w="1564"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36%</w:t>
            </w:r>
          </w:p>
        </w:tc>
      </w:tr>
      <w:tr w:rsidR="00FE1DDB" w:rsidRPr="00FE1DDB" w:rsidTr="00B93EE3">
        <w:trPr>
          <w:trHeight w:val="333"/>
          <w:jc w:val="center"/>
        </w:trPr>
        <w:tc>
          <w:tcPr>
            <w:tcW w:w="2375"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Социальная</w:t>
            </w:r>
          </w:p>
        </w:tc>
        <w:tc>
          <w:tcPr>
            <w:tcW w:w="944"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16%</w:t>
            </w:r>
          </w:p>
        </w:tc>
        <w:tc>
          <w:tcPr>
            <w:tcW w:w="945"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24%</w:t>
            </w:r>
          </w:p>
        </w:tc>
        <w:tc>
          <w:tcPr>
            <w:tcW w:w="1564"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28%</w:t>
            </w:r>
          </w:p>
        </w:tc>
      </w:tr>
      <w:tr w:rsidR="00FE1DDB" w:rsidRPr="00FE1DDB" w:rsidTr="00B93EE3">
        <w:trPr>
          <w:trHeight w:val="333"/>
          <w:jc w:val="center"/>
        </w:trPr>
        <w:tc>
          <w:tcPr>
            <w:tcW w:w="2375"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Игровая</w:t>
            </w:r>
          </w:p>
        </w:tc>
        <w:tc>
          <w:tcPr>
            <w:tcW w:w="944"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8%</w:t>
            </w:r>
          </w:p>
        </w:tc>
        <w:tc>
          <w:tcPr>
            <w:tcW w:w="945"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w:t>
            </w:r>
          </w:p>
        </w:tc>
        <w:tc>
          <w:tcPr>
            <w:tcW w:w="1564" w:type="dxa"/>
            <w:tcBorders>
              <w:top w:val="single" w:sz="4" w:space="0" w:color="auto"/>
              <w:left w:val="single" w:sz="4" w:space="0" w:color="auto"/>
              <w:bottom w:val="single" w:sz="4" w:space="0" w:color="auto"/>
              <w:right w:val="single" w:sz="4" w:space="0" w:color="auto"/>
            </w:tcBorders>
          </w:tcPr>
          <w:p w:rsidR="00FE1DDB" w:rsidRPr="00FE1DDB" w:rsidRDefault="00FE1DDB" w:rsidP="00B93EE3">
            <w:pPr>
              <w:pStyle w:val="af3"/>
              <w:jc w:val="center"/>
              <w:rPr>
                <w:sz w:val="28"/>
                <w:szCs w:val="28"/>
              </w:rPr>
            </w:pPr>
            <w:r w:rsidRPr="00FE1DDB">
              <w:rPr>
                <w:sz w:val="28"/>
                <w:szCs w:val="28"/>
              </w:rPr>
              <w:t>-</w:t>
            </w:r>
          </w:p>
        </w:tc>
      </w:tr>
    </w:tbl>
    <w:p w:rsidR="00FE1DDB" w:rsidRDefault="00BE7F9C" w:rsidP="00FE1DDB">
      <w:pPr>
        <w:pStyle w:val="af3"/>
        <w:jc w:val="center"/>
        <w:rPr>
          <w:sz w:val="28"/>
          <w:szCs w:val="28"/>
        </w:rPr>
      </w:pPr>
      <w:r>
        <w:rPr>
          <w:noProof/>
        </w:rPr>
        <w:drawing>
          <wp:inline distT="0" distB="0" distL="0" distR="0" wp14:anchorId="313B8E90" wp14:editId="203A061E">
            <wp:extent cx="5162550" cy="2828925"/>
            <wp:effectExtent l="0" t="0" r="0" b="9525"/>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162550" cy="2828925"/>
                    </a:xfrm>
                    <a:prstGeom prst="rect">
                      <a:avLst/>
                    </a:prstGeom>
                  </pic:spPr>
                </pic:pic>
              </a:graphicData>
            </a:graphic>
          </wp:inline>
        </w:drawing>
      </w:r>
    </w:p>
    <w:p w:rsidR="001A220F" w:rsidRPr="00FE1DDB" w:rsidRDefault="001A220F" w:rsidP="001A220F">
      <w:pPr>
        <w:spacing w:line="360" w:lineRule="auto"/>
        <w:ind w:firstLine="708"/>
        <w:jc w:val="both"/>
        <w:rPr>
          <w:rFonts w:ascii="Times New Roman" w:hAnsi="Times New Roman" w:cs="Times New Roman"/>
          <w:sz w:val="28"/>
          <w:szCs w:val="28"/>
        </w:rPr>
      </w:pPr>
      <w:r w:rsidRPr="00FE1DDB">
        <w:rPr>
          <w:rFonts w:ascii="Times New Roman" w:hAnsi="Times New Roman" w:cs="Times New Roman"/>
          <w:sz w:val="28"/>
          <w:szCs w:val="28"/>
        </w:rPr>
        <w:t>По результатам диагностики развития мотивов у учащихся 4-</w:t>
      </w:r>
      <w:r>
        <w:rPr>
          <w:rFonts w:ascii="Times New Roman" w:hAnsi="Times New Roman" w:cs="Times New Roman"/>
          <w:sz w:val="28"/>
          <w:szCs w:val="28"/>
        </w:rPr>
        <w:t>д</w:t>
      </w:r>
      <w:r w:rsidRPr="00FE1DDB">
        <w:rPr>
          <w:rFonts w:ascii="Times New Roman" w:hAnsi="Times New Roman" w:cs="Times New Roman"/>
          <w:sz w:val="28"/>
          <w:szCs w:val="28"/>
        </w:rPr>
        <w:t xml:space="preserve"> класс</w:t>
      </w:r>
      <w:r>
        <w:rPr>
          <w:rFonts w:ascii="Times New Roman" w:hAnsi="Times New Roman" w:cs="Times New Roman"/>
          <w:sz w:val="28"/>
          <w:szCs w:val="28"/>
        </w:rPr>
        <w:t>а</w:t>
      </w:r>
      <w:r w:rsidRPr="00FE1DDB">
        <w:rPr>
          <w:rFonts w:ascii="Times New Roman" w:hAnsi="Times New Roman" w:cs="Times New Roman"/>
          <w:sz w:val="28"/>
          <w:szCs w:val="28"/>
        </w:rPr>
        <w:t xml:space="preserve"> можно заключить, что большинство учащихся характеризуются позиционным </w:t>
      </w:r>
      <w:r>
        <w:rPr>
          <w:rFonts w:ascii="Times New Roman" w:hAnsi="Times New Roman" w:cs="Times New Roman"/>
          <w:sz w:val="28"/>
          <w:szCs w:val="28"/>
        </w:rPr>
        <w:t xml:space="preserve">и учебным </w:t>
      </w:r>
      <w:r w:rsidRPr="00FE1DDB">
        <w:rPr>
          <w:rFonts w:ascii="Times New Roman" w:hAnsi="Times New Roman" w:cs="Times New Roman"/>
          <w:sz w:val="28"/>
          <w:szCs w:val="28"/>
        </w:rPr>
        <w:t>видом мотивации (</w:t>
      </w:r>
      <w:r>
        <w:rPr>
          <w:rFonts w:ascii="Times New Roman" w:hAnsi="Times New Roman" w:cs="Times New Roman"/>
          <w:sz w:val="28"/>
          <w:szCs w:val="28"/>
        </w:rPr>
        <w:t>по 36</w:t>
      </w:r>
      <w:r w:rsidRPr="00FE1DDB">
        <w:rPr>
          <w:rFonts w:ascii="Times New Roman" w:hAnsi="Times New Roman" w:cs="Times New Roman"/>
          <w:sz w:val="28"/>
          <w:szCs w:val="28"/>
        </w:rPr>
        <w:t>%)</w:t>
      </w:r>
      <w:r>
        <w:rPr>
          <w:rFonts w:ascii="Times New Roman" w:hAnsi="Times New Roman" w:cs="Times New Roman"/>
          <w:sz w:val="28"/>
          <w:szCs w:val="28"/>
        </w:rPr>
        <w:t>, а также социальным видом мотивации (28%)</w:t>
      </w:r>
      <w:r w:rsidRPr="00FE1DDB">
        <w:rPr>
          <w:rFonts w:ascii="Times New Roman" w:hAnsi="Times New Roman" w:cs="Times New Roman"/>
          <w:sz w:val="28"/>
          <w:szCs w:val="28"/>
        </w:rPr>
        <w:t xml:space="preserve">. Развитие </w:t>
      </w:r>
      <w:r>
        <w:rPr>
          <w:rFonts w:ascii="Times New Roman" w:hAnsi="Times New Roman" w:cs="Times New Roman"/>
          <w:sz w:val="28"/>
          <w:szCs w:val="28"/>
        </w:rPr>
        <w:t xml:space="preserve">мотиваций позиционного и социального </w:t>
      </w:r>
      <w:r w:rsidRPr="00FE1DDB">
        <w:rPr>
          <w:rFonts w:ascii="Times New Roman" w:hAnsi="Times New Roman" w:cs="Times New Roman"/>
          <w:sz w:val="28"/>
          <w:szCs w:val="28"/>
        </w:rPr>
        <w:t xml:space="preserve">вида определяется стремлением ребенка занять новую позицию (позицию взрослого человека) в отношениях с окружающими – взрослыми и сверстниками, желанием понять другого человека и быть понятым, оценить себя с точки зрения другого человека. </w:t>
      </w:r>
      <w:r>
        <w:rPr>
          <w:rFonts w:ascii="Times New Roman" w:hAnsi="Times New Roman" w:cs="Times New Roman"/>
          <w:sz w:val="28"/>
          <w:szCs w:val="28"/>
        </w:rPr>
        <w:t xml:space="preserve">Следует отметить, что к моменту окончания начальной школы учащиеся с игровой мотивацией отсутствуют, поэтому можно сделать вывод о том, что у учащихся проявляется устойчивая мотивация к учебной деятельности. </w:t>
      </w:r>
    </w:p>
    <w:p w:rsidR="001A220F" w:rsidRPr="00FE1DDB" w:rsidRDefault="001A220F" w:rsidP="00FE1DDB">
      <w:pPr>
        <w:pStyle w:val="af3"/>
        <w:jc w:val="center"/>
        <w:rPr>
          <w:sz w:val="28"/>
          <w:szCs w:val="28"/>
        </w:rPr>
      </w:pPr>
    </w:p>
    <w:p w:rsidR="00677EB4" w:rsidRDefault="00677EB4" w:rsidP="00677EB4">
      <w:pPr>
        <w:spacing w:after="0" w:line="360" w:lineRule="auto"/>
        <w:jc w:val="center"/>
        <w:rPr>
          <w:rFonts w:ascii="Times New Roman" w:eastAsia="Times New Roman" w:hAnsi="Times New Roman" w:cs="Times New Roman"/>
          <w:b/>
          <w:sz w:val="28"/>
          <w:szCs w:val="20"/>
          <w:u w:val="single"/>
          <w:lang w:eastAsia="ru-RU"/>
        </w:rPr>
      </w:pPr>
      <w:r>
        <w:rPr>
          <w:rFonts w:ascii="Times New Roman" w:eastAsia="Times New Roman" w:hAnsi="Times New Roman" w:cs="Times New Roman"/>
          <w:b/>
          <w:sz w:val="28"/>
          <w:szCs w:val="20"/>
          <w:u w:val="single"/>
          <w:lang w:eastAsia="ru-RU"/>
        </w:rPr>
        <w:lastRenderedPageBreak/>
        <w:t>Р</w:t>
      </w:r>
      <w:r w:rsidRPr="00CD097B">
        <w:rPr>
          <w:rFonts w:ascii="Times New Roman" w:eastAsia="Times New Roman" w:hAnsi="Times New Roman" w:cs="Times New Roman"/>
          <w:b/>
          <w:sz w:val="28"/>
          <w:szCs w:val="20"/>
          <w:u w:val="single"/>
          <w:lang w:eastAsia="ru-RU"/>
        </w:rPr>
        <w:t>езультаты</w:t>
      </w:r>
      <w:r>
        <w:rPr>
          <w:rFonts w:ascii="Times New Roman" w:eastAsia="Times New Roman" w:hAnsi="Times New Roman" w:cs="Times New Roman"/>
          <w:b/>
          <w:sz w:val="28"/>
          <w:szCs w:val="20"/>
          <w:u w:val="single"/>
          <w:lang w:eastAsia="ru-RU"/>
        </w:rPr>
        <w:t xml:space="preserve"> изучения психологической комфортности</w:t>
      </w:r>
    </w:p>
    <w:p w:rsidR="00677EB4" w:rsidRPr="00282E29" w:rsidRDefault="00677EB4" w:rsidP="001A43F8">
      <w:pPr>
        <w:pStyle w:val="a3"/>
        <w:numPr>
          <w:ilvl w:val="0"/>
          <w:numId w:val="15"/>
        </w:numPr>
        <w:spacing w:after="0" w:line="360" w:lineRule="auto"/>
        <w:jc w:val="both"/>
        <w:rPr>
          <w:rFonts w:ascii="Times New Roman" w:hAnsi="Times New Roman" w:cs="Times New Roman"/>
          <w:sz w:val="28"/>
        </w:rPr>
      </w:pPr>
      <w:r w:rsidRPr="00282E29">
        <w:rPr>
          <w:rFonts w:ascii="Times New Roman" w:hAnsi="Times New Roman" w:cs="Times New Roman"/>
          <w:sz w:val="28"/>
        </w:rPr>
        <w:t xml:space="preserve">Тест школьной тревожности  </w:t>
      </w:r>
      <w:proofErr w:type="spellStart"/>
      <w:r w:rsidRPr="00282E29">
        <w:rPr>
          <w:rFonts w:ascii="Times New Roman" w:hAnsi="Times New Roman" w:cs="Times New Roman"/>
          <w:sz w:val="28"/>
        </w:rPr>
        <w:t>Филлипса</w:t>
      </w:r>
      <w:proofErr w:type="spellEnd"/>
      <w:r w:rsidRPr="00282E29">
        <w:rPr>
          <w:rFonts w:ascii="Times New Roman" w:hAnsi="Times New Roman" w:cs="Times New Roman"/>
          <w:sz w:val="28"/>
        </w:rPr>
        <w:t>.</w:t>
      </w:r>
      <w:r w:rsidRPr="00282E29">
        <w:rPr>
          <w:rFonts w:ascii="Times New Roman" w:hAnsi="Times New Roman" w:cs="Times New Roman"/>
          <w:b/>
          <w:sz w:val="28"/>
        </w:rPr>
        <w:t xml:space="preserve"> </w:t>
      </w:r>
      <w:r w:rsidRPr="00282E29">
        <w:rPr>
          <w:rFonts w:ascii="Times New Roman" w:hAnsi="Times New Roman" w:cs="Times New Roman"/>
          <w:sz w:val="28"/>
        </w:rPr>
        <w:t>(</w:t>
      </w:r>
      <w:r w:rsidRPr="00D26367">
        <w:rPr>
          <w:rFonts w:ascii="Times New Roman" w:hAnsi="Times New Roman" w:cs="Times New Roman"/>
          <w:sz w:val="28"/>
          <w:u w:val="single"/>
        </w:rPr>
        <w:t xml:space="preserve">Приложение </w:t>
      </w:r>
      <w:r w:rsidR="007172EC" w:rsidRPr="00D26367">
        <w:rPr>
          <w:rFonts w:ascii="Times New Roman" w:hAnsi="Times New Roman" w:cs="Times New Roman"/>
          <w:sz w:val="28"/>
          <w:u w:val="single"/>
        </w:rPr>
        <w:t>4</w:t>
      </w:r>
      <w:r w:rsidRPr="00282E29">
        <w:rPr>
          <w:rFonts w:ascii="Times New Roman" w:hAnsi="Times New Roman" w:cs="Times New Roman"/>
          <w:sz w:val="28"/>
        </w:rPr>
        <w:t>)</w:t>
      </w:r>
    </w:p>
    <w:p w:rsidR="00677EB4" w:rsidRPr="00677EB4" w:rsidRDefault="00677EB4" w:rsidP="00677EB4">
      <w:pPr>
        <w:spacing w:after="0" w:line="360" w:lineRule="auto"/>
        <w:ind w:firstLine="708"/>
        <w:jc w:val="both"/>
        <w:rPr>
          <w:rFonts w:ascii="Times New Roman" w:hAnsi="Times New Roman" w:cs="Times New Roman"/>
          <w:sz w:val="28"/>
        </w:rPr>
      </w:pPr>
      <w:r w:rsidRPr="00677EB4">
        <w:rPr>
          <w:rFonts w:ascii="Times New Roman" w:hAnsi="Times New Roman" w:cs="Times New Roman"/>
          <w:b/>
          <w:sz w:val="28"/>
          <w:u w:val="single"/>
        </w:rPr>
        <w:t>Цель:</w:t>
      </w:r>
      <w:r w:rsidRPr="00677EB4">
        <w:rPr>
          <w:rFonts w:ascii="Times New Roman" w:hAnsi="Times New Roman" w:cs="Times New Roman"/>
          <w:sz w:val="28"/>
        </w:rPr>
        <w:t xml:space="preserve"> выявить уровень тревожности младшего подростка в различных школьных ситуациях, определить</w:t>
      </w:r>
      <w:r>
        <w:rPr>
          <w:rFonts w:ascii="Times New Roman" w:hAnsi="Times New Roman" w:cs="Times New Roman"/>
          <w:sz w:val="28"/>
        </w:rPr>
        <w:t xml:space="preserve">, </w:t>
      </w:r>
      <w:r w:rsidRPr="00677EB4">
        <w:rPr>
          <w:rFonts w:ascii="Times New Roman" w:hAnsi="Times New Roman" w:cs="Times New Roman"/>
          <w:sz w:val="28"/>
        </w:rPr>
        <w:t xml:space="preserve"> в каких именно сферах внутришкольных отношений локализуется тревожность, и какие конкретно формы принимает.</w:t>
      </w:r>
    </w:p>
    <w:p w:rsidR="00677EB4" w:rsidRPr="00677EB4" w:rsidRDefault="00677EB4" w:rsidP="00677EB4">
      <w:pPr>
        <w:pStyle w:val="2"/>
        <w:spacing w:before="0" w:beforeAutospacing="0" w:after="0" w:afterAutospacing="0" w:line="360" w:lineRule="auto"/>
        <w:rPr>
          <w:b w:val="0"/>
          <w:i/>
          <w:sz w:val="28"/>
        </w:rPr>
      </w:pPr>
      <w:r w:rsidRPr="00677EB4">
        <w:rPr>
          <w:b w:val="0"/>
          <w:i/>
          <w:sz w:val="28"/>
        </w:rPr>
        <w:t xml:space="preserve">Общая тревожность в школе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260"/>
        <w:gridCol w:w="1066"/>
        <w:gridCol w:w="1260"/>
      </w:tblGrid>
      <w:tr w:rsidR="00677EB4" w:rsidRPr="00677EB4" w:rsidTr="00677EB4">
        <w:trPr>
          <w:cantSplit/>
          <w:jc w:val="center"/>
        </w:trPr>
        <w:tc>
          <w:tcPr>
            <w:tcW w:w="1908" w:type="dxa"/>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Уровень</w:t>
            </w:r>
          </w:p>
        </w:tc>
        <w:tc>
          <w:tcPr>
            <w:tcW w:w="1260" w:type="dxa"/>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2</w:t>
            </w:r>
            <w:proofErr w:type="gramStart"/>
            <w:r w:rsidRPr="00677EB4">
              <w:rPr>
                <w:rFonts w:ascii="Times New Roman" w:hAnsi="Times New Roman" w:cs="Times New Roman"/>
                <w:sz w:val="28"/>
              </w:rPr>
              <w:t xml:space="preserve"> Д</w:t>
            </w:r>
            <w:proofErr w:type="gramEnd"/>
          </w:p>
        </w:tc>
        <w:tc>
          <w:tcPr>
            <w:tcW w:w="1066" w:type="dxa"/>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3Д</w:t>
            </w:r>
          </w:p>
        </w:tc>
        <w:tc>
          <w:tcPr>
            <w:tcW w:w="1260" w:type="dxa"/>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4Д</w:t>
            </w:r>
          </w:p>
        </w:tc>
      </w:tr>
      <w:tr w:rsidR="00677EB4" w:rsidRPr="00677EB4" w:rsidTr="00677EB4">
        <w:trPr>
          <w:cantSplit/>
          <w:jc w:val="center"/>
        </w:trPr>
        <w:tc>
          <w:tcPr>
            <w:tcW w:w="1908" w:type="dxa"/>
            <w:vAlign w:val="center"/>
          </w:tcPr>
          <w:p w:rsidR="00677EB4" w:rsidRPr="00677EB4" w:rsidRDefault="00677EB4" w:rsidP="00677EB4">
            <w:pPr>
              <w:pStyle w:val="1"/>
              <w:spacing w:before="0"/>
              <w:jc w:val="center"/>
              <w:rPr>
                <w:rFonts w:ascii="Times New Roman" w:hAnsi="Times New Roman" w:cs="Times New Roman"/>
                <w:b w:val="0"/>
              </w:rPr>
            </w:pPr>
            <w:r w:rsidRPr="00677EB4">
              <w:rPr>
                <w:rFonts w:ascii="Times New Roman" w:hAnsi="Times New Roman" w:cs="Times New Roman"/>
                <w:b w:val="0"/>
                <w:color w:val="auto"/>
              </w:rPr>
              <w:t>Высокий</w:t>
            </w:r>
          </w:p>
        </w:tc>
        <w:tc>
          <w:tcPr>
            <w:tcW w:w="1260" w:type="dxa"/>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16%</w:t>
            </w:r>
          </w:p>
        </w:tc>
        <w:tc>
          <w:tcPr>
            <w:tcW w:w="1066" w:type="dxa"/>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8%</w:t>
            </w:r>
          </w:p>
        </w:tc>
        <w:tc>
          <w:tcPr>
            <w:tcW w:w="1260" w:type="dxa"/>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w:t>
            </w:r>
          </w:p>
        </w:tc>
      </w:tr>
      <w:tr w:rsidR="00677EB4" w:rsidRPr="00677EB4" w:rsidTr="00677EB4">
        <w:trPr>
          <w:cantSplit/>
          <w:jc w:val="center"/>
        </w:trPr>
        <w:tc>
          <w:tcPr>
            <w:tcW w:w="1908" w:type="dxa"/>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 xml:space="preserve">Немного </w:t>
            </w:r>
            <w:proofErr w:type="gramStart"/>
            <w:r w:rsidRPr="00677EB4">
              <w:rPr>
                <w:rFonts w:ascii="Times New Roman" w:hAnsi="Times New Roman" w:cs="Times New Roman"/>
                <w:sz w:val="28"/>
              </w:rPr>
              <w:t>повышенный</w:t>
            </w:r>
            <w:proofErr w:type="gramEnd"/>
          </w:p>
        </w:tc>
        <w:tc>
          <w:tcPr>
            <w:tcW w:w="1260" w:type="dxa"/>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24%</w:t>
            </w:r>
          </w:p>
        </w:tc>
        <w:tc>
          <w:tcPr>
            <w:tcW w:w="1066" w:type="dxa"/>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20%</w:t>
            </w:r>
          </w:p>
        </w:tc>
        <w:tc>
          <w:tcPr>
            <w:tcW w:w="1260" w:type="dxa"/>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17%</w:t>
            </w:r>
          </w:p>
        </w:tc>
      </w:tr>
      <w:tr w:rsidR="00677EB4" w:rsidRPr="00677EB4" w:rsidTr="00677EB4">
        <w:trPr>
          <w:cantSplit/>
          <w:jc w:val="center"/>
        </w:trPr>
        <w:tc>
          <w:tcPr>
            <w:tcW w:w="1908" w:type="dxa"/>
            <w:tcBorders>
              <w:top w:val="single" w:sz="4" w:space="0" w:color="auto"/>
              <w:left w:val="single" w:sz="4" w:space="0" w:color="auto"/>
              <w:bottom w:val="single" w:sz="4" w:space="0" w:color="auto"/>
              <w:right w:val="single" w:sz="4" w:space="0" w:color="auto"/>
            </w:tcBorders>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Средний</w:t>
            </w:r>
          </w:p>
        </w:tc>
        <w:tc>
          <w:tcPr>
            <w:tcW w:w="1260" w:type="dxa"/>
            <w:tcBorders>
              <w:top w:val="single" w:sz="4" w:space="0" w:color="auto"/>
              <w:left w:val="single" w:sz="4" w:space="0" w:color="auto"/>
              <w:bottom w:val="single" w:sz="4" w:space="0" w:color="auto"/>
              <w:right w:val="single" w:sz="4" w:space="0" w:color="auto"/>
            </w:tcBorders>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60%</w:t>
            </w:r>
          </w:p>
        </w:tc>
        <w:tc>
          <w:tcPr>
            <w:tcW w:w="1066" w:type="dxa"/>
            <w:tcBorders>
              <w:top w:val="single" w:sz="4" w:space="0" w:color="auto"/>
              <w:left w:val="single" w:sz="4" w:space="0" w:color="auto"/>
              <w:bottom w:val="single" w:sz="4" w:space="0" w:color="auto"/>
              <w:right w:val="single" w:sz="4" w:space="0" w:color="auto"/>
            </w:tcBorders>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72%</w:t>
            </w:r>
          </w:p>
        </w:tc>
        <w:tc>
          <w:tcPr>
            <w:tcW w:w="1260" w:type="dxa"/>
            <w:tcBorders>
              <w:top w:val="single" w:sz="4" w:space="0" w:color="auto"/>
              <w:left w:val="single" w:sz="4" w:space="0" w:color="auto"/>
              <w:bottom w:val="single" w:sz="4" w:space="0" w:color="auto"/>
              <w:right w:val="single" w:sz="4" w:space="0" w:color="auto"/>
            </w:tcBorders>
            <w:vAlign w:val="center"/>
          </w:tcPr>
          <w:p w:rsidR="00677EB4" w:rsidRPr="00677EB4" w:rsidRDefault="00677EB4" w:rsidP="00677EB4">
            <w:pPr>
              <w:jc w:val="center"/>
              <w:rPr>
                <w:rFonts w:ascii="Times New Roman" w:hAnsi="Times New Roman" w:cs="Times New Roman"/>
                <w:sz w:val="28"/>
              </w:rPr>
            </w:pPr>
            <w:r w:rsidRPr="00677EB4">
              <w:rPr>
                <w:rFonts w:ascii="Times New Roman" w:hAnsi="Times New Roman" w:cs="Times New Roman"/>
                <w:sz w:val="28"/>
              </w:rPr>
              <w:t>83%</w:t>
            </w:r>
          </w:p>
        </w:tc>
      </w:tr>
    </w:tbl>
    <w:p w:rsidR="00677EB4" w:rsidRDefault="00677EB4" w:rsidP="00F5508B">
      <w:pPr>
        <w:pStyle w:val="3"/>
        <w:spacing w:line="240" w:lineRule="auto"/>
        <w:rPr>
          <w:rFonts w:ascii="Times New Roman" w:hAnsi="Times New Roman" w:cs="Times New Roman"/>
          <w:b w:val="0"/>
          <w:i/>
          <w:color w:val="auto"/>
          <w:sz w:val="28"/>
        </w:rPr>
      </w:pPr>
      <w:r w:rsidRPr="00677EB4">
        <w:rPr>
          <w:rFonts w:ascii="Times New Roman" w:hAnsi="Times New Roman" w:cs="Times New Roman"/>
          <w:b w:val="0"/>
          <w:i/>
          <w:color w:val="auto"/>
          <w:sz w:val="28"/>
        </w:rPr>
        <w:t>Переживани</w:t>
      </w:r>
      <w:r w:rsidR="00F5508B">
        <w:rPr>
          <w:rFonts w:ascii="Times New Roman" w:hAnsi="Times New Roman" w:cs="Times New Roman"/>
          <w:b w:val="0"/>
          <w:i/>
          <w:color w:val="auto"/>
          <w:sz w:val="28"/>
        </w:rPr>
        <w:t xml:space="preserve">е </w:t>
      </w:r>
      <w:r w:rsidRPr="00677EB4">
        <w:rPr>
          <w:rFonts w:ascii="Times New Roman" w:hAnsi="Times New Roman" w:cs="Times New Roman"/>
          <w:b w:val="0"/>
          <w:i/>
          <w:color w:val="auto"/>
          <w:sz w:val="28"/>
        </w:rPr>
        <w:t xml:space="preserve"> социального стресса </w:t>
      </w:r>
    </w:p>
    <w:p w:rsidR="00F5508B" w:rsidRPr="00F5508B" w:rsidRDefault="00F5508B" w:rsidP="00F5508B">
      <w:pPr>
        <w:spacing w:line="240" w:lineRule="auto"/>
      </w:pPr>
    </w:p>
    <w:tbl>
      <w:tblPr>
        <w:tblW w:w="0" w:type="auto"/>
        <w:tblInd w:w="1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9"/>
        <w:gridCol w:w="1263"/>
        <w:gridCol w:w="1080"/>
        <w:gridCol w:w="1080"/>
      </w:tblGrid>
      <w:tr w:rsidR="00677EB4" w:rsidTr="00F5508B">
        <w:trPr>
          <w:cantSplit/>
        </w:trPr>
        <w:tc>
          <w:tcPr>
            <w:tcW w:w="2529" w:type="dxa"/>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Уровень</w:t>
            </w:r>
          </w:p>
        </w:tc>
        <w:tc>
          <w:tcPr>
            <w:tcW w:w="1263" w:type="dxa"/>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2</w:t>
            </w:r>
            <w:proofErr w:type="gramStart"/>
            <w:r w:rsidRPr="00677EB4">
              <w:rPr>
                <w:rFonts w:ascii="Times New Roman" w:hAnsi="Times New Roman" w:cs="Times New Roman"/>
                <w:sz w:val="28"/>
              </w:rPr>
              <w:t xml:space="preserve"> Д</w:t>
            </w:r>
            <w:proofErr w:type="gramEnd"/>
          </w:p>
        </w:tc>
        <w:tc>
          <w:tcPr>
            <w:tcW w:w="1080" w:type="dxa"/>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3Д</w:t>
            </w:r>
          </w:p>
        </w:tc>
        <w:tc>
          <w:tcPr>
            <w:tcW w:w="1080" w:type="dxa"/>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4Д</w:t>
            </w:r>
          </w:p>
        </w:tc>
      </w:tr>
      <w:tr w:rsidR="00677EB4" w:rsidTr="00F5508B">
        <w:trPr>
          <w:cantSplit/>
        </w:trPr>
        <w:tc>
          <w:tcPr>
            <w:tcW w:w="2529" w:type="dxa"/>
            <w:vAlign w:val="center"/>
          </w:tcPr>
          <w:p w:rsidR="00677EB4" w:rsidRPr="00677EB4" w:rsidRDefault="00677EB4" w:rsidP="00F5508B">
            <w:pPr>
              <w:pStyle w:val="1"/>
              <w:spacing w:before="0" w:line="240" w:lineRule="auto"/>
              <w:jc w:val="center"/>
              <w:rPr>
                <w:rFonts w:ascii="Times New Roman" w:hAnsi="Times New Roman" w:cs="Times New Roman"/>
                <w:b w:val="0"/>
              </w:rPr>
            </w:pPr>
            <w:r w:rsidRPr="00677EB4">
              <w:rPr>
                <w:rFonts w:ascii="Times New Roman" w:hAnsi="Times New Roman" w:cs="Times New Roman"/>
                <w:b w:val="0"/>
                <w:color w:val="auto"/>
              </w:rPr>
              <w:t>Высокий</w:t>
            </w:r>
          </w:p>
        </w:tc>
        <w:tc>
          <w:tcPr>
            <w:tcW w:w="1263" w:type="dxa"/>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12%</w:t>
            </w:r>
          </w:p>
        </w:tc>
        <w:tc>
          <w:tcPr>
            <w:tcW w:w="1080" w:type="dxa"/>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4%</w:t>
            </w:r>
          </w:p>
        </w:tc>
        <w:tc>
          <w:tcPr>
            <w:tcW w:w="1080" w:type="dxa"/>
            <w:vAlign w:val="center"/>
          </w:tcPr>
          <w:p w:rsidR="00677EB4" w:rsidRPr="00677EB4" w:rsidRDefault="00282E29" w:rsidP="00F5508B">
            <w:pPr>
              <w:spacing w:line="240" w:lineRule="auto"/>
              <w:jc w:val="center"/>
              <w:rPr>
                <w:rFonts w:ascii="Times New Roman" w:hAnsi="Times New Roman" w:cs="Times New Roman"/>
                <w:sz w:val="28"/>
              </w:rPr>
            </w:pPr>
            <w:r>
              <w:rPr>
                <w:rFonts w:ascii="Times New Roman" w:hAnsi="Times New Roman" w:cs="Times New Roman"/>
                <w:sz w:val="28"/>
              </w:rPr>
              <w:t>-</w:t>
            </w:r>
          </w:p>
        </w:tc>
      </w:tr>
      <w:tr w:rsidR="00677EB4" w:rsidTr="00F5508B">
        <w:trPr>
          <w:cantSplit/>
        </w:trPr>
        <w:tc>
          <w:tcPr>
            <w:tcW w:w="2529" w:type="dxa"/>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 xml:space="preserve">Немного </w:t>
            </w:r>
            <w:proofErr w:type="gramStart"/>
            <w:r w:rsidRPr="00677EB4">
              <w:rPr>
                <w:rFonts w:ascii="Times New Roman" w:hAnsi="Times New Roman" w:cs="Times New Roman"/>
                <w:sz w:val="28"/>
              </w:rPr>
              <w:t>повышенный</w:t>
            </w:r>
            <w:proofErr w:type="gramEnd"/>
          </w:p>
        </w:tc>
        <w:tc>
          <w:tcPr>
            <w:tcW w:w="1263" w:type="dxa"/>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8%</w:t>
            </w:r>
          </w:p>
        </w:tc>
        <w:tc>
          <w:tcPr>
            <w:tcW w:w="1080" w:type="dxa"/>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15%</w:t>
            </w:r>
          </w:p>
        </w:tc>
        <w:tc>
          <w:tcPr>
            <w:tcW w:w="1080" w:type="dxa"/>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4%</w:t>
            </w:r>
          </w:p>
        </w:tc>
      </w:tr>
      <w:tr w:rsidR="00677EB4" w:rsidTr="00F5508B">
        <w:trPr>
          <w:cantSplit/>
        </w:trPr>
        <w:tc>
          <w:tcPr>
            <w:tcW w:w="2529" w:type="dxa"/>
            <w:tcBorders>
              <w:top w:val="single" w:sz="4" w:space="0" w:color="auto"/>
              <w:left w:val="single" w:sz="4" w:space="0" w:color="auto"/>
              <w:bottom w:val="single" w:sz="4" w:space="0" w:color="auto"/>
              <w:right w:val="single" w:sz="4" w:space="0" w:color="auto"/>
            </w:tcBorders>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Средний</w:t>
            </w:r>
          </w:p>
        </w:tc>
        <w:tc>
          <w:tcPr>
            <w:tcW w:w="1263" w:type="dxa"/>
            <w:tcBorders>
              <w:top w:val="single" w:sz="4" w:space="0" w:color="auto"/>
              <w:left w:val="single" w:sz="4" w:space="0" w:color="auto"/>
              <w:bottom w:val="single" w:sz="4" w:space="0" w:color="auto"/>
              <w:right w:val="single" w:sz="4" w:space="0" w:color="auto"/>
            </w:tcBorders>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80%</w:t>
            </w:r>
          </w:p>
        </w:tc>
        <w:tc>
          <w:tcPr>
            <w:tcW w:w="1080" w:type="dxa"/>
            <w:tcBorders>
              <w:top w:val="single" w:sz="4" w:space="0" w:color="auto"/>
              <w:left w:val="single" w:sz="4" w:space="0" w:color="auto"/>
              <w:bottom w:val="single" w:sz="4" w:space="0" w:color="auto"/>
              <w:right w:val="single" w:sz="4" w:space="0" w:color="auto"/>
            </w:tcBorders>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81%</w:t>
            </w:r>
          </w:p>
        </w:tc>
        <w:tc>
          <w:tcPr>
            <w:tcW w:w="1080" w:type="dxa"/>
            <w:tcBorders>
              <w:top w:val="single" w:sz="4" w:space="0" w:color="auto"/>
              <w:left w:val="single" w:sz="4" w:space="0" w:color="auto"/>
              <w:bottom w:val="single" w:sz="4" w:space="0" w:color="auto"/>
              <w:right w:val="single" w:sz="4" w:space="0" w:color="auto"/>
            </w:tcBorders>
            <w:vAlign w:val="center"/>
          </w:tcPr>
          <w:p w:rsidR="00677EB4" w:rsidRPr="00677EB4" w:rsidRDefault="00677EB4" w:rsidP="00F5508B">
            <w:pPr>
              <w:spacing w:line="240" w:lineRule="auto"/>
              <w:jc w:val="center"/>
              <w:rPr>
                <w:rFonts w:ascii="Times New Roman" w:hAnsi="Times New Roman" w:cs="Times New Roman"/>
                <w:sz w:val="28"/>
              </w:rPr>
            </w:pPr>
            <w:r w:rsidRPr="00677EB4">
              <w:rPr>
                <w:rFonts w:ascii="Times New Roman" w:hAnsi="Times New Roman" w:cs="Times New Roman"/>
                <w:sz w:val="28"/>
              </w:rPr>
              <w:t>96%</w:t>
            </w:r>
          </w:p>
        </w:tc>
      </w:tr>
    </w:tbl>
    <w:p w:rsidR="00677EB4" w:rsidRPr="00F5508B" w:rsidRDefault="00677EB4" w:rsidP="00F5508B">
      <w:pPr>
        <w:tabs>
          <w:tab w:val="left" w:pos="915"/>
        </w:tabs>
        <w:spacing w:line="240" w:lineRule="auto"/>
        <w:rPr>
          <w:rFonts w:ascii="Times New Roman" w:hAnsi="Times New Roman" w:cs="Times New Roman"/>
          <w:i/>
          <w:sz w:val="28"/>
          <w:szCs w:val="28"/>
        </w:rPr>
      </w:pPr>
      <w:r w:rsidRPr="00F5508B">
        <w:rPr>
          <w:rFonts w:ascii="Times New Roman" w:hAnsi="Times New Roman" w:cs="Times New Roman"/>
          <w:i/>
          <w:sz w:val="28"/>
          <w:szCs w:val="28"/>
        </w:rPr>
        <w:t>Фрустрация потребности в достижении</w:t>
      </w:r>
      <w:r w:rsidR="00F5508B">
        <w:rPr>
          <w:rFonts w:ascii="Times New Roman" w:hAnsi="Times New Roman" w:cs="Times New Roman"/>
          <w:i/>
          <w:sz w:val="28"/>
          <w:szCs w:val="28"/>
        </w:rPr>
        <w:t xml:space="preserve"> успеха</w:t>
      </w:r>
    </w:p>
    <w:tbl>
      <w:tblPr>
        <w:tblW w:w="0" w:type="auto"/>
        <w:tblInd w:w="1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1153"/>
        <w:gridCol w:w="1207"/>
        <w:gridCol w:w="1042"/>
      </w:tblGrid>
      <w:tr w:rsidR="00677EB4" w:rsidRPr="00F5508B" w:rsidTr="00F5508B">
        <w:trPr>
          <w:cantSplit/>
        </w:trPr>
        <w:tc>
          <w:tcPr>
            <w:tcW w:w="2456" w:type="dxa"/>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Уровень</w:t>
            </w:r>
          </w:p>
        </w:tc>
        <w:tc>
          <w:tcPr>
            <w:tcW w:w="1153" w:type="dxa"/>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2</w:t>
            </w:r>
            <w:proofErr w:type="gramStart"/>
            <w:r w:rsidRPr="00F5508B">
              <w:rPr>
                <w:rFonts w:ascii="Times New Roman" w:hAnsi="Times New Roman" w:cs="Times New Roman"/>
                <w:sz w:val="28"/>
                <w:szCs w:val="28"/>
              </w:rPr>
              <w:t xml:space="preserve"> Д</w:t>
            </w:r>
            <w:proofErr w:type="gramEnd"/>
          </w:p>
        </w:tc>
        <w:tc>
          <w:tcPr>
            <w:tcW w:w="1207" w:type="dxa"/>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3Д</w:t>
            </w:r>
          </w:p>
        </w:tc>
        <w:tc>
          <w:tcPr>
            <w:tcW w:w="1042" w:type="dxa"/>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4Д</w:t>
            </w:r>
          </w:p>
        </w:tc>
      </w:tr>
      <w:tr w:rsidR="00677EB4" w:rsidRPr="00F5508B" w:rsidTr="00F5508B">
        <w:trPr>
          <w:cantSplit/>
        </w:trPr>
        <w:tc>
          <w:tcPr>
            <w:tcW w:w="2456" w:type="dxa"/>
          </w:tcPr>
          <w:p w:rsidR="00677EB4" w:rsidRPr="00F5508B" w:rsidRDefault="00677EB4" w:rsidP="00F5508B">
            <w:pPr>
              <w:spacing w:line="240" w:lineRule="auto"/>
              <w:rPr>
                <w:rFonts w:ascii="Times New Roman" w:hAnsi="Times New Roman" w:cs="Times New Roman"/>
                <w:sz w:val="28"/>
                <w:szCs w:val="28"/>
              </w:rPr>
            </w:pPr>
            <w:r w:rsidRPr="00F5508B">
              <w:rPr>
                <w:rFonts w:ascii="Times New Roman" w:hAnsi="Times New Roman" w:cs="Times New Roman"/>
                <w:sz w:val="28"/>
                <w:szCs w:val="28"/>
              </w:rPr>
              <w:t>Высокий</w:t>
            </w:r>
          </w:p>
        </w:tc>
        <w:tc>
          <w:tcPr>
            <w:tcW w:w="1153" w:type="dxa"/>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w:t>
            </w:r>
          </w:p>
        </w:tc>
        <w:tc>
          <w:tcPr>
            <w:tcW w:w="1207" w:type="dxa"/>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w:t>
            </w:r>
          </w:p>
        </w:tc>
        <w:tc>
          <w:tcPr>
            <w:tcW w:w="1042" w:type="dxa"/>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w:t>
            </w:r>
          </w:p>
        </w:tc>
      </w:tr>
      <w:tr w:rsidR="00677EB4" w:rsidRPr="00F5508B" w:rsidTr="00F5508B">
        <w:trPr>
          <w:cantSplit/>
        </w:trPr>
        <w:tc>
          <w:tcPr>
            <w:tcW w:w="2456" w:type="dxa"/>
          </w:tcPr>
          <w:p w:rsidR="00677EB4" w:rsidRPr="00F5508B" w:rsidRDefault="00677EB4" w:rsidP="00F5508B">
            <w:pPr>
              <w:spacing w:line="240" w:lineRule="auto"/>
              <w:rPr>
                <w:rFonts w:ascii="Times New Roman" w:hAnsi="Times New Roman" w:cs="Times New Roman"/>
                <w:sz w:val="28"/>
                <w:szCs w:val="28"/>
              </w:rPr>
            </w:pPr>
            <w:r w:rsidRPr="00F5508B">
              <w:rPr>
                <w:rFonts w:ascii="Times New Roman" w:hAnsi="Times New Roman" w:cs="Times New Roman"/>
                <w:sz w:val="28"/>
                <w:szCs w:val="28"/>
              </w:rPr>
              <w:t xml:space="preserve">Немного </w:t>
            </w:r>
            <w:proofErr w:type="gramStart"/>
            <w:r w:rsidRPr="00F5508B">
              <w:rPr>
                <w:rFonts w:ascii="Times New Roman" w:hAnsi="Times New Roman" w:cs="Times New Roman"/>
                <w:sz w:val="28"/>
                <w:szCs w:val="28"/>
              </w:rPr>
              <w:t>повышенный</w:t>
            </w:r>
            <w:proofErr w:type="gramEnd"/>
          </w:p>
        </w:tc>
        <w:tc>
          <w:tcPr>
            <w:tcW w:w="1153" w:type="dxa"/>
            <w:vAlign w:val="center"/>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8%</w:t>
            </w:r>
          </w:p>
        </w:tc>
        <w:tc>
          <w:tcPr>
            <w:tcW w:w="1207" w:type="dxa"/>
            <w:vAlign w:val="center"/>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8%</w:t>
            </w:r>
          </w:p>
        </w:tc>
        <w:tc>
          <w:tcPr>
            <w:tcW w:w="1042" w:type="dxa"/>
            <w:vAlign w:val="center"/>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w:t>
            </w:r>
          </w:p>
        </w:tc>
      </w:tr>
      <w:tr w:rsidR="00677EB4" w:rsidRPr="00F5508B" w:rsidTr="00F5508B">
        <w:trPr>
          <w:cantSplit/>
        </w:trPr>
        <w:tc>
          <w:tcPr>
            <w:tcW w:w="2456" w:type="dxa"/>
            <w:tcBorders>
              <w:top w:val="single" w:sz="4" w:space="0" w:color="auto"/>
              <w:left w:val="single" w:sz="4" w:space="0" w:color="auto"/>
              <w:bottom w:val="single" w:sz="4" w:space="0" w:color="auto"/>
              <w:right w:val="single" w:sz="4" w:space="0" w:color="auto"/>
            </w:tcBorders>
          </w:tcPr>
          <w:p w:rsidR="00677EB4" w:rsidRPr="00F5508B" w:rsidRDefault="00677EB4" w:rsidP="00F5508B">
            <w:pPr>
              <w:spacing w:line="240" w:lineRule="auto"/>
              <w:rPr>
                <w:rFonts w:ascii="Times New Roman" w:hAnsi="Times New Roman" w:cs="Times New Roman"/>
                <w:sz w:val="28"/>
                <w:szCs w:val="28"/>
              </w:rPr>
            </w:pPr>
            <w:r w:rsidRPr="00F5508B">
              <w:rPr>
                <w:rFonts w:ascii="Times New Roman" w:hAnsi="Times New Roman" w:cs="Times New Roman"/>
                <w:sz w:val="28"/>
                <w:szCs w:val="28"/>
              </w:rPr>
              <w:t>Средний</w:t>
            </w:r>
          </w:p>
        </w:tc>
        <w:tc>
          <w:tcPr>
            <w:tcW w:w="1153" w:type="dxa"/>
            <w:tcBorders>
              <w:top w:val="single" w:sz="4" w:space="0" w:color="auto"/>
              <w:left w:val="single" w:sz="4" w:space="0" w:color="auto"/>
              <w:bottom w:val="single" w:sz="4" w:space="0" w:color="auto"/>
              <w:right w:val="single" w:sz="4" w:space="0" w:color="auto"/>
            </w:tcBorders>
            <w:vAlign w:val="center"/>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92%</w:t>
            </w:r>
          </w:p>
        </w:tc>
        <w:tc>
          <w:tcPr>
            <w:tcW w:w="1207" w:type="dxa"/>
            <w:tcBorders>
              <w:top w:val="single" w:sz="4" w:space="0" w:color="auto"/>
              <w:left w:val="single" w:sz="4" w:space="0" w:color="auto"/>
              <w:bottom w:val="single" w:sz="4" w:space="0" w:color="auto"/>
              <w:right w:val="single" w:sz="4" w:space="0" w:color="auto"/>
            </w:tcBorders>
            <w:vAlign w:val="center"/>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92%</w:t>
            </w:r>
          </w:p>
        </w:tc>
        <w:tc>
          <w:tcPr>
            <w:tcW w:w="1042" w:type="dxa"/>
            <w:tcBorders>
              <w:top w:val="single" w:sz="4" w:space="0" w:color="auto"/>
              <w:left w:val="single" w:sz="4" w:space="0" w:color="auto"/>
              <w:bottom w:val="single" w:sz="4" w:space="0" w:color="auto"/>
              <w:right w:val="single" w:sz="4" w:space="0" w:color="auto"/>
            </w:tcBorders>
            <w:vAlign w:val="center"/>
          </w:tcPr>
          <w:p w:rsidR="00677EB4" w:rsidRPr="00F5508B" w:rsidRDefault="00677EB4" w:rsidP="00F5508B">
            <w:pPr>
              <w:spacing w:line="240" w:lineRule="auto"/>
              <w:jc w:val="center"/>
              <w:rPr>
                <w:rFonts w:ascii="Times New Roman" w:hAnsi="Times New Roman" w:cs="Times New Roman"/>
                <w:sz w:val="28"/>
                <w:szCs w:val="28"/>
              </w:rPr>
            </w:pPr>
            <w:r w:rsidRPr="00F5508B">
              <w:rPr>
                <w:rFonts w:ascii="Times New Roman" w:hAnsi="Times New Roman" w:cs="Times New Roman"/>
                <w:sz w:val="28"/>
                <w:szCs w:val="28"/>
              </w:rPr>
              <w:t>100%</w:t>
            </w:r>
          </w:p>
        </w:tc>
      </w:tr>
    </w:tbl>
    <w:p w:rsidR="00677EB4" w:rsidRPr="00F5508B" w:rsidRDefault="00677EB4" w:rsidP="00F5508B">
      <w:pPr>
        <w:spacing w:line="240" w:lineRule="auto"/>
        <w:jc w:val="both"/>
        <w:rPr>
          <w:rFonts w:ascii="Times New Roman" w:hAnsi="Times New Roman" w:cs="Times New Roman"/>
          <w:i/>
          <w:sz w:val="28"/>
        </w:rPr>
      </w:pPr>
      <w:r w:rsidRPr="00F5508B">
        <w:rPr>
          <w:rFonts w:ascii="Times New Roman" w:hAnsi="Times New Roman" w:cs="Times New Roman"/>
          <w:i/>
          <w:color w:val="FF0000"/>
          <w:sz w:val="36"/>
        </w:rPr>
        <w:t xml:space="preserve"> </w:t>
      </w:r>
      <w:r w:rsidRPr="00F5508B">
        <w:rPr>
          <w:rFonts w:ascii="Times New Roman" w:hAnsi="Times New Roman" w:cs="Times New Roman"/>
          <w:i/>
          <w:sz w:val="28"/>
        </w:rPr>
        <w:t>Страх самовыражения</w:t>
      </w:r>
      <w:r w:rsidRPr="00F5508B">
        <w:rPr>
          <w:rFonts w:ascii="Times New Roman" w:hAnsi="Times New Roman" w:cs="Times New Roman"/>
          <w:i/>
          <w:sz w:val="28"/>
          <w:lang w:val="en-US"/>
        </w:rPr>
        <w:t xml:space="preserve"> </w:t>
      </w:r>
    </w:p>
    <w:tbl>
      <w:tblPr>
        <w:tblpPr w:leftFromText="180" w:rightFromText="180" w:vertAnchor="text" w:horzAnchor="margin" w:tblpXSpec="center" w:tblpY="3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080"/>
        <w:gridCol w:w="1260"/>
        <w:gridCol w:w="1080"/>
      </w:tblGrid>
      <w:tr w:rsidR="00F5508B" w:rsidRPr="00F5508B" w:rsidTr="00282E29">
        <w:tc>
          <w:tcPr>
            <w:tcW w:w="2448"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Уровень</w:t>
            </w:r>
          </w:p>
        </w:tc>
        <w:tc>
          <w:tcPr>
            <w:tcW w:w="1080"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2</w:t>
            </w:r>
            <w:proofErr w:type="gramStart"/>
            <w:r w:rsidRPr="00F5508B">
              <w:rPr>
                <w:rFonts w:ascii="Times New Roman" w:hAnsi="Times New Roman" w:cs="Times New Roman"/>
                <w:sz w:val="28"/>
              </w:rPr>
              <w:t xml:space="preserve"> Д</w:t>
            </w:r>
            <w:proofErr w:type="gramEnd"/>
          </w:p>
        </w:tc>
        <w:tc>
          <w:tcPr>
            <w:tcW w:w="1260"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3Д</w:t>
            </w:r>
          </w:p>
        </w:tc>
        <w:tc>
          <w:tcPr>
            <w:tcW w:w="1080"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4Д</w:t>
            </w:r>
          </w:p>
        </w:tc>
      </w:tr>
      <w:tr w:rsidR="00F5508B" w:rsidRPr="00F5508B" w:rsidTr="00282E29">
        <w:tc>
          <w:tcPr>
            <w:tcW w:w="2448"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Высокий</w:t>
            </w:r>
          </w:p>
        </w:tc>
        <w:tc>
          <w:tcPr>
            <w:tcW w:w="1080"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20%</w:t>
            </w:r>
          </w:p>
        </w:tc>
        <w:tc>
          <w:tcPr>
            <w:tcW w:w="1260"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16%</w:t>
            </w:r>
          </w:p>
        </w:tc>
        <w:tc>
          <w:tcPr>
            <w:tcW w:w="1080"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12%</w:t>
            </w:r>
          </w:p>
        </w:tc>
      </w:tr>
      <w:tr w:rsidR="00F5508B" w:rsidRPr="00F5508B" w:rsidTr="00282E29">
        <w:tc>
          <w:tcPr>
            <w:tcW w:w="2448"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 xml:space="preserve">Немного </w:t>
            </w:r>
            <w:proofErr w:type="gramStart"/>
            <w:r w:rsidRPr="00F5508B">
              <w:rPr>
                <w:rFonts w:ascii="Times New Roman" w:hAnsi="Times New Roman" w:cs="Times New Roman"/>
                <w:sz w:val="28"/>
              </w:rPr>
              <w:lastRenderedPageBreak/>
              <w:t>повышенный</w:t>
            </w:r>
            <w:proofErr w:type="gramEnd"/>
          </w:p>
        </w:tc>
        <w:tc>
          <w:tcPr>
            <w:tcW w:w="1080"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lastRenderedPageBreak/>
              <w:t>20%</w:t>
            </w:r>
          </w:p>
        </w:tc>
        <w:tc>
          <w:tcPr>
            <w:tcW w:w="1260"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24%</w:t>
            </w:r>
          </w:p>
        </w:tc>
        <w:tc>
          <w:tcPr>
            <w:tcW w:w="1080" w:type="dxa"/>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20%</w:t>
            </w:r>
          </w:p>
        </w:tc>
      </w:tr>
      <w:tr w:rsidR="00F5508B" w:rsidRPr="00F5508B" w:rsidTr="00282E29">
        <w:tc>
          <w:tcPr>
            <w:tcW w:w="2448" w:type="dxa"/>
            <w:tcBorders>
              <w:top w:val="single" w:sz="4" w:space="0" w:color="auto"/>
              <w:left w:val="single" w:sz="4" w:space="0" w:color="auto"/>
              <w:bottom w:val="single" w:sz="4" w:space="0" w:color="auto"/>
              <w:right w:val="single" w:sz="4" w:space="0" w:color="auto"/>
            </w:tcBorders>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lastRenderedPageBreak/>
              <w:t>Средний</w:t>
            </w:r>
          </w:p>
        </w:tc>
        <w:tc>
          <w:tcPr>
            <w:tcW w:w="1080" w:type="dxa"/>
            <w:tcBorders>
              <w:top w:val="single" w:sz="4" w:space="0" w:color="auto"/>
              <w:left w:val="single" w:sz="4" w:space="0" w:color="auto"/>
              <w:bottom w:val="single" w:sz="4" w:space="0" w:color="auto"/>
              <w:right w:val="single" w:sz="4" w:space="0" w:color="auto"/>
            </w:tcBorders>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60%</w:t>
            </w:r>
          </w:p>
        </w:tc>
        <w:tc>
          <w:tcPr>
            <w:tcW w:w="1260" w:type="dxa"/>
            <w:tcBorders>
              <w:top w:val="single" w:sz="4" w:space="0" w:color="auto"/>
              <w:left w:val="single" w:sz="4" w:space="0" w:color="auto"/>
              <w:bottom w:val="single" w:sz="4" w:space="0" w:color="auto"/>
              <w:right w:val="single" w:sz="4" w:space="0" w:color="auto"/>
            </w:tcBorders>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60%</w:t>
            </w:r>
          </w:p>
        </w:tc>
        <w:tc>
          <w:tcPr>
            <w:tcW w:w="1080" w:type="dxa"/>
            <w:tcBorders>
              <w:top w:val="single" w:sz="4" w:space="0" w:color="auto"/>
              <w:left w:val="single" w:sz="4" w:space="0" w:color="auto"/>
              <w:bottom w:val="single" w:sz="4" w:space="0" w:color="auto"/>
              <w:right w:val="single" w:sz="4" w:space="0" w:color="auto"/>
            </w:tcBorders>
            <w:vAlign w:val="center"/>
          </w:tcPr>
          <w:p w:rsidR="00F5508B" w:rsidRPr="00F5508B" w:rsidRDefault="00F5508B" w:rsidP="00282E29">
            <w:pPr>
              <w:spacing w:line="240" w:lineRule="auto"/>
              <w:jc w:val="center"/>
              <w:rPr>
                <w:rFonts w:ascii="Times New Roman" w:hAnsi="Times New Roman" w:cs="Times New Roman"/>
                <w:sz w:val="28"/>
              </w:rPr>
            </w:pPr>
            <w:r w:rsidRPr="00F5508B">
              <w:rPr>
                <w:rFonts w:ascii="Times New Roman" w:hAnsi="Times New Roman" w:cs="Times New Roman"/>
                <w:sz w:val="28"/>
              </w:rPr>
              <w:t>68%</w:t>
            </w:r>
          </w:p>
        </w:tc>
      </w:tr>
    </w:tbl>
    <w:p w:rsidR="00677EB4" w:rsidRDefault="00677EB4" w:rsidP="00F5508B">
      <w:pPr>
        <w:spacing w:line="240" w:lineRule="auto"/>
      </w:pPr>
    </w:p>
    <w:p w:rsidR="00282E29" w:rsidRDefault="00282E29" w:rsidP="00F5508B">
      <w:pPr>
        <w:spacing w:line="240" w:lineRule="auto"/>
        <w:jc w:val="both"/>
      </w:pPr>
    </w:p>
    <w:p w:rsidR="00677EB4" w:rsidRPr="00282E29" w:rsidRDefault="00677EB4" w:rsidP="00282E29"/>
    <w:p w:rsidR="00677EB4" w:rsidRPr="00F5508B" w:rsidRDefault="00677EB4" w:rsidP="00282E29">
      <w:pPr>
        <w:pStyle w:val="2"/>
        <w:tabs>
          <w:tab w:val="left" w:pos="0"/>
        </w:tabs>
        <w:jc w:val="both"/>
        <w:rPr>
          <w:b w:val="0"/>
          <w:i/>
          <w:sz w:val="28"/>
        </w:rPr>
      </w:pPr>
      <w:r w:rsidRPr="00F5508B">
        <w:rPr>
          <w:b w:val="0"/>
          <w:i/>
          <w:sz w:val="28"/>
        </w:rPr>
        <w:t>Страх ситуации проверки знаний</w:t>
      </w:r>
      <w:r w:rsidR="00F5508B">
        <w:rPr>
          <w:b w:val="0"/>
          <w:i/>
          <w:sz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080"/>
        <w:gridCol w:w="1260"/>
        <w:gridCol w:w="1080"/>
      </w:tblGrid>
      <w:tr w:rsidR="00677EB4" w:rsidRPr="00F5508B" w:rsidTr="00F5508B">
        <w:trPr>
          <w:jc w:val="center"/>
        </w:trPr>
        <w:tc>
          <w:tcPr>
            <w:tcW w:w="2448"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Уровень</w:t>
            </w:r>
          </w:p>
        </w:tc>
        <w:tc>
          <w:tcPr>
            <w:tcW w:w="1080"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2</w:t>
            </w:r>
            <w:proofErr w:type="gramStart"/>
            <w:r w:rsidRPr="00F5508B">
              <w:rPr>
                <w:rFonts w:ascii="Times New Roman" w:hAnsi="Times New Roman" w:cs="Times New Roman"/>
                <w:sz w:val="28"/>
              </w:rPr>
              <w:t xml:space="preserve"> Д</w:t>
            </w:r>
            <w:proofErr w:type="gramEnd"/>
          </w:p>
        </w:tc>
        <w:tc>
          <w:tcPr>
            <w:tcW w:w="1260"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3Д</w:t>
            </w:r>
          </w:p>
        </w:tc>
        <w:tc>
          <w:tcPr>
            <w:tcW w:w="1080"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4Д</w:t>
            </w:r>
          </w:p>
        </w:tc>
      </w:tr>
      <w:tr w:rsidR="00677EB4" w:rsidRPr="00F5508B" w:rsidTr="00F5508B">
        <w:trPr>
          <w:jc w:val="center"/>
        </w:trPr>
        <w:tc>
          <w:tcPr>
            <w:tcW w:w="2448"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Высокий</w:t>
            </w:r>
          </w:p>
        </w:tc>
        <w:tc>
          <w:tcPr>
            <w:tcW w:w="1080"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12%</w:t>
            </w:r>
          </w:p>
        </w:tc>
        <w:tc>
          <w:tcPr>
            <w:tcW w:w="1260"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8%</w:t>
            </w:r>
          </w:p>
        </w:tc>
        <w:tc>
          <w:tcPr>
            <w:tcW w:w="1080"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4%</w:t>
            </w:r>
          </w:p>
        </w:tc>
      </w:tr>
      <w:tr w:rsidR="00677EB4" w:rsidRPr="00F5508B" w:rsidTr="00F5508B">
        <w:trPr>
          <w:jc w:val="center"/>
        </w:trPr>
        <w:tc>
          <w:tcPr>
            <w:tcW w:w="2448"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 xml:space="preserve">Немного </w:t>
            </w:r>
            <w:proofErr w:type="gramStart"/>
            <w:r w:rsidRPr="00F5508B">
              <w:rPr>
                <w:rFonts w:ascii="Times New Roman" w:hAnsi="Times New Roman" w:cs="Times New Roman"/>
                <w:sz w:val="28"/>
              </w:rPr>
              <w:t>повышенный</w:t>
            </w:r>
            <w:proofErr w:type="gramEnd"/>
          </w:p>
        </w:tc>
        <w:tc>
          <w:tcPr>
            <w:tcW w:w="1080"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24%</w:t>
            </w:r>
          </w:p>
        </w:tc>
        <w:tc>
          <w:tcPr>
            <w:tcW w:w="1260"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24%</w:t>
            </w:r>
          </w:p>
        </w:tc>
        <w:tc>
          <w:tcPr>
            <w:tcW w:w="1080" w:type="dxa"/>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20%</w:t>
            </w:r>
          </w:p>
        </w:tc>
      </w:tr>
      <w:tr w:rsidR="00677EB4" w:rsidRPr="00F5508B" w:rsidTr="00F5508B">
        <w:trPr>
          <w:jc w:val="center"/>
        </w:trPr>
        <w:tc>
          <w:tcPr>
            <w:tcW w:w="2448" w:type="dxa"/>
            <w:tcBorders>
              <w:top w:val="single" w:sz="4" w:space="0" w:color="auto"/>
              <w:left w:val="single" w:sz="4" w:space="0" w:color="auto"/>
              <w:bottom w:val="single" w:sz="4" w:space="0" w:color="auto"/>
              <w:right w:val="single" w:sz="4" w:space="0" w:color="auto"/>
            </w:tcBorders>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Средний</w:t>
            </w:r>
          </w:p>
        </w:tc>
        <w:tc>
          <w:tcPr>
            <w:tcW w:w="1080" w:type="dxa"/>
            <w:tcBorders>
              <w:top w:val="single" w:sz="4" w:space="0" w:color="auto"/>
              <w:left w:val="single" w:sz="4" w:space="0" w:color="auto"/>
              <w:bottom w:val="single" w:sz="4" w:space="0" w:color="auto"/>
              <w:right w:val="single" w:sz="4" w:space="0" w:color="auto"/>
            </w:tcBorders>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64%</w:t>
            </w:r>
          </w:p>
        </w:tc>
        <w:tc>
          <w:tcPr>
            <w:tcW w:w="1260" w:type="dxa"/>
            <w:tcBorders>
              <w:top w:val="single" w:sz="4" w:space="0" w:color="auto"/>
              <w:left w:val="single" w:sz="4" w:space="0" w:color="auto"/>
              <w:bottom w:val="single" w:sz="4" w:space="0" w:color="auto"/>
              <w:right w:val="single" w:sz="4" w:space="0" w:color="auto"/>
            </w:tcBorders>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68%</w:t>
            </w:r>
          </w:p>
        </w:tc>
        <w:tc>
          <w:tcPr>
            <w:tcW w:w="1080" w:type="dxa"/>
            <w:tcBorders>
              <w:top w:val="single" w:sz="4" w:space="0" w:color="auto"/>
              <w:left w:val="single" w:sz="4" w:space="0" w:color="auto"/>
              <w:bottom w:val="single" w:sz="4" w:space="0" w:color="auto"/>
              <w:right w:val="single" w:sz="4" w:space="0" w:color="auto"/>
            </w:tcBorders>
            <w:vAlign w:val="center"/>
          </w:tcPr>
          <w:p w:rsidR="00677EB4" w:rsidRPr="00F5508B" w:rsidRDefault="00677EB4" w:rsidP="00F5508B">
            <w:pPr>
              <w:spacing w:line="240" w:lineRule="auto"/>
              <w:jc w:val="center"/>
              <w:rPr>
                <w:rFonts w:ascii="Times New Roman" w:hAnsi="Times New Roman" w:cs="Times New Roman"/>
                <w:sz w:val="28"/>
              </w:rPr>
            </w:pPr>
            <w:r w:rsidRPr="00F5508B">
              <w:rPr>
                <w:rFonts w:ascii="Times New Roman" w:hAnsi="Times New Roman" w:cs="Times New Roman"/>
                <w:sz w:val="28"/>
              </w:rPr>
              <w:t>76%</w:t>
            </w:r>
          </w:p>
        </w:tc>
      </w:tr>
    </w:tbl>
    <w:p w:rsidR="00677EB4" w:rsidRPr="00F5508B" w:rsidRDefault="00677EB4" w:rsidP="00677EB4">
      <w:pPr>
        <w:pStyle w:val="2"/>
        <w:rPr>
          <w:b w:val="0"/>
          <w:i/>
          <w:sz w:val="28"/>
          <w:szCs w:val="28"/>
        </w:rPr>
      </w:pPr>
      <w:r w:rsidRPr="00F5508B">
        <w:rPr>
          <w:b w:val="0"/>
          <w:i/>
          <w:sz w:val="28"/>
          <w:szCs w:val="28"/>
        </w:rPr>
        <w:t xml:space="preserve">Страх не соответствовать ожиданиям окружающих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080"/>
        <w:gridCol w:w="1260"/>
        <w:gridCol w:w="1080"/>
      </w:tblGrid>
      <w:tr w:rsidR="00677EB4" w:rsidRPr="00F5508B" w:rsidTr="00282E29">
        <w:trPr>
          <w:jc w:val="center"/>
        </w:trPr>
        <w:tc>
          <w:tcPr>
            <w:tcW w:w="2448"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Уровень</w:t>
            </w:r>
          </w:p>
        </w:tc>
        <w:tc>
          <w:tcPr>
            <w:tcW w:w="1080"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2</w:t>
            </w:r>
            <w:proofErr w:type="gramStart"/>
            <w:r w:rsidRPr="00F5508B">
              <w:rPr>
                <w:rFonts w:ascii="Times New Roman" w:hAnsi="Times New Roman" w:cs="Times New Roman"/>
                <w:sz w:val="28"/>
              </w:rPr>
              <w:t xml:space="preserve"> Д</w:t>
            </w:r>
            <w:proofErr w:type="gramEnd"/>
          </w:p>
        </w:tc>
        <w:tc>
          <w:tcPr>
            <w:tcW w:w="1260"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3Д</w:t>
            </w:r>
          </w:p>
        </w:tc>
        <w:tc>
          <w:tcPr>
            <w:tcW w:w="1080"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4Д</w:t>
            </w:r>
          </w:p>
        </w:tc>
      </w:tr>
      <w:tr w:rsidR="00677EB4" w:rsidRPr="00F5508B" w:rsidTr="00282E29">
        <w:trPr>
          <w:jc w:val="center"/>
        </w:trPr>
        <w:tc>
          <w:tcPr>
            <w:tcW w:w="2448"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Высокий</w:t>
            </w:r>
          </w:p>
        </w:tc>
        <w:tc>
          <w:tcPr>
            <w:tcW w:w="1080"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12%</w:t>
            </w:r>
          </w:p>
        </w:tc>
        <w:tc>
          <w:tcPr>
            <w:tcW w:w="1260"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12%</w:t>
            </w:r>
          </w:p>
        </w:tc>
        <w:tc>
          <w:tcPr>
            <w:tcW w:w="1080"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8%</w:t>
            </w:r>
          </w:p>
        </w:tc>
      </w:tr>
      <w:tr w:rsidR="00677EB4" w:rsidRPr="00F5508B" w:rsidTr="00282E29">
        <w:trPr>
          <w:jc w:val="center"/>
        </w:trPr>
        <w:tc>
          <w:tcPr>
            <w:tcW w:w="2448"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 xml:space="preserve">Немного </w:t>
            </w:r>
            <w:proofErr w:type="gramStart"/>
            <w:r w:rsidRPr="00F5508B">
              <w:rPr>
                <w:rFonts w:ascii="Times New Roman" w:hAnsi="Times New Roman" w:cs="Times New Roman"/>
                <w:sz w:val="28"/>
              </w:rPr>
              <w:t>повышенный</w:t>
            </w:r>
            <w:proofErr w:type="gramEnd"/>
          </w:p>
        </w:tc>
        <w:tc>
          <w:tcPr>
            <w:tcW w:w="1080"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20%</w:t>
            </w:r>
          </w:p>
        </w:tc>
        <w:tc>
          <w:tcPr>
            <w:tcW w:w="1260"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20%</w:t>
            </w:r>
          </w:p>
        </w:tc>
        <w:tc>
          <w:tcPr>
            <w:tcW w:w="1080" w:type="dxa"/>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20%</w:t>
            </w:r>
          </w:p>
        </w:tc>
      </w:tr>
      <w:tr w:rsidR="00677EB4" w:rsidRPr="00F5508B" w:rsidTr="00282E29">
        <w:trPr>
          <w:jc w:val="center"/>
        </w:trPr>
        <w:tc>
          <w:tcPr>
            <w:tcW w:w="2448" w:type="dxa"/>
            <w:tcBorders>
              <w:top w:val="single" w:sz="4" w:space="0" w:color="auto"/>
              <w:left w:val="single" w:sz="4" w:space="0" w:color="auto"/>
              <w:bottom w:val="single" w:sz="4" w:space="0" w:color="auto"/>
              <w:right w:val="single" w:sz="4" w:space="0" w:color="auto"/>
            </w:tcBorders>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Средний</w:t>
            </w:r>
          </w:p>
        </w:tc>
        <w:tc>
          <w:tcPr>
            <w:tcW w:w="1080" w:type="dxa"/>
            <w:tcBorders>
              <w:top w:val="single" w:sz="4" w:space="0" w:color="auto"/>
              <w:left w:val="single" w:sz="4" w:space="0" w:color="auto"/>
              <w:bottom w:val="single" w:sz="4" w:space="0" w:color="auto"/>
              <w:right w:val="single" w:sz="4" w:space="0" w:color="auto"/>
            </w:tcBorders>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68%</w:t>
            </w:r>
          </w:p>
        </w:tc>
        <w:tc>
          <w:tcPr>
            <w:tcW w:w="1260" w:type="dxa"/>
            <w:tcBorders>
              <w:top w:val="single" w:sz="4" w:space="0" w:color="auto"/>
              <w:left w:val="single" w:sz="4" w:space="0" w:color="auto"/>
              <w:bottom w:val="single" w:sz="4" w:space="0" w:color="auto"/>
              <w:right w:val="single" w:sz="4" w:space="0" w:color="auto"/>
            </w:tcBorders>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68%</w:t>
            </w:r>
          </w:p>
        </w:tc>
        <w:tc>
          <w:tcPr>
            <w:tcW w:w="1080" w:type="dxa"/>
            <w:tcBorders>
              <w:top w:val="single" w:sz="4" w:space="0" w:color="auto"/>
              <w:left w:val="single" w:sz="4" w:space="0" w:color="auto"/>
              <w:bottom w:val="single" w:sz="4" w:space="0" w:color="auto"/>
              <w:right w:val="single" w:sz="4" w:space="0" w:color="auto"/>
            </w:tcBorders>
            <w:vAlign w:val="center"/>
          </w:tcPr>
          <w:p w:rsidR="00677EB4" w:rsidRPr="00F5508B" w:rsidRDefault="00677EB4" w:rsidP="00282E29">
            <w:pPr>
              <w:jc w:val="center"/>
              <w:rPr>
                <w:rFonts w:ascii="Times New Roman" w:hAnsi="Times New Roman" w:cs="Times New Roman"/>
                <w:sz w:val="28"/>
              </w:rPr>
            </w:pPr>
            <w:r w:rsidRPr="00F5508B">
              <w:rPr>
                <w:rFonts w:ascii="Times New Roman" w:hAnsi="Times New Roman" w:cs="Times New Roman"/>
                <w:sz w:val="28"/>
              </w:rPr>
              <w:t>72%</w:t>
            </w:r>
          </w:p>
        </w:tc>
      </w:tr>
    </w:tbl>
    <w:p w:rsidR="00677EB4" w:rsidRPr="00282E29" w:rsidRDefault="00677EB4" w:rsidP="00677EB4">
      <w:pPr>
        <w:pStyle w:val="2"/>
        <w:rPr>
          <w:b w:val="0"/>
          <w:i/>
          <w:sz w:val="28"/>
          <w:szCs w:val="28"/>
        </w:rPr>
      </w:pPr>
      <w:r w:rsidRPr="00282E29">
        <w:rPr>
          <w:b w:val="0"/>
          <w:i/>
          <w:sz w:val="28"/>
          <w:szCs w:val="28"/>
        </w:rPr>
        <w:t>Низкая физиологическая сопротивляемость стрессу</w:t>
      </w:r>
      <w:r w:rsidR="00282E29">
        <w:rPr>
          <w:b w:val="0"/>
          <w:i/>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080"/>
        <w:gridCol w:w="1260"/>
        <w:gridCol w:w="1080"/>
      </w:tblGrid>
      <w:tr w:rsidR="00677EB4" w:rsidRPr="00282E29" w:rsidTr="00282E29">
        <w:trPr>
          <w:jc w:val="center"/>
        </w:trPr>
        <w:tc>
          <w:tcPr>
            <w:tcW w:w="2448"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Уровень</w:t>
            </w:r>
          </w:p>
        </w:tc>
        <w:tc>
          <w:tcPr>
            <w:tcW w:w="1080"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2</w:t>
            </w:r>
            <w:proofErr w:type="gramStart"/>
            <w:r w:rsidRPr="00282E29">
              <w:rPr>
                <w:rFonts w:ascii="Times New Roman" w:hAnsi="Times New Roman" w:cs="Times New Roman"/>
                <w:sz w:val="28"/>
              </w:rPr>
              <w:t xml:space="preserve"> Д</w:t>
            </w:r>
            <w:proofErr w:type="gramEnd"/>
          </w:p>
        </w:tc>
        <w:tc>
          <w:tcPr>
            <w:tcW w:w="1260"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3Д</w:t>
            </w:r>
          </w:p>
        </w:tc>
        <w:tc>
          <w:tcPr>
            <w:tcW w:w="1080"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4Д</w:t>
            </w:r>
          </w:p>
        </w:tc>
      </w:tr>
      <w:tr w:rsidR="00677EB4" w:rsidRPr="00282E29" w:rsidTr="00282E29">
        <w:trPr>
          <w:jc w:val="center"/>
        </w:trPr>
        <w:tc>
          <w:tcPr>
            <w:tcW w:w="2448"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Высокий</w:t>
            </w:r>
          </w:p>
        </w:tc>
        <w:tc>
          <w:tcPr>
            <w:tcW w:w="1080"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12%</w:t>
            </w:r>
          </w:p>
        </w:tc>
        <w:tc>
          <w:tcPr>
            <w:tcW w:w="1260"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12%</w:t>
            </w:r>
          </w:p>
        </w:tc>
        <w:tc>
          <w:tcPr>
            <w:tcW w:w="1080"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8%</w:t>
            </w:r>
          </w:p>
        </w:tc>
      </w:tr>
      <w:tr w:rsidR="00677EB4" w:rsidRPr="00282E29" w:rsidTr="00282E29">
        <w:trPr>
          <w:jc w:val="center"/>
        </w:trPr>
        <w:tc>
          <w:tcPr>
            <w:tcW w:w="2448"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 xml:space="preserve">Немного </w:t>
            </w:r>
            <w:proofErr w:type="gramStart"/>
            <w:r w:rsidRPr="00282E29">
              <w:rPr>
                <w:rFonts w:ascii="Times New Roman" w:hAnsi="Times New Roman" w:cs="Times New Roman"/>
                <w:sz w:val="28"/>
              </w:rPr>
              <w:t>повышенный</w:t>
            </w:r>
            <w:proofErr w:type="gramEnd"/>
          </w:p>
        </w:tc>
        <w:tc>
          <w:tcPr>
            <w:tcW w:w="1080"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20%</w:t>
            </w:r>
          </w:p>
        </w:tc>
        <w:tc>
          <w:tcPr>
            <w:tcW w:w="1260"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20%</w:t>
            </w:r>
          </w:p>
        </w:tc>
        <w:tc>
          <w:tcPr>
            <w:tcW w:w="1080" w:type="dxa"/>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20%</w:t>
            </w:r>
          </w:p>
        </w:tc>
      </w:tr>
      <w:tr w:rsidR="00677EB4" w:rsidRPr="00282E29" w:rsidTr="00282E29">
        <w:trPr>
          <w:jc w:val="center"/>
        </w:trPr>
        <w:tc>
          <w:tcPr>
            <w:tcW w:w="2448" w:type="dxa"/>
            <w:tcBorders>
              <w:top w:val="single" w:sz="4" w:space="0" w:color="auto"/>
              <w:left w:val="single" w:sz="4" w:space="0" w:color="auto"/>
              <w:bottom w:val="single" w:sz="4" w:space="0" w:color="auto"/>
              <w:right w:val="single" w:sz="4" w:space="0" w:color="auto"/>
            </w:tcBorders>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Средний</w:t>
            </w:r>
          </w:p>
        </w:tc>
        <w:tc>
          <w:tcPr>
            <w:tcW w:w="1080" w:type="dxa"/>
            <w:tcBorders>
              <w:top w:val="single" w:sz="4" w:space="0" w:color="auto"/>
              <w:left w:val="single" w:sz="4" w:space="0" w:color="auto"/>
              <w:bottom w:val="single" w:sz="4" w:space="0" w:color="auto"/>
              <w:right w:val="single" w:sz="4" w:space="0" w:color="auto"/>
            </w:tcBorders>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68%</w:t>
            </w:r>
          </w:p>
        </w:tc>
        <w:tc>
          <w:tcPr>
            <w:tcW w:w="1260" w:type="dxa"/>
            <w:tcBorders>
              <w:top w:val="single" w:sz="4" w:space="0" w:color="auto"/>
              <w:left w:val="single" w:sz="4" w:space="0" w:color="auto"/>
              <w:bottom w:val="single" w:sz="4" w:space="0" w:color="auto"/>
              <w:right w:val="single" w:sz="4" w:space="0" w:color="auto"/>
            </w:tcBorders>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68%</w:t>
            </w:r>
          </w:p>
        </w:tc>
        <w:tc>
          <w:tcPr>
            <w:tcW w:w="1080" w:type="dxa"/>
            <w:tcBorders>
              <w:top w:val="single" w:sz="4" w:space="0" w:color="auto"/>
              <w:left w:val="single" w:sz="4" w:space="0" w:color="auto"/>
              <w:bottom w:val="single" w:sz="4" w:space="0" w:color="auto"/>
              <w:right w:val="single" w:sz="4" w:space="0" w:color="auto"/>
            </w:tcBorders>
            <w:vAlign w:val="center"/>
          </w:tcPr>
          <w:p w:rsidR="00677EB4" w:rsidRPr="00282E29" w:rsidRDefault="00677EB4" w:rsidP="00282E29">
            <w:pPr>
              <w:jc w:val="center"/>
              <w:rPr>
                <w:rFonts w:ascii="Times New Roman" w:hAnsi="Times New Roman" w:cs="Times New Roman"/>
                <w:sz w:val="28"/>
              </w:rPr>
            </w:pPr>
            <w:r w:rsidRPr="00282E29">
              <w:rPr>
                <w:rFonts w:ascii="Times New Roman" w:hAnsi="Times New Roman" w:cs="Times New Roman"/>
                <w:sz w:val="28"/>
              </w:rPr>
              <w:t>72%</w:t>
            </w:r>
          </w:p>
        </w:tc>
      </w:tr>
    </w:tbl>
    <w:p w:rsidR="00282E29" w:rsidRDefault="00282E29" w:rsidP="00282E29">
      <w:pPr>
        <w:pStyle w:val="af3"/>
        <w:jc w:val="left"/>
        <w:rPr>
          <w:i/>
          <w:sz w:val="28"/>
        </w:rPr>
      </w:pPr>
    </w:p>
    <w:p w:rsidR="00677EB4" w:rsidRPr="00282E29" w:rsidRDefault="00677EB4" w:rsidP="00282E29">
      <w:pPr>
        <w:pStyle w:val="af3"/>
        <w:jc w:val="left"/>
        <w:rPr>
          <w:i/>
          <w:sz w:val="28"/>
        </w:rPr>
      </w:pPr>
      <w:r w:rsidRPr="00282E29">
        <w:rPr>
          <w:i/>
          <w:sz w:val="28"/>
        </w:rPr>
        <w:t>Проблемы и страхи в отношениях с учителями</w:t>
      </w:r>
      <w:r w:rsidR="00282E29">
        <w:rPr>
          <w:i/>
          <w:sz w:val="28"/>
        </w:rPr>
        <w:t xml:space="preserve"> </w:t>
      </w:r>
    </w:p>
    <w:p w:rsidR="00677EB4" w:rsidRDefault="00677EB4" w:rsidP="00677EB4">
      <w:pPr>
        <w:pStyle w:val="af3"/>
        <w:jc w:val="center"/>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1080"/>
        <w:gridCol w:w="1260"/>
        <w:gridCol w:w="1080"/>
      </w:tblGrid>
      <w:tr w:rsidR="00677EB4" w:rsidRPr="00282E29" w:rsidTr="00430E80">
        <w:trPr>
          <w:jc w:val="center"/>
        </w:trPr>
        <w:tc>
          <w:tcPr>
            <w:tcW w:w="2448" w:type="dxa"/>
          </w:tcPr>
          <w:p w:rsidR="00677EB4" w:rsidRPr="00282E29" w:rsidRDefault="00677EB4" w:rsidP="00430E80">
            <w:pPr>
              <w:pStyle w:val="af3"/>
              <w:jc w:val="center"/>
              <w:rPr>
                <w:sz w:val="28"/>
              </w:rPr>
            </w:pPr>
            <w:r w:rsidRPr="00282E29">
              <w:rPr>
                <w:sz w:val="28"/>
              </w:rPr>
              <w:t>Уровень</w:t>
            </w:r>
          </w:p>
        </w:tc>
        <w:tc>
          <w:tcPr>
            <w:tcW w:w="1080" w:type="dxa"/>
          </w:tcPr>
          <w:p w:rsidR="00677EB4" w:rsidRPr="00282E29" w:rsidRDefault="00677EB4" w:rsidP="00430E80">
            <w:pPr>
              <w:jc w:val="center"/>
              <w:rPr>
                <w:rFonts w:ascii="Times New Roman" w:hAnsi="Times New Roman" w:cs="Times New Roman"/>
                <w:sz w:val="28"/>
              </w:rPr>
            </w:pPr>
            <w:r w:rsidRPr="00282E29">
              <w:rPr>
                <w:rFonts w:ascii="Times New Roman" w:hAnsi="Times New Roman" w:cs="Times New Roman"/>
                <w:sz w:val="28"/>
              </w:rPr>
              <w:t>2</w:t>
            </w:r>
            <w:proofErr w:type="gramStart"/>
            <w:r w:rsidRPr="00282E29">
              <w:rPr>
                <w:rFonts w:ascii="Times New Roman" w:hAnsi="Times New Roman" w:cs="Times New Roman"/>
                <w:sz w:val="28"/>
              </w:rPr>
              <w:t xml:space="preserve"> Д</w:t>
            </w:r>
            <w:proofErr w:type="gramEnd"/>
          </w:p>
        </w:tc>
        <w:tc>
          <w:tcPr>
            <w:tcW w:w="1260" w:type="dxa"/>
          </w:tcPr>
          <w:p w:rsidR="00677EB4" w:rsidRPr="00282E29" w:rsidRDefault="00677EB4" w:rsidP="00430E80">
            <w:pPr>
              <w:jc w:val="center"/>
              <w:rPr>
                <w:rFonts w:ascii="Times New Roman" w:hAnsi="Times New Roman" w:cs="Times New Roman"/>
                <w:sz w:val="28"/>
              </w:rPr>
            </w:pPr>
            <w:r w:rsidRPr="00282E29">
              <w:rPr>
                <w:rFonts w:ascii="Times New Roman" w:hAnsi="Times New Roman" w:cs="Times New Roman"/>
                <w:sz w:val="28"/>
              </w:rPr>
              <w:t>3Д</w:t>
            </w:r>
          </w:p>
        </w:tc>
        <w:tc>
          <w:tcPr>
            <w:tcW w:w="1080" w:type="dxa"/>
          </w:tcPr>
          <w:p w:rsidR="00677EB4" w:rsidRPr="00282E29" w:rsidRDefault="00677EB4" w:rsidP="00430E80">
            <w:pPr>
              <w:pStyle w:val="af3"/>
              <w:jc w:val="center"/>
              <w:rPr>
                <w:sz w:val="28"/>
              </w:rPr>
            </w:pPr>
            <w:r w:rsidRPr="00282E29">
              <w:rPr>
                <w:sz w:val="28"/>
              </w:rPr>
              <w:t>4Д</w:t>
            </w:r>
          </w:p>
        </w:tc>
      </w:tr>
      <w:tr w:rsidR="00677EB4" w:rsidRPr="00282E29" w:rsidTr="00430E80">
        <w:trPr>
          <w:jc w:val="center"/>
        </w:trPr>
        <w:tc>
          <w:tcPr>
            <w:tcW w:w="2448" w:type="dxa"/>
          </w:tcPr>
          <w:p w:rsidR="00677EB4" w:rsidRPr="00282E29" w:rsidRDefault="00677EB4" w:rsidP="00430E80">
            <w:pPr>
              <w:pStyle w:val="af3"/>
              <w:jc w:val="left"/>
              <w:rPr>
                <w:sz w:val="28"/>
              </w:rPr>
            </w:pPr>
            <w:r w:rsidRPr="00282E29">
              <w:rPr>
                <w:sz w:val="28"/>
              </w:rPr>
              <w:t>Высокий</w:t>
            </w:r>
          </w:p>
        </w:tc>
        <w:tc>
          <w:tcPr>
            <w:tcW w:w="1080" w:type="dxa"/>
          </w:tcPr>
          <w:p w:rsidR="00677EB4" w:rsidRPr="00282E29" w:rsidRDefault="00677EB4" w:rsidP="00430E80">
            <w:pPr>
              <w:pStyle w:val="af3"/>
              <w:jc w:val="center"/>
              <w:rPr>
                <w:sz w:val="28"/>
              </w:rPr>
            </w:pPr>
            <w:r w:rsidRPr="00282E29">
              <w:rPr>
                <w:sz w:val="28"/>
              </w:rPr>
              <w:t>-</w:t>
            </w:r>
          </w:p>
        </w:tc>
        <w:tc>
          <w:tcPr>
            <w:tcW w:w="1260" w:type="dxa"/>
          </w:tcPr>
          <w:p w:rsidR="00677EB4" w:rsidRPr="00282E29" w:rsidRDefault="00677EB4" w:rsidP="00430E80">
            <w:pPr>
              <w:pStyle w:val="af3"/>
              <w:jc w:val="center"/>
              <w:rPr>
                <w:sz w:val="28"/>
              </w:rPr>
            </w:pPr>
            <w:r w:rsidRPr="00282E29">
              <w:rPr>
                <w:sz w:val="28"/>
              </w:rPr>
              <w:t>-</w:t>
            </w:r>
          </w:p>
        </w:tc>
        <w:tc>
          <w:tcPr>
            <w:tcW w:w="1080" w:type="dxa"/>
          </w:tcPr>
          <w:p w:rsidR="00677EB4" w:rsidRPr="00282E29" w:rsidRDefault="00677EB4" w:rsidP="00430E80">
            <w:pPr>
              <w:pStyle w:val="af3"/>
              <w:jc w:val="center"/>
              <w:rPr>
                <w:sz w:val="28"/>
              </w:rPr>
            </w:pPr>
            <w:r w:rsidRPr="00282E29">
              <w:rPr>
                <w:sz w:val="28"/>
              </w:rPr>
              <w:t>-</w:t>
            </w:r>
          </w:p>
        </w:tc>
      </w:tr>
      <w:tr w:rsidR="00677EB4" w:rsidRPr="00282E29" w:rsidTr="00430E80">
        <w:trPr>
          <w:jc w:val="center"/>
        </w:trPr>
        <w:tc>
          <w:tcPr>
            <w:tcW w:w="2448" w:type="dxa"/>
          </w:tcPr>
          <w:p w:rsidR="00677EB4" w:rsidRPr="00282E29" w:rsidRDefault="00677EB4" w:rsidP="00430E80">
            <w:pPr>
              <w:pStyle w:val="af3"/>
              <w:jc w:val="left"/>
              <w:rPr>
                <w:sz w:val="28"/>
              </w:rPr>
            </w:pPr>
            <w:r w:rsidRPr="00282E29">
              <w:rPr>
                <w:sz w:val="28"/>
              </w:rPr>
              <w:t xml:space="preserve">Немного </w:t>
            </w:r>
            <w:proofErr w:type="gramStart"/>
            <w:r w:rsidRPr="00282E29">
              <w:rPr>
                <w:sz w:val="28"/>
              </w:rPr>
              <w:t>повышенный</w:t>
            </w:r>
            <w:proofErr w:type="gramEnd"/>
          </w:p>
        </w:tc>
        <w:tc>
          <w:tcPr>
            <w:tcW w:w="1080" w:type="dxa"/>
          </w:tcPr>
          <w:p w:rsidR="00677EB4" w:rsidRPr="00282E29" w:rsidRDefault="00677EB4" w:rsidP="00430E80">
            <w:pPr>
              <w:pStyle w:val="af3"/>
              <w:jc w:val="center"/>
              <w:rPr>
                <w:sz w:val="28"/>
              </w:rPr>
            </w:pPr>
            <w:r w:rsidRPr="00282E29">
              <w:rPr>
                <w:sz w:val="28"/>
              </w:rPr>
              <w:t>4%</w:t>
            </w:r>
          </w:p>
        </w:tc>
        <w:tc>
          <w:tcPr>
            <w:tcW w:w="1260" w:type="dxa"/>
          </w:tcPr>
          <w:p w:rsidR="00677EB4" w:rsidRPr="00282E29" w:rsidRDefault="00677EB4" w:rsidP="00430E80">
            <w:pPr>
              <w:pStyle w:val="af3"/>
              <w:jc w:val="center"/>
              <w:rPr>
                <w:sz w:val="28"/>
              </w:rPr>
            </w:pPr>
            <w:r w:rsidRPr="00282E29">
              <w:rPr>
                <w:sz w:val="28"/>
              </w:rPr>
              <w:t>4%</w:t>
            </w:r>
          </w:p>
        </w:tc>
        <w:tc>
          <w:tcPr>
            <w:tcW w:w="1080" w:type="dxa"/>
          </w:tcPr>
          <w:p w:rsidR="00677EB4" w:rsidRPr="00282E29" w:rsidRDefault="00677EB4" w:rsidP="00430E80">
            <w:pPr>
              <w:pStyle w:val="af3"/>
              <w:jc w:val="center"/>
              <w:rPr>
                <w:sz w:val="28"/>
              </w:rPr>
            </w:pPr>
            <w:r w:rsidRPr="00282E29">
              <w:rPr>
                <w:sz w:val="28"/>
              </w:rPr>
              <w:t>-</w:t>
            </w:r>
          </w:p>
        </w:tc>
      </w:tr>
      <w:tr w:rsidR="00677EB4" w:rsidRPr="00282E29" w:rsidTr="00430E80">
        <w:trPr>
          <w:jc w:val="center"/>
        </w:trPr>
        <w:tc>
          <w:tcPr>
            <w:tcW w:w="2448" w:type="dxa"/>
            <w:tcBorders>
              <w:top w:val="single" w:sz="4" w:space="0" w:color="auto"/>
              <w:left w:val="single" w:sz="4" w:space="0" w:color="auto"/>
              <w:bottom w:val="single" w:sz="4" w:space="0" w:color="auto"/>
              <w:right w:val="single" w:sz="4" w:space="0" w:color="auto"/>
            </w:tcBorders>
          </w:tcPr>
          <w:p w:rsidR="00677EB4" w:rsidRPr="00282E29" w:rsidRDefault="00677EB4" w:rsidP="00430E80">
            <w:pPr>
              <w:pStyle w:val="af3"/>
              <w:jc w:val="left"/>
              <w:rPr>
                <w:sz w:val="28"/>
              </w:rPr>
            </w:pPr>
            <w:r w:rsidRPr="00282E29">
              <w:rPr>
                <w:sz w:val="28"/>
              </w:rPr>
              <w:t>Средний</w:t>
            </w:r>
          </w:p>
        </w:tc>
        <w:tc>
          <w:tcPr>
            <w:tcW w:w="1080" w:type="dxa"/>
            <w:tcBorders>
              <w:top w:val="single" w:sz="4" w:space="0" w:color="auto"/>
              <w:left w:val="single" w:sz="4" w:space="0" w:color="auto"/>
              <w:bottom w:val="single" w:sz="4" w:space="0" w:color="auto"/>
              <w:right w:val="single" w:sz="4" w:space="0" w:color="auto"/>
            </w:tcBorders>
          </w:tcPr>
          <w:p w:rsidR="00677EB4" w:rsidRPr="00282E29" w:rsidRDefault="00677EB4" w:rsidP="00430E80">
            <w:pPr>
              <w:pStyle w:val="af3"/>
              <w:jc w:val="center"/>
              <w:rPr>
                <w:sz w:val="28"/>
              </w:rPr>
            </w:pPr>
            <w:r w:rsidRPr="00282E29">
              <w:rPr>
                <w:sz w:val="28"/>
              </w:rPr>
              <w:t>96%</w:t>
            </w:r>
          </w:p>
        </w:tc>
        <w:tc>
          <w:tcPr>
            <w:tcW w:w="1260" w:type="dxa"/>
            <w:tcBorders>
              <w:top w:val="single" w:sz="4" w:space="0" w:color="auto"/>
              <w:left w:val="single" w:sz="4" w:space="0" w:color="auto"/>
              <w:bottom w:val="single" w:sz="4" w:space="0" w:color="auto"/>
              <w:right w:val="single" w:sz="4" w:space="0" w:color="auto"/>
            </w:tcBorders>
          </w:tcPr>
          <w:p w:rsidR="00677EB4" w:rsidRPr="00282E29" w:rsidRDefault="00677EB4" w:rsidP="00430E80">
            <w:pPr>
              <w:pStyle w:val="af3"/>
              <w:jc w:val="center"/>
              <w:rPr>
                <w:sz w:val="28"/>
              </w:rPr>
            </w:pPr>
            <w:r w:rsidRPr="00282E29">
              <w:rPr>
                <w:sz w:val="28"/>
              </w:rPr>
              <w:t>96%</w:t>
            </w:r>
          </w:p>
        </w:tc>
        <w:tc>
          <w:tcPr>
            <w:tcW w:w="1080" w:type="dxa"/>
            <w:tcBorders>
              <w:top w:val="single" w:sz="4" w:space="0" w:color="auto"/>
              <w:left w:val="single" w:sz="4" w:space="0" w:color="auto"/>
              <w:bottom w:val="single" w:sz="4" w:space="0" w:color="auto"/>
              <w:right w:val="single" w:sz="4" w:space="0" w:color="auto"/>
            </w:tcBorders>
          </w:tcPr>
          <w:p w:rsidR="00677EB4" w:rsidRPr="00282E29" w:rsidRDefault="00677EB4" w:rsidP="00430E80">
            <w:pPr>
              <w:pStyle w:val="af3"/>
              <w:jc w:val="center"/>
              <w:rPr>
                <w:sz w:val="28"/>
              </w:rPr>
            </w:pPr>
            <w:r w:rsidRPr="00282E29">
              <w:rPr>
                <w:sz w:val="28"/>
              </w:rPr>
              <w:t>100%</w:t>
            </w:r>
          </w:p>
        </w:tc>
      </w:tr>
    </w:tbl>
    <w:p w:rsidR="00D93FAF" w:rsidRDefault="00282E29" w:rsidP="00D93FAF">
      <w:pPr>
        <w:pStyle w:val="af3"/>
        <w:spacing w:line="360" w:lineRule="auto"/>
        <w:ind w:firstLine="360"/>
        <w:rPr>
          <w:sz w:val="28"/>
        </w:rPr>
      </w:pPr>
      <w:r>
        <w:rPr>
          <w:sz w:val="28"/>
        </w:rPr>
        <w:lastRenderedPageBreak/>
        <w:t xml:space="preserve">Анализ результатов теста показывает, что </w:t>
      </w:r>
      <w:r w:rsidR="00D93FAF">
        <w:rPr>
          <w:sz w:val="28"/>
        </w:rPr>
        <w:t xml:space="preserve">большинство учеников чувствуют себя в школе комфортно, во всех сферах внутришкольных отношений показывают средний или немного повышенный уровень тревожности, что соответствует возрастной норме. </w:t>
      </w:r>
    </w:p>
    <w:p w:rsidR="00282E29" w:rsidRPr="00FE1DDB" w:rsidRDefault="00282E29" w:rsidP="001A43F8">
      <w:pPr>
        <w:pStyle w:val="af3"/>
        <w:numPr>
          <w:ilvl w:val="0"/>
          <w:numId w:val="15"/>
        </w:numPr>
        <w:spacing w:line="360" w:lineRule="auto"/>
        <w:rPr>
          <w:sz w:val="28"/>
          <w:szCs w:val="28"/>
        </w:rPr>
      </w:pPr>
      <w:r w:rsidRPr="00FE1DDB">
        <w:rPr>
          <w:sz w:val="28"/>
          <w:szCs w:val="28"/>
        </w:rPr>
        <w:t xml:space="preserve">Социометрическая методика </w:t>
      </w:r>
      <w:proofErr w:type="spellStart"/>
      <w:r w:rsidRPr="00FE1DDB">
        <w:rPr>
          <w:sz w:val="28"/>
          <w:szCs w:val="28"/>
        </w:rPr>
        <w:t>Д.Морено</w:t>
      </w:r>
      <w:proofErr w:type="spellEnd"/>
      <w:r>
        <w:rPr>
          <w:sz w:val="28"/>
          <w:szCs w:val="28"/>
        </w:rPr>
        <w:t>.</w:t>
      </w:r>
    </w:p>
    <w:p w:rsidR="00282E29" w:rsidRPr="00FE1DDB" w:rsidRDefault="00282E29" w:rsidP="00282E29">
      <w:pPr>
        <w:tabs>
          <w:tab w:val="left" w:pos="360"/>
          <w:tab w:val="left" w:pos="900"/>
        </w:tabs>
        <w:spacing w:line="360" w:lineRule="auto"/>
        <w:ind w:right="539"/>
        <w:jc w:val="both"/>
        <w:rPr>
          <w:rFonts w:ascii="Times New Roman" w:hAnsi="Times New Roman" w:cs="Times New Roman"/>
          <w:sz w:val="28"/>
          <w:szCs w:val="28"/>
        </w:rPr>
      </w:pPr>
      <w:r w:rsidRPr="00FE1DDB">
        <w:rPr>
          <w:rFonts w:ascii="Times New Roman" w:hAnsi="Times New Roman" w:cs="Times New Roman"/>
          <w:b/>
          <w:sz w:val="28"/>
          <w:szCs w:val="28"/>
          <w:u w:val="single"/>
        </w:rPr>
        <w:t>Цель:</w:t>
      </w:r>
      <w:r w:rsidRPr="00FE1DDB">
        <w:rPr>
          <w:rFonts w:ascii="Times New Roman" w:hAnsi="Times New Roman" w:cs="Times New Roman"/>
          <w:sz w:val="28"/>
          <w:szCs w:val="28"/>
        </w:rPr>
        <w:t xml:space="preserve"> определить социометрический статус учащихся.</w:t>
      </w:r>
    </w:p>
    <w:tbl>
      <w:tblPr>
        <w:tblpPr w:leftFromText="180" w:rightFromText="180" w:vertAnchor="text" w:horzAnchor="margin" w:tblpXSpec="center" w:tblpY="8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1134"/>
        <w:gridCol w:w="1134"/>
        <w:gridCol w:w="1134"/>
      </w:tblGrid>
      <w:tr w:rsidR="00282E29" w:rsidRPr="00FE1DDB" w:rsidTr="00430E80">
        <w:trPr>
          <w:trHeight w:val="655"/>
        </w:trPr>
        <w:tc>
          <w:tcPr>
            <w:tcW w:w="2345" w:type="dxa"/>
          </w:tcPr>
          <w:p w:rsidR="00282E29" w:rsidRPr="00FE1DDB" w:rsidRDefault="00282E29" w:rsidP="00430E80">
            <w:pPr>
              <w:jc w:val="both"/>
              <w:rPr>
                <w:rFonts w:ascii="Times New Roman" w:hAnsi="Times New Roman" w:cs="Times New Roman"/>
                <w:b/>
                <w:sz w:val="28"/>
                <w:szCs w:val="28"/>
              </w:rPr>
            </w:pPr>
            <w:r w:rsidRPr="00FE1DDB">
              <w:rPr>
                <w:rFonts w:ascii="Times New Roman" w:hAnsi="Times New Roman" w:cs="Times New Roman"/>
                <w:b/>
                <w:sz w:val="28"/>
                <w:szCs w:val="28"/>
              </w:rPr>
              <w:t xml:space="preserve">Уровни </w:t>
            </w:r>
          </w:p>
          <w:p w:rsidR="00282E29" w:rsidRPr="00FE1DDB" w:rsidRDefault="00282E29" w:rsidP="00430E80">
            <w:pPr>
              <w:jc w:val="both"/>
              <w:rPr>
                <w:rFonts w:ascii="Times New Roman" w:hAnsi="Times New Roman" w:cs="Times New Roman"/>
                <w:b/>
                <w:sz w:val="28"/>
                <w:szCs w:val="28"/>
              </w:rPr>
            </w:pPr>
            <w:r w:rsidRPr="00FE1DDB">
              <w:rPr>
                <w:rFonts w:ascii="Times New Roman" w:hAnsi="Times New Roman" w:cs="Times New Roman"/>
                <w:b/>
                <w:sz w:val="28"/>
                <w:szCs w:val="28"/>
              </w:rPr>
              <w:t>развития</w:t>
            </w:r>
          </w:p>
        </w:tc>
        <w:tc>
          <w:tcPr>
            <w:tcW w:w="1134" w:type="dxa"/>
          </w:tcPr>
          <w:p w:rsidR="00282E29" w:rsidRPr="00FE1DDB" w:rsidRDefault="00282E29" w:rsidP="00430E80">
            <w:pPr>
              <w:jc w:val="center"/>
              <w:rPr>
                <w:rFonts w:ascii="Times New Roman" w:hAnsi="Times New Roman" w:cs="Times New Roman"/>
                <w:b/>
                <w:sz w:val="28"/>
                <w:szCs w:val="28"/>
              </w:rPr>
            </w:pPr>
            <w:r w:rsidRPr="00FE1DDB">
              <w:rPr>
                <w:rFonts w:ascii="Times New Roman" w:hAnsi="Times New Roman" w:cs="Times New Roman"/>
                <w:b/>
                <w:sz w:val="28"/>
                <w:szCs w:val="28"/>
              </w:rPr>
              <w:t>2 «Д»</w:t>
            </w:r>
          </w:p>
        </w:tc>
        <w:tc>
          <w:tcPr>
            <w:tcW w:w="1134" w:type="dxa"/>
          </w:tcPr>
          <w:p w:rsidR="00282E29" w:rsidRPr="00FE1DDB" w:rsidRDefault="00282E29" w:rsidP="00430E80">
            <w:pPr>
              <w:jc w:val="center"/>
              <w:rPr>
                <w:rFonts w:ascii="Times New Roman" w:hAnsi="Times New Roman" w:cs="Times New Roman"/>
                <w:b/>
                <w:sz w:val="28"/>
                <w:szCs w:val="28"/>
              </w:rPr>
            </w:pPr>
            <w:r w:rsidRPr="00FE1DDB">
              <w:rPr>
                <w:rFonts w:ascii="Times New Roman" w:hAnsi="Times New Roman" w:cs="Times New Roman"/>
                <w:b/>
                <w:sz w:val="28"/>
                <w:szCs w:val="28"/>
              </w:rPr>
              <w:t>3 «Д»</w:t>
            </w:r>
          </w:p>
        </w:tc>
        <w:tc>
          <w:tcPr>
            <w:tcW w:w="1134" w:type="dxa"/>
          </w:tcPr>
          <w:p w:rsidR="00282E29" w:rsidRPr="00FE1DDB" w:rsidRDefault="00282E29" w:rsidP="00430E80">
            <w:pPr>
              <w:jc w:val="center"/>
              <w:rPr>
                <w:rFonts w:ascii="Times New Roman" w:hAnsi="Times New Roman" w:cs="Times New Roman"/>
                <w:b/>
                <w:sz w:val="28"/>
                <w:szCs w:val="28"/>
              </w:rPr>
            </w:pPr>
            <w:r w:rsidRPr="00FE1DDB">
              <w:rPr>
                <w:rFonts w:ascii="Times New Roman" w:hAnsi="Times New Roman" w:cs="Times New Roman"/>
                <w:b/>
                <w:sz w:val="28"/>
                <w:szCs w:val="28"/>
              </w:rPr>
              <w:t>4 «Д»</w:t>
            </w:r>
          </w:p>
        </w:tc>
      </w:tr>
      <w:tr w:rsidR="00282E29" w:rsidRPr="00FE1DDB" w:rsidTr="00430E80">
        <w:tc>
          <w:tcPr>
            <w:tcW w:w="2345" w:type="dxa"/>
          </w:tcPr>
          <w:p w:rsidR="00282E29" w:rsidRPr="00FE1DDB" w:rsidRDefault="00282E29" w:rsidP="00430E80">
            <w:pPr>
              <w:jc w:val="both"/>
              <w:rPr>
                <w:rFonts w:ascii="Times New Roman" w:hAnsi="Times New Roman" w:cs="Times New Roman"/>
                <w:b/>
                <w:sz w:val="28"/>
                <w:szCs w:val="28"/>
              </w:rPr>
            </w:pPr>
            <w:r>
              <w:rPr>
                <w:rFonts w:ascii="Times New Roman" w:hAnsi="Times New Roman" w:cs="Times New Roman"/>
                <w:b/>
                <w:sz w:val="28"/>
                <w:szCs w:val="28"/>
              </w:rPr>
              <w:t>«</w:t>
            </w:r>
            <w:r w:rsidRPr="00FE1DDB">
              <w:rPr>
                <w:rFonts w:ascii="Times New Roman" w:hAnsi="Times New Roman" w:cs="Times New Roman"/>
                <w:b/>
                <w:sz w:val="28"/>
                <w:szCs w:val="28"/>
              </w:rPr>
              <w:t>Звёзды</w:t>
            </w:r>
            <w:r>
              <w:rPr>
                <w:rFonts w:ascii="Times New Roman" w:hAnsi="Times New Roman" w:cs="Times New Roman"/>
                <w:b/>
                <w:sz w:val="28"/>
                <w:szCs w:val="28"/>
              </w:rPr>
              <w:t>»</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16%</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28%</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28%</w:t>
            </w:r>
          </w:p>
        </w:tc>
      </w:tr>
      <w:tr w:rsidR="00282E29" w:rsidRPr="00FE1DDB" w:rsidTr="00430E80">
        <w:tc>
          <w:tcPr>
            <w:tcW w:w="2345" w:type="dxa"/>
          </w:tcPr>
          <w:p w:rsidR="00282E29" w:rsidRPr="00FE1DDB" w:rsidRDefault="00282E29" w:rsidP="00430E80">
            <w:pPr>
              <w:jc w:val="both"/>
              <w:rPr>
                <w:rFonts w:ascii="Times New Roman" w:hAnsi="Times New Roman" w:cs="Times New Roman"/>
                <w:b/>
                <w:sz w:val="28"/>
                <w:szCs w:val="28"/>
              </w:rPr>
            </w:pPr>
            <w:r>
              <w:rPr>
                <w:rFonts w:ascii="Times New Roman" w:hAnsi="Times New Roman" w:cs="Times New Roman"/>
                <w:b/>
                <w:sz w:val="28"/>
                <w:szCs w:val="28"/>
              </w:rPr>
              <w:t>«</w:t>
            </w:r>
            <w:r w:rsidRPr="00FE1DDB">
              <w:rPr>
                <w:rFonts w:ascii="Times New Roman" w:hAnsi="Times New Roman" w:cs="Times New Roman"/>
                <w:b/>
                <w:sz w:val="28"/>
                <w:szCs w:val="28"/>
              </w:rPr>
              <w:t>Принятые</w:t>
            </w:r>
            <w:r>
              <w:rPr>
                <w:rFonts w:ascii="Times New Roman" w:hAnsi="Times New Roman" w:cs="Times New Roman"/>
                <w:b/>
                <w:sz w:val="28"/>
                <w:szCs w:val="28"/>
              </w:rPr>
              <w:t>»</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80%</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72%</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72%</w:t>
            </w:r>
          </w:p>
        </w:tc>
      </w:tr>
      <w:tr w:rsidR="00282E29" w:rsidRPr="00FE1DDB" w:rsidTr="00430E80">
        <w:tc>
          <w:tcPr>
            <w:tcW w:w="2345" w:type="dxa"/>
          </w:tcPr>
          <w:p w:rsidR="00282E29" w:rsidRPr="00FE1DDB" w:rsidRDefault="00282E29" w:rsidP="00430E80">
            <w:pPr>
              <w:jc w:val="both"/>
              <w:rPr>
                <w:rFonts w:ascii="Times New Roman" w:hAnsi="Times New Roman" w:cs="Times New Roman"/>
                <w:b/>
                <w:sz w:val="28"/>
                <w:szCs w:val="28"/>
              </w:rPr>
            </w:pPr>
            <w:r>
              <w:rPr>
                <w:rFonts w:ascii="Times New Roman" w:hAnsi="Times New Roman" w:cs="Times New Roman"/>
                <w:b/>
                <w:sz w:val="28"/>
                <w:szCs w:val="28"/>
              </w:rPr>
              <w:t>«</w:t>
            </w:r>
            <w:r w:rsidRPr="00FE1DDB">
              <w:rPr>
                <w:rFonts w:ascii="Times New Roman" w:hAnsi="Times New Roman" w:cs="Times New Roman"/>
                <w:b/>
                <w:sz w:val="28"/>
                <w:szCs w:val="28"/>
              </w:rPr>
              <w:t>Пренебрегаемые</w:t>
            </w:r>
            <w:r>
              <w:rPr>
                <w:rFonts w:ascii="Times New Roman" w:hAnsi="Times New Roman" w:cs="Times New Roman"/>
                <w:b/>
                <w:sz w:val="28"/>
                <w:szCs w:val="28"/>
              </w:rPr>
              <w:t>»</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4%</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w:t>
            </w:r>
          </w:p>
        </w:tc>
      </w:tr>
      <w:tr w:rsidR="00282E29" w:rsidRPr="00FE1DDB" w:rsidTr="00430E80">
        <w:tc>
          <w:tcPr>
            <w:tcW w:w="2345" w:type="dxa"/>
          </w:tcPr>
          <w:p w:rsidR="00282E29" w:rsidRPr="00FE1DDB" w:rsidRDefault="00282E29" w:rsidP="00430E80">
            <w:pPr>
              <w:jc w:val="both"/>
              <w:rPr>
                <w:rFonts w:ascii="Times New Roman" w:hAnsi="Times New Roman" w:cs="Times New Roman"/>
                <w:b/>
                <w:sz w:val="28"/>
                <w:szCs w:val="28"/>
              </w:rPr>
            </w:pPr>
            <w:r>
              <w:rPr>
                <w:rFonts w:ascii="Times New Roman" w:hAnsi="Times New Roman" w:cs="Times New Roman"/>
                <w:b/>
                <w:sz w:val="28"/>
                <w:szCs w:val="28"/>
              </w:rPr>
              <w:t>«</w:t>
            </w:r>
            <w:r w:rsidRPr="00FE1DDB">
              <w:rPr>
                <w:rFonts w:ascii="Times New Roman" w:hAnsi="Times New Roman" w:cs="Times New Roman"/>
                <w:b/>
                <w:sz w:val="28"/>
                <w:szCs w:val="28"/>
              </w:rPr>
              <w:t>Отверженные</w:t>
            </w:r>
            <w:r>
              <w:rPr>
                <w:rFonts w:ascii="Times New Roman" w:hAnsi="Times New Roman" w:cs="Times New Roman"/>
                <w:b/>
                <w:sz w:val="28"/>
                <w:szCs w:val="28"/>
              </w:rPr>
              <w:t>»</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w:t>
            </w:r>
          </w:p>
        </w:tc>
        <w:tc>
          <w:tcPr>
            <w:tcW w:w="1134" w:type="dxa"/>
          </w:tcPr>
          <w:p w:rsidR="00282E29" w:rsidRPr="00FE1DDB" w:rsidRDefault="00282E29" w:rsidP="00430E80">
            <w:pPr>
              <w:jc w:val="center"/>
              <w:rPr>
                <w:rFonts w:ascii="Times New Roman" w:hAnsi="Times New Roman" w:cs="Times New Roman"/>
                <w:sz w:val="28"/>
                <w:szCs w:val="28"/>
              </w:rPr>
            </w:pPr>
            <w:r w:rsidRPr="00FE1DDB">
              <w:rPr>
                <w:rFonts w:ascii="Times New Roman" w:hAnsi="Times New Roman" w:cs="Times New Roman"/>
                <w:sz w:val="28"/>
                <w:szCs w:val="28"/>
              </w:rPr>
              <w:t>-</w:t>
            </w:r>
          </w:p>
        </w:tc>
      </w:tr>
    </w:tbl>
    <w:p w:rsidR="00282E29" w:rsidRDefault="00282E29" w:rsidP="00282E29">
      <w:pPr>
        <w:ind w:left="57" w:firstLine="709"/>
        <w:jc w:val="both"/>
        <w:rPr>
          <w:rFonts w:ascii="Times New Roman" w:hAnsi="Times New Roman" w:cs="Times New Roman"/>
          <w:sz w:val="28"/>
          <w:szCs w:val="28"/>
        </w:rPr>
      </w:pPr>
    </w:p>
    <w:p w:rsidR="00282E29" w:rsidRPr="00FE1DDB" w:rsidRDefault="00282E29" w:rsidP="00282E29">
      <w:pPr>
        <w:ind w:left="57" w:firstLine="709"/>
        <w:jc w:val="both"/>
        <w:rPr>
          <w:rFonts w:ascii="Times New Roman" w:hAnsi="Times New Roman" w:cs="Times New Roman"/>
          <w:sz w:val="28"/>
          <w:szCs w:val="28"/>
        </w:rPr>
      </w:pPr>
    </w:p>
    <w:p w:rsidR="00282E29" w:rsidRPr="00FE1DDB" w:rsidRDefault="00282E29" w:rsidP="00282E29">
      <w:pPr>
        <w:tabs>
          <w:tab w:val="left" w:pos="540"/>
        </w:tabs>
        <w:ind w:left="540"/>
        <w:rPr>
          <w:rFonts w:ascii="Times New Roman" w:hAnsi="Times New Roman" w:cs="Times New Roman"/>
          <w:color w:val="000000"/>
          <w:sz w:val="28"/>
          <w:szCs w:val="28"/>
        </w:rPr>
      </w:pPr>
    </w:p>
    <w:p w:rsidR="00282E29" w:rsidRPr="00CD097B" w:rsidRDefault="00282E29" w:rsidP="00282E29">
      <w:pPr>
        <w:spacing w:after="0" w:line="240" w:lineRule="auto"/>
        <w:jc w:val="center"/>
        <w:rPr>
          <w:rFonts w:ascii="Times New Roman" w:eastAsia="Times New Roman" w:hAnsi="Times New Roman" w:cs="Times New Roman"/>
          <w:b/>
          <w:sz w:val="28"/>
          <w:szCs w:val="20"/>
          <w:u w:val="single"/>
          <w:lang w:eastAsia="ru-RU"/>
        </w:rPr>
      </w:pPr>
    </w:p>
    <w:p w:rsidR="00282E29" w:rsidRDefault="00282E29" w:rsidP="00282E29">
      <w:pPr>
        <w:suppressAutoHyphens/>
        <w:spacing w:after="0" w:line="360" w:lineRule="auto"/>
        <w:ind w:left="720"/>
        <w:jc w:val="both"/>
        <w:rPr>
          <w:rFonts w:ascii="Times New Roman" w:hAnsi="Times New Roman" w:cs="Times New Roman"/>
          <w:sz w:val="28"/>
          <w:szCs w:val="28"/>
        </w:rPr>
      </w:pPr>
    </w:p>
    <w:p w:rsidR="00282E29" w:rsidRDefault="00282E29" w:rsidP="00282E29">
      <w:pPr>
        <w:suppressAutoHyphens/>
        <w:spacing w:after="0" w:line="360" w:lineRule="auto"/>
        <w:ind w:left="720"/>
        <w:jc w:val="both"/>
        <w:rPr>
          <w:rFonts w:ascii="Times New Roman" w:hAnsi="Times New Roman" w:cs="Times New Roman"/>
          <w:sz w:val="28"/>
          <w:szCs w:val="28"/>
        </w:rPr>
      </w:pPr>
    </w:p>
    <w:p w:rsidR="00282E29" w:rsidRDefault="00282E29" w:rsidP="00282E29">
      <w:pPr>
        <w:suppressAutoHyphens/>
        <w:spacing w:after="0" w:line="360" w:lineRule="auto"/>
        <w:ind w:left="720"/>
        <w:jc w:val="both"/>
        <w:rPr>
          <w:rFonts w:ascii="Times New Roman" w:hAnsi="Times New Roman" w:cs="Times New Roman"/>
          <w:sz w:val="28"/>
          <w:szCs w:val="28"/>
        </w:rPr>
      </w:pPr>
    </w:p>
    <w:p w:rsidR="00282E29" w:rsidRPr="00FE1DDB" w:rsidRDefault="00282E29" w:rsidP="00282E29">
      <w:pPr>
        <w:pStyle w:val="af3"/>
        <w:spacing w:line="360" w:lineRule="auto"/>
        <w:ind w:firstLine="708"/>
        <w:rPr>
          <w:sz w:val="28"/>
          <w:szCs w:val="28"/>
        </w:rPr>
      </w:pPr>
      <w:r w:rsidRPr="00FE1DDB">
        <w:rPr>
          <w:color w:val="000000"/>
          <w:sz w:val="28"/>
          <w:szCs w:val="28"/>
        </w:rPr>
        <w:t>Положение учащихся в системе личных взаимоотношений в классе: большинство ребят (</w:t>
      </w:r>
      <w:r>
        <w:rPr>
          <w:color w:val="000000"/>
          <w:sz w:val="28"/>
          <w:szCs w:val="28"/>
        </w:rPr>
        <w:t>72</w:t>
      </w:r>
      <w:r w:rsidRPr="00FE1DDB">
        <w:rPr>
          <w:color w:val="000000"/>
          <w:sz w:val="28"/>
          <w:szCs w:val="28"/>
        </w:rPr>
        <w:t>%), принявших участие в опросе</w:t>
      </w:r>
      <w:r>
        <w:rPr>
          <w:color w:val="000000"/>
          <w:sz w:val="28"/>
          <w:szCs w:val="28"/>
        </w:rPr>
        <w:t>,</w:t>
      </w:r>
      <w:r w:rsidRPr="00FE1DDB">
        <w:rPr>
          <w:color w:val="000000"/>
          <w:sz w:val="28"/>
          <w:szCs w:val="28"/>
        </w:rPr>
        <w:t xml:space="preserve"> относятся к категории «</w:t>
      </w:r>
      <w:r>
        <w:rPr>
          <w:color w:val="000000"/>
          <w:sz w:val="28"/>
          <w:szCs w:val="28"/>
        </w:rPr>
        <w:t>Принятые», остальные 28</w:t>
      </w:r>
      <w:r w:rsidRPr="00FE1DDB">
        <w:rPr>
          <w:color w:val="000000"/>
          <w:sz w:val="28"/>
          <w:szCs w:val="28"/>
        </w:rPr>
        <w:t>% являются в классн</w:t>
      </w:r>
      <w:r>
        <w:rPr>
          <w:color w:val="000000"/>
          <w:sz w:val="28"/>
          <w:szCs w:val="28"/>
        </w:rPr>
        <w:t>ом</w:t>
      </w:r>
      <w:r w:rsidRPr="00FE1DDB">
        <w:rPr>
          <w:color w:val="000000"/>
          <w:sz w:val="28"/>
          <w:szCs w:val="28"/>
        </w:rPr>
        <w:t xml:space="preserve"> коллектив</w:t>
      </w:r>
      <w:r>
        <w:rPr>
          <w:color w:val="000000"/>
          <w:sz w:val="28"/>
          <w:szCs w:val="28"/>
        </w:rPr>
        <w:t>е</w:t>
      </w:r>
      <w:r w:rsidRPr="00FE1DDB">
        <w:rPr>
          <w:color w:val="000000"/>
          <w:sz w:val="28"/>
          <w:szCs w:val="28"/>
        </w:rPr>
        <w:t xml:space="preserve"> «</w:t>
      </w:r>
      <w:r>
        <w:rPr>
          <w:color w:val="000000"/>
          <w:sz w:val="28"/>
          <w:szCs w:val="28"/>
        </w:rPr>
        <w:t>Звездами</w:t>
      </w:r>
      <w:r w:rsidRPr="00FE1DDB">
        <w:rPr>
          <w:color w:val="000000"/>
          <w:sz w:val="28"/>
          <w:szCs w:val="28"/>
        </w:rPr>
        <w:t>»</w:t>
      </w:r>
      <w:r>
        <w:rPr>
          <w:color w:val="000000"/>
          <w:sz w:val="28"/>
          <w:szCs w:val="28"/>
        </w:rPr>
        <w:t xml:space="preserve">, нет учащихся, имеющих статус </w:t>
      </w:r>
      <w:r w:rsidRPr="00FE1DDB">
        <w:rPr>
          <w:color w:val="000000"/>
          <w:sz w:val="28"/>
          <w:szCs w:val="28"/>
        </w:rPr>
        <w:t>«</w:t>
      </w:r>
      <w:r>
        <w:rPr>
          <w:color w:val="000000"/>
          <w:sz w:val="28"/>
          <w:szCs w:val="28"/>
        </w:rPr>
        <w:t>П</w:t>
      </w:r>
      <w:r w:rsidRPr="00FE1DDB">
        <w:rPr>
          <w:color w:val="000000"/>
          <w:sz w:val="28"/>
          <w:szCs w:val="28"/>
        </w:rPr>
        <w:t>ренебрегаемые» и «</w:t>
      </w:r>
      <w:r>
        <w:rPr>
          <w:color w:val="000000"/>
          <w:sz w:val="28"/>
          <w:szCs w:val="28"/>
        </w:rPr>
        <w:t>О</w:t>
      </w:r>
      <w:r w:rsidRPr="00FE1DDB">
        <w:rPr>
          <w:color w:val="000000"/>
          <w:sz w:val="28"/>
          <w:szCs w:val="28"/>
        </w:rPr>
        <w:t>тверженные»</w:t>
      </w:r>
      <w:r>
        <w:rPr>
          <w:color w:val="000000"/>
          <w:sz w:val="28"/>
          <w:szCs w:val="28"/>
        </w:rPr>
        <w:t xml:space="preserve"> (на конец обучения в начальной школе)</w:t>
      </w:r>
      <w:r w:rsidRPr="00FE1DDB">
        <w:rPr>
          <w:color w:val="000000"/>
          <w:sz w:val="28"/>
          <w:szCs w:val="28"/>
        </w:rPr>
        <w:t>.</w:t>
      </w:r>
      <w:r>
        <w:rPr>
          <w:color w:val="000000"/>
          <w:sz w:val="28"/>
          <w:szCs w:val="28"/>
        </w:rPr>
        <w:t xml:space="preserve"> Динамика положительная, можно утверждать, что в таком коллективе детям работать комфортно, в классе существует взаимная поддержка между учениками.</w:t>
      </w:r>
    </w:p>
    <w:p w:rsidR="00FE1DDB" w:rsidRPr="00FE1DDB" w:rsidRDefault="001A059F" w:rsidP="001A059F">
      <w:pPr>
        <w:pStyle w:val="af1"/>
        <w:tabs>
          <w:tab w:val="left" w:pos="720"/>
        </w:tabs>
        <w:spacing w:line="360" w:lineRule="auto"/>
        <w:rPr>
          <w:sz w:val="28"/>
          <w:szCs w:val="28"/>
        </w:rPr>
      </w:pPr>
      <w:r>
        <w:rPr>
          <w:sz w:val="28"/>
          <w:szCs w:val="28"/>
        </w:rPr>
        <w:t>М</w:t>
      </w:r>
      <w:r w:rsidR="00FE1DDB" w:rsidRPr="00FE1DDB">
        <w:rPr>
          <w:sz w:val="28"/>
          <w:szCs w:val="28"/>
        </w:rPr>
        <w:t xml:space="preserve">ожно сделать </w:t>
      </w:r>
      <w:r>
        <w:rPr>
          <w:sz w:val="28"/>
          <w:szCs w:val="28"/>
        </w:rPr>
        <w:t xml:space="preserve">общий </w:t>
      </w:r>
      <w:r w:rsidR="00FE1DDB" w:rsidRPr="00FE1DDB">
        <w:rPr>
          <w:sz w:val="28"/>
          <w:szCs w:val="28"/>
        </w:rPr>
        <w:t>вывод</w:t>
      </w:r>
      <w:r>
        <w:rPr>
          <w:sz w:val="28"/>
          <w:szCs w:val="28"/>
        </w:rPr>
        <w:t xml:space="preserve"> о том</w:t>
      </w:r>
      <w:r w:rsidR="00FE1DDB" w:rsidRPr="00FE1DDB">
        <w:rPr>
          <w:sz w:val="28"/>
          <w:szCs w:val="28"/>
        </w:rPr>
        <w:t xml:space="preserve">, что большинство четвероклассников положительно настроены на школьное обучение, хотят учиться, переживают за свои успехи и неудачи. </w:t>
      </w:r>
      <w:r>
        <w:rPr>
          <w:sz w:val="28"/>
          <w:szCs w:val="28"/>
        </w:rPr>
        <w:t>В основном,  дети</w:t>
      </w:r>
      <w:r w:rsidR="00FE1DDB" w:rsidRPr="00FE1DDB">
        <w:rPr>
          <w:sz w:val="28"/>
          <w:szCs w:val="28"/>
        </w:rPr>
        <w:t xml:space="preserve"> имеют уровень интеллектуального развития</w:t>
      </w:r>
      <w:r>
        <w:rPr>
          <w:sz w:val="28"/>
          <w:szCs w:val="28"/>
        </w:rPr>
        <w:t xml:space="preserve">, </w:t>
      </w:r>
      <w:r w:rsidR="00FE1DDB" w:rsidRPr="00FE1DDB">
        <w:rPr>
          <w:sz w:val="28"/>
          <w:szCs w:val="28"/>
        </w:rPr>
        <w:t xml:space="preserve"> соответствующий возрастной норме</w:t>
      </w:r>
      <w:r>
        <w:rPr>
          <w:sz w:val="28"/>
          <w:szCs w:val="28"/>
        </w:rPr>
        <w:t xml:space="preserve">, </w:t>
      </w:r>
      <w:r w:rsidR="00FE1DDB" w:rsidRPr="00FE1DDB">
        <w:rPr>
          <w:sz w:val="28"/>
          <w:szCs w:val="28"/>
        </w:rPr>
        <w:t xml:space="preserve">и характеризуются </w:t>
      </w:r>
      <w:r>
        <w:rPr>
          <w:sz w:val="28"/>
          <w:szCs w:val="28"/>
        </w:rPr>
        <w:t>средним</w:t>
      </w:r>
      <w:r w:rsidR="00FE1DDB" w:rsidRPr="00FE1DDB">
        <w:rPr>
          <w:sz w:val="28"/>
          <w:szCs w:val="28"/>
        </w:rPr>
        <w:t xml:space="preserve"> уровнем тревожности в стрессовых ситуациях.</w:t>
      </w:r>
    </w:p>
    <w:p w:rsidR="00FE1DDB" w:rsidRPr="00FE1DDB" w:rsidRDefault="001A059F" w:rsidP="001A059F">
      <w:pPr>
        <w:spacing w:after="0" w:line="360" w:lineRule="auto"/>
        <w:ind w:left="142" w:firstLine="566"/>
        <w:jc w:val="both"/>
        <w:rPr>
          <w:rFonts w:ascii="Times New Roman" w:hAnsi="Times New Roman" w:cs="Times New Roman"/>
          <w:color w:val="000000"/>
          <w:sz w:val="28"/>
          <w:szCs w:val="28"/>
        </w:rPr>
      </w:pPr>
      <w:r w:rsidRPr="001A059F">
        <w:rPr>
          <w:rFonts w:ascii="Times New Roman" w:hAnsi="Times New Roman" w:cs="Times New Roman"/>
          <w:color w:val="000000"/>
          <w:sz w:val="28"/>
          <w:szCs w:val="28"/>
        </w:rPr>
        <w:t>Таким образом, применение данного опыта педагогической деятельности имеет высокую результативность по всем представленным направлениям.</w:t>
      </w:r>
    </w:p>
    <w:p w:rsidR="00FE1DDB" w:rsidRDefault="00FE1DDB" w:rsidP="001A059F">
      <w:pPr>
        <w:suppressAutoHyphens/>
        <w:spacing w:after="0" w:line="360" w:lineRule="auto"/>
        <w:ind w:left="720"/>
        <w:jc w:val="both"/>
        <w:rPr>
          <w:rFonts w:ascii="Times New Roman" w:hAnsi="Times New Roman" w:cs="Times New Roman"/>
          <w:sz w:val="28"/>
          <w:szCs w:val="28"/>
        </w:rPr>
      </w:pPr>
    </w:p>
    <w:p w:rsidR="001A059F" w:rsidRPr="003F0A49" w:rsidRDefault="001A059F" w:rsidP="001A059F">
      <w:pPr>
        <w:spacing w:after="0" w:line="360" w:lineRule="auto"/>
        <w:rPr>
          <w:rFonts w:ascii="Times New Roman" w:hAnsi="Times New Roman" w:cs="Times New Roman"/>
          <w:b/>
          <w:sz w:val="28"/>
          <w:szCs w:val="28"/>
        </w:rPr>
      </w:pPr>
      <w:r w:rsidRPr="003F0A49">
        <w:rPr>
          <w:rFonts w:ascii="Times New Roman" w:hAnsi="Times New Roman" w:cs="Times New Roman"/>
          <w:b/>
          <w:sz w:val="28"/>
          <w:szCs w:val="28"/>
        </w:rPr>
        <w:lastRenderedPageBreak/>
        <w:t>Адресная направленность</w:t>
      </w:r>
    </w:p>
    <w:p w:rsidR="001A059F" w:rsidRDefault="001A059F" w:rsidP="001A059F">
      <w:pPr>
        <w:spacing w:after="0" w:line="360" w:lineRule="auto"/>
        <w:ind w:firstLine="709"/>
        <w:jc w:val="both"/>
        <w:rPr>
          <w:rFonts w:ascii="Times New Roman" w:hAnsi="Times New Roman" w:cs="Times New Roman"/>
          <w:sz w:val="28"/>
          <w:szCs w:val="28"/>
        </w:rPr>
      </w:pPr>
      <w:r w:rsidRPr="003F0A49">
        <w:rPr>
          <w:rFonts w:ascii="Times New Roman" w:hAnsi="Times New Roman" w:cs="Times New Roman"/>
          <w:sz w:val="28"/>
          <w:szCs w:val="28"/>
        </w:rPr>
        <w:t xml:space="preserve">Опыт адресован учителям, реализующим Основную образовательную программу образовательной организации.  </w:t>
      </w:r>
      <w:r w:rsidR="004F3B3F">
        <w:rPr>
          <w:rFonts w:ascii="Times New Roman" w:hAnsi="Times New Roman" w:cs="Times New Roman"/>
          <w:sz w:val="28"/>
          <w:szCs w:val="28"/>
        </w:rPr>
        <w:t>Т</w:t>
      </w:r>
      <w:r w:rsidRPr="003F0A49">
        <w:rPr>
          <w:rFonts w:ascii="Times New Roman" w:hAnsi="Times New Roman" w:cs="Times New Roman"/>
          <w:sz w:val="28"/>
          <w:szCs w:val="28"/>
        </w:rPr>
        <w:t>ехнологи</w:t>
      </w:r>
      <w:r w:rsidR="004F3B3F">
        <w:rPr>
          <w:rFonts w:ascii="Times New Roman" w:hAnsi="Times New Roman" w:cs="Times New Roman"/>
          <w:sz w:val="28"/>
          <w:szCs w:val="28"/>
        </w:rPr>
        <w:t>я деятельностного метода</w:t>
      </w:r>
      <w:r w:rsidRPr="003F0A49">
        <w:rPr>
          <w:rFonts w:ascii="Times New Roman" w:hAnsi="Times New Roman" w:cs="Times New Roman"/>
          <w:sz w:val="28"/>
          <w:szCs w:val="28"/>
        </w:rPr>
        <w:t>, описанн</w:t>
      </w:r>
      <w:r w:rsidR="004F3B3F">
        <w:rPr>
          <w:rFonts w:ascii="Times New Roman" w:hAnsi="Times New Roman" w:cs="Times New Roman"/>
          <w:sz w:val="28"/>
          <w:szCs w:val="28"/>
        </w:rPr>
        <w:t>ая</w:t>
      </w:r>
      <w:r w:rsidRPr="003F0A49">
        <w:rPr>
          <w:rFonts w:ascii="Times New Roman" w:hAnsi="Times New Roman" w:cs="Times New Roman"/>
          <w:sz w:val="28"/>
          <w:szCs w:val="28"/>
        </w:rPr>
        <w:t xml:space="preserve"> в педагогическом опыте, доступн</w:t>
      </w:r>
      <w:r w:rsidR="004F3B3F">
        <w:rPr>
          <w:rFonts w:ascii="Times New Roman" w:hAnsi="Times New Roman" w:cs="Times New Roman"/>
          <w:sz w:val="28"/>
          <w:szCs w:val="28"/>
        </w:rPr>
        <w:t>а,</w:t>
      </w:r>
      <w:r w:rsidR="004F3B3F" w:rsidRPr="004F3B3F">
        <w:t xml:space="preserve"> </w:t>
      </w:r>
      <w:r w:rsidR="004F3B3F" w:rsidRPr="004F3B3F">
        <w:rPr>
          <w:rFonts w:ascii="Times New Roman" w:hAnsi="Times New Roman" w:cs="Times New Roman"/>
          <w:sz w:val="28"/>
          <w:szCs w:val="28"/>
        </w:rPr>
        <w:t xml:space="preserve">имеет полное методическое обеспечение </w:t>
      </w:r>
      <w:r w:rsidRPr="003F0A49">
        <w:rPr>
          <w:rFonts w:ascii="Times New Roman" w:hAnsi="Times New Roman" w:cs="Times New Roman"/>
          <w:sz w:val="28"/>
          <w:szCs w:val="28"/>
        </w:rPr>
        <w:t>и не требу</w:t>
      </w:r>
      <w:r w:rsidR="004F3B3F">
        <w:rPr>
          <w:rFonts w:ascii="Times New Roman" w:hAnsi="Times New Roman" w:cs="Times New Roman"/>
          <w:sz w:val="28"/>
          <w:szCs w:val="28"/>
        </w:rPr>
        <w:t>е</w:t>
      </w:r>
      <w:r w:rsidRPr="003F0A49">
        <w:rPr>
          <w:rFonts w:ascii="Times New Roman" w:hAnsi="Times New Roman" w:cs="Times New Roman"/>
          <w:sz w:val="28"/>
          <w:szCs w:val="28"/>
        </w:rPr>
        <w:t xml:space="preserve">т доработки. </w:t>
      </w:r>
      <w:r w:rsidR="004F3B3F">
        <w:rPr>
          <w:rFonts w:ascii="Times New Roman" w:hAnsi="Times New Roman" w:cs="Times New Roman"/>
          <w:sz w:val="28"/>
          <w:szCs w:val="28"/>
        </w:rPr>
        <w:t>В ходе работы доказано, что ТДМ является условием повышения личностного потенциала младших школьников.</w:t>
      </w:r>
      <w:r>
        <w:rPr>
          <w:rFonts w:ascii="Times New Roman" w:hAnsi="Times New Roman" w:cs="Times New Roman"/>
          <w:sz w:val="28"/>
          <w:szCs w:val="28"/>
        </w:rPr>
        <w:t xml:space="preserve"> </w:t>
      </w:r>
    </w:p>
    <w:p w:rsidR="004F3B3F" w:rsidRPr="003F0A49" w:rsidRDefault="004F3B3F" w:rsidP="004F3B3F">
      <w:pPr>
        <w:spacing w:after="0" w:line="360" w:lineRule="auto"/>
        <w:ind w:firstLine="709"/>
        <w:jc w:val="both"/>
        <w:rPr>
          <w:rFonts w:ascii="Times New Roman" w:hAnsi="Times New Roman" w:cs="Times New Roman"/>
          <w:sz w:val="28"/>
          <w:szCs w:val="28"/>
        </w:rPr>
      </w:pPr>
      <w:r w:rsidRPr="001A059F">
        <w:rPr>
          <w:rFonts w:ascii="Times New Roman" w:hAnsi="Times New Roman" w:cs="Times New Roman"/>
          <w:sz w:val="28"/>
          <w:szCs w:val="28"/>
        </w:rPr>
        <w:t>Данный опыт педагогической деятельности может быть использован на уроках и во внеурочной деятельности учителями любого образовательного учреждения, которое ориентировано на личность ребёнка и является школой развития</w:t>
      </w:r>
      <w:r>
        <w:rPr>
          <w:rFonts w:ascii="Times New Roman" w:hAnsi="Times New Roman" w:cs="Times New Roman"/>
          <w:sz w:val="28"/>
          <w:szCs w:val="28"/>
        </w:rPr>
        <w:t>.</w:t>
      </w:r>
      <w:r w:rsidRPr="001A059F">
        <w:rPr>
          <w:rFonts w:ascii="Times New Roman" w:hAnsi="Times New Roman" w:cs="Times New Roman"/>
          <w:sz w:val="28"/>
          <w:szCs w:val="28"/>
        </w:rPr>
        <w:t xml:space="preserve">  </w:t>
      </w:r>
    </w:p>
    <w:p w:rsidR="00722425" w:rsidRPr="003F0A49" w:rsidRDefault="00722425" w:rsidP="0034210D">
      <w:pPr>
        <w:spacing w:after="0" w:line="360" w:lineRule="auto"/>
        <w:rPr>
          <w:rFonts w:ascii="Times New Roman" w:hAnsi="Times New Roman" w:cs="Times New Roman"/>
          <w:b/>
          <w:sz w:val="28"/>
          <w:szCs w:val="28"/>
        </w:rPr>
      </w:pPr>
      <w:r w:rsidRPr="003F0A49">
        <w:rPr>
          <w:rFonts w:ascii="Times New Roman" w:hAnsi="Times New Roman" w:cs="Times New Roman"/>
          <w:b/>
          <w:sz w:val="28"/>
          <w:szCs w:val="28"/>
        </w:rPr>
        <w:t>Библиографический список</w:t>
      </w:r>
    </w:p>
    <w:p w:rsidR="006D66AF" w:rsidRPr="006D66AF" w:rsidRDefault="006D66AF" w:rsidP="001A43F8">
      <w:pPr>
        <w:pStyle w:val="a3"/>
        <w:numPr>
          <w:ilvl w:val="0"/>
          <w:numId w:val="3"/>
        </w:numPr>
        <w:spacing w:after="0" w:line="360" w:lineRule="auto"/>
        <w:jc w:val="both"/>
        <w:rPr>
          <w:rFonts w:ascii="Times New Roman" w:hAnsi="Times New Roman" w:cs="Times New Roman"/>
          <w:sz w:val="28"/>
          <w:szCs w:val="28"/>
          <w:shd w:val="clear" w:color="auto" w:fill="FFFFFF"/>
        </w:rPr>
      </w:pPr>
      <w:proofErr w:type="spellStart"/>
      <w:r w:rsidRPr="006D66AF">
        <w:rPr>
          <w:rFonts w:ascii="Times New Roman" w:hAnsi="Times New Roman" w:cs="Times New Roman"/>
          <w:sz w:val="28"/>
          <w:szCs w:val="28"/>
          <w:shd w:val="clear" w:color="auto" w:fill="FFFFFF"/>
        </w:rPr>
        <w:t>Л.Г.Петерсон</w:t>
      </w:r>
      <w:proofErr w:type="spellEnd"/>
      <w:r w:rsidRPr="006D66AF">
        <w:rPr>
          <w:rFonts w:ascii="Times New Roman" w:hAnsi="Times New Roman" w:cs="Times New Roman"/>
          <w:sz w:val="28"/>
          <w:szCs w:val="28"/>
          <w:shd w:val="clear" w:color="auto" w:fill="FFFFFF"/>
        </w:rPr>
        <w:t xml:space="preserve">, </w:t>
      </w:r>
      <w:proofErr w:type="spellStart"/>
      <w:r w:rsidRPr="006D66AF">
        <w:rPr>
          <w:rFonts w:ascii="Times New Roman" w:hAnsi="Times New Roman" w:cs="Times New Roman"/>
          <w:sz w:val="28"/>
          <w:szCs w:val="28"/>
          <w:shd w:val="clear" w:color="auto" w:fill="FFFFFF"/>
        </w:rPr>
        <w:t>Ю.В.Агапов</w:t>
      </w:r>
      <w:proofErr w:type="spellEnd"/>
      <w:r w:rsidRPr="006D66AF">
        <w:rPr>
          <w:rFonts w:ascii="Times New Roman" w:hAnsi="Times New Roman" w:cs="Times New Roman"/>
          <w:sz w:val="28"/>
          <w:szCs w:val="28"/>
          <w:shd w:val="clear" w:color="auto" w:fill="FFFFFF"/>
        </w:rPr>
        <w:t xml:space="preserve"> </w:t>
      </w:r>
      <w:r w:rsidR="009512DA">
        <w:rPr>
          <w:rFonts w:ascii="Times New Roman" w:hAnsi="Times New Roman" w:cs="Times New Roman"/>
          <w:sz w:val="28"/>
          <w:szCs w:val="28"/>
          <w:shd w:val="clear" w:color="auto" w:fill="FFFFFF"/>
        </w:rPr>
        <w:t>«</w:t>
      </w:r>
      <w:r w:rsidRPr="006D66AF">
        <w:rPr>
          <w:rFonts w:ascii="Times New Roman" w:hAnsi="Times New Roman" w:cs="Times New Roman"/>
          <w:sz w:val="28"/>
          <w:szCs w:val="28"/>
          <w:shd w:val="clear" w:color="auto" w:fill="FFFFFF"/>
        </w:rPr>
        <w:t xml:space="preserve">Формирование и диагностика организационно-рефлексивных общеучебных умений в образовательной системе «Школа 2000…»// Москва, Издательство АПК и ППРО// 2009 </w:t>
      </w:r>
    </w:p>
    <w:p w:rsidR="006D66AF" w:rsidRPr="006D66AF" w:rsidRDefault="009512DA" w:rsidP="001A43F8">
      <w:pPr>
        <w:pStyle w:val="a3"/>
        <w:numPr>
          <w:ilvl w:val="0"/>
          <w:numId w:val="3"/>
        </w:numPr>
        <w:spacing w:after="0" w:line="360" w:lineRule="auto"/>
        <w:jc w:val="both"/>
        <w:rPr>
          <w:rFonts w:ascii="Times New Roman" w:hAnsi="Times New Roman" w:cs="Times New Roman"/>
          <w:sz w:val="28"/>
          <w:szCs w:val="28"/>
          <w:shd w:val="clear" w:color="auto" w:fill="FFFFFF"/>
        </w:rPr>
      </w:pPr>
      <w:proofErr w:type="spellStart"/>
      <w:r>
        <w:rPr>
          <w:rFonts w:ascii="Times New Roman" w:hAnsi="Times New Roman" w:cs="Times New Roman"/>
          <w:sz w:val="28"/>
          <w:szCs w:val="28"/>
          <w:shd w:val="clear" w:color="auto" w:fill="FFFFFF"/>
        </w:rPr>
        <w:t>Е.Л.Мельникова</w:t>
      </w:r>
      <w:proofErr w:type="spellEnd"/>
      <w:r>
        <w:rPr>
          <w:rFonts w:ascii="Times New Roman" w:hAnsi="Times New Roman" w:cs="Times New Roman"/>
          <w:sz w:val="28"/>
          <w:szCs w:val="28"/>
          <w:shd w:val="clear" w:color="auto" w:fill="FFFFFF"/>
        </w:rPr>
        <w:t xml:space="preserve"> «</w:t>
      </w:r>
      <w:r w:rsidR="006D66AF" w:rsidRPr="006D66AF">
        <w:rPr>
          <w:rFonts w:ascii="Times New Roman" w:hAnsi="Times New Roman" w:cs="Times New Roman"/>
          <w:sz w:val="28"/>
          <w:szCs w:val="28"/>
          <w:shd w:val="clear" w:color="auto" w:fill="FFFFFF"/>
        </w:rPr>
        <w:t>Проблемный урок или Как открывать знания с детьми</w:t>
      </w:r>
      <w:r>
        <w:rPr>
          <w:rFonts w:ascii="Times New Roman" w:hAnsi="Times New Roman" w:cs="Times New Roman"/>
          <w:sz w:val="28"/>
          <w:szCs w:val="28"/>
          <w:shd w:val="clear" w:color="auto" w:fill="FFFFFF"/>
        </w:rPr>
        <w:t>»</w:t>
      </w:r>
      <w:r w:rsidR="006D66AF" w:rsidRPr="006D66AF">
        <w:rPr>
          <w:rFonts w:ascii="Times New Roman" w:hAnsi="Times New Roman" w:cs="Times New Roman"/>
          <w:sz w:val="28"/>
          <w:szCs w:val="28"/>
          <w:shd w:val="clear" w:color="auto" w:fill="FFFFFF"/>
        </w:rPr>
        <w:t xml:space="preserve"> // Москва, Издательство АПК и ППРО//2002 </w:t>
      </w:r>
    </w:p>
    <w:p w:rsidR="009A15C3" w:rsidRPr="0075081E" w:rsidRDefault="009512DA" w:rsidP="001A43F8">
      <w:pPr>
        <w:pStyle w:val="a3"/>
        <w:numPr>
          <w:ilvl w:val="0"/>
          <w:numId w:val="3"/>
        </w:num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shd w:val="clear" w:color="auto" w:fill="FFFFFF"/>
        </w:rPr>
        <w:t>М.А.Кубышева</w:t>
      </w:r>
      <w:proofErr w:type="spellEnd"/>
      <w:r>
        <w:rPr>
          <w:rFonts w:ascii="Times New Roman" w:hAnsi="Times New Roman" w:cs="Times New Roman"/>
          <w:sz w:val="28"/>
          <w:szCs w:val="28"/>
          <w:shd w:val="clear" w:color="auto" w:fill="FFFFFF"/>
        </w:rPr>
        <w:t xml:space="preserve"> «</w:t>
      </w:r>
      <w:r w:rsidR="006D66AF" w:rsidRPr="006D66AF">
        <w:rPr>
          <w:rFonts w:ascii="Times New Roman" w:hAnsi="Times New Roman" w:cs="Times New Roman"/>
          <w:sz w:val="28"/>
          <w:szCs w:val="28"/>
          <w:shd w:val="clear" w:color="auto" w:fill="FFFFFF"/>
        </w:rPr>
        <w:t>Реализация технологии деятельностного метода на уроках разной целевой направленности</w:t>
      </w:r>
      <w:r>
        <w:rPr>
          <w:rFonts w:ascii="Times New Roman" w:hAnsi="Times New Roman" w:cs="Times New Roman"/>
          <w:sz w:val="28"/>
          <w:szCs w:val="28"/>
          <w:shd w:val="clear" w:color="auto" w:fill="FFFFFF"/>
        </w:rPr>
        <w:t>»</w:t>
      </w:r>
      <w:r w:rsidR="006D66AF" w:rsidRPr="006D66AF">
        <w:rPr>
          <w:rFonts w:ascii="Times New Roman" w:hAnsi="Times New Roman" w:cs="Times New Roman"/>
          <w:sz w:val="28"/>
          <w:szCs w:val="28"/>
          <w:shd w:val="clear" w:color="auto" w:fill="FFFFFF"/>
        </w:rPr>
        <w:t>//Москва, УМЦ «Школа 2000…»</w:t>
      </w:r>
      <w:r w:rsidR="006D66AF">
        <w:rPr>
          <w:rFonts w:ascii="Times New Roman" w:hAnsi="Times New Roman" w:cs="Times New Roman"/>
          <w:sz w:val="28"/>
          <w:szCs w:val="28"/>
          <w:shd w:val="clear" w:color="auto" w:fill="FFFFFF"/>
        </w:rPr>
        <w:t>//</w:t>
      </w:r>
      <w:r w:rsidR="006D66AF" w:rsidRPr="006D66AF">
        <w:rPr>
          <w:rFonts w:ascii="Times New Roman" w:hAnsi="Times New Roman" w:cs="Times New Roman"/>
          <w:sz w:val="28"/>
          <w:szCs w:val="28"/>
          <w:shd w:val="clear" w:color="auto" w:fill="FFFFFF"/>
        </w:rPr>
        <w:t xml:space="preserve"> 2005</w:t>
      </w:r>
    </w:p>
    <w:p w:rsidR="0075081E" w:rsidRPr="0075081E" w:rsidRDefault="0075081E" w:rsidP="001A43F8">
      <w:pPr>
        <w:pStyle w:val="a3"/>
        <w:numPr>
          <w:ilvl w:val="0"/>
          <w:numId w:val="3"/>
        </w:numPr>
        <w:spacing w:after="0" w:line="360" w:lineRule="auto"/>
        <w:jc w:val="both"/>
        <w:rPr>
          <w:rFonts w:ascii="Times New Roman" w:hAnsi="Times New Roman" w:cs="Times New Roman"/>
          <w:sz w:val="28"/>
          <w:szCs w:val="28"/>
        </w:rPr>
      </w:pPr>
      <w:r w:rsidRPr="0075081E">
        <w:rPr>
          <w:rFonts w:ascii="Times New Roman" w:hAnsi="Times New Roman" w:cs="Times New Roman"/>
          <w:sz w:val="28"/>
          <w:szCs w:val="28"/>
        </w:rPr>
        <w:t xml:space="preserve">  </w:t>
      </w:r>
      <w:proofErr w:type="spellStart"/>
      <w:r w:rsidRPr="0075081E">
        <w:rPr>
          <w:rFonts w:ascii="Times New Roman" w:hAnsi="Times New Roman" w:cs="Times New Roman"/>
          <w:sz w:val="28"/>
          <w:szCs w:val="28"/>
        </w:rPr>
        <w:t>Л.Г.Петерсон</w:t>
      </w:r>
      <w:proofErr w:type="spellEnd"/>
      <w:r w:rsidRPr="0075081E">
        <w:rPr>
          <w:rFonts w:ascii="Times New Roman" w:hAnsi="Times New Roman" w:cs="Times New Roman"/>
          <w:sz w:val="28"/>
          <w:szCs w:val="28"/>
        </w:rPr>
        <w:t xml:space="preserve">. </w:t>
      </w:r>
      <w:proofErr w:type="spellStart"/>
      <w:r w:rsidRPr="0075081E">
        <w:rPr>
          <w:rFonts w:ascii="Times New Roman" w:hAnsi="Times New Roman" w:cs="Times New Roman"/>
          <w:sz w:val="28"/>
          <w:szCs w:val="28"/>
        </w:rPr>
        <w:t>Ю.В.Агапов</w:t>
      </w:r>
      <w:proofErr w:type="spellEnd"/>
      <w:r w:rsidRPr="0075081E">
        <w:rPr>
          <w:rFonts w:ascii="Times New Roman" w:hAnsi="Times New Roman" w:cs="Times New Roman"/>
          <w:sz w:val="28"/>
          <w:szCs w:val="28"/>
        </w:rPr>
        <w:t xml:space="preserve">, </w:t>
      </w:r>
      <w:proofErr w:type="spellStart"/>
      <w:r w:rsidRPr="0075081E">
        <w:rPr>
          <w:rFonts w:ascii="Times New Roman" w:hAnsi="Times New Roman" w:cs="Times New Roman"/>
          <w:sz w:val="28"/>
          <w:szCs w:val="28"/>
        </w:rPr>
        <w:t>М.А.Кубышева</w:t>
      </w:r>
      <w:proofErr w:type="spellEnd"/>
      <w:r w:rsidRPr="0075081E">
        <w:rPr>
          <w:rFonts w:ascii="Times New Roman" w:hAnsi="Times New Roman" w:cs="Times New Roman"/>
          <w:sz w:val="28"/>
          <w:szCs w:val="28"/>
        </w:rPr>
        <w:t xml:space="preserve"> «Система и структура учебной деятельности в контексте современной методологии»//Москва, УМЦ «Школа 2000…»/</w:t>
      </w:r>
      <w:r w:rsidR="009512DA">
        <w:rPr>
          <w:rFonts w:ascii="Times New Roman" w:hAnsi="Times New Roman" w:cs="Times New Roman"/>
          <w:sz w:val="28"/>
          <w:szCs w:val="28"/>
        </w:rPr>
        <w:t>/</w:t>
      </w:r>
      <w:r w:rsidRPr="0075081E">
        <w:rPr>
          <w:rFonts w:ascii="Times New Roman" w:hAnsi="Times New Roman" w:cs="Times New Roman"/>
          <w:sz w:val="28"/>
          <w:szCs w:val="28"/>
        </w:rPr>
        <w:t>2006</w:t>
      </w:r>
    </w:p>
    <w:p w:rsidR="0075081E" w:rsidRPr="0075081E" w:rsidRDefault="0075081E" w:rsidP="001A43F8">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В.Г.Белинский</w:t>
      </w:r>
      <w:proofErr w:type="spellEnd"/>
      <w:r>
        <w:rPr>
          <w:rFonts w:ascii="Times New Roman" w:hAnsi="Times New Roman" w:cs="Times New Roman"/>
          <w:sz w:val="28"/>
          <w:szCs w:val="28"/>
        </w:rPr>
        <w:t xml:space="preserve"> </w:t>
      </w:r>
      <w:r w:rsidRPr="0075081E">
        <w:rPr>
          <w:rFonts w:ascii="Times New Roman" w:hAnsi="Times New Roman" w:cs="Times New Roman"/>
          <w:sz w:val="28"/>
          <w:szCs w:val="28"/>
        </w:rPr>
        <w:t>Избранные педагогические</w:t>
      </w:r>
      <w:r>
        <w:rPr>
          <w:rFonts w:ascii="Times New Roman" w:hAnsi="Times New Roman" w:cs="Times New Roman"/>
          <w:sz w:val="28"/>
          <w:szCs w:val="28"/>
        </w:rPr>
        <w:t xml:space="preserve"> произведения//Москва, </w:t>
      </w:r>
      <w:r w:rsidRPr="0075081E">
        <w:rPr>
          <w:rFonts w:ascii="Times New Roman" w:hAnsi="Times New Roman" w:cs="Times New Roman"/>
          <w:sz w:val="28"/>
          <w:szCs w:val="28"/>
        </w:rPr>
        <w:t>Педагогика/</w:t>
      </w:r>
      <w:r w:rsidR="009512DA">
        <w:rPr>
          <w:rFonts w:ascii="Times New Roman" w:hAnsi="Times New Roman" w:cs="Times New Roman"/>
          <w:sz w:val="28"/>
          <w:szCs w:val="28"/>
        </w:rPr>
        <w:t>/</w:t>
      </w:r>
      <w:r w:rsidRPr="0075081E">
        <w:rPr>
          <w:rFonts w:ascii="Times New Roman" w:hAnsi="Times New Roman" w:cs="Times New Roman"/>
          <w:sz w:val="28"/>
          <w:szCs w:val="28"/>
        </w:rPr>
        <w:t>1982</w:t>
      </w:r>
    </w:p>
    <w:p w:rsidR="0075081E" w:rsidRDefault="0075081E" w:rsidP="001A43F8">
      <w:pPr>
        <w:pStyle w:val="a3"/>
        <w:numPr>
          <w:ilvl w:val="0"/>
          <w:numId w:val="3"/>
        </w:numPr>
        <w:spacing w:after="0" w:line="360" w:lineRule="auto"/>
        <w:jc w:val="both"/>
        <w:rPr>
          <w:rFonts w:ascii="Times New Roman" w:hAnsi="Times New Roman" w:cs="Times New Roman"/>
          <w:sz w:val="28"/>
          <w:szCs w:val="28"/>
        </w:rPr>
      </w:pPr>
      <w:r w:rsidRPr="0075081E">
        <w:rPr>
          <w:rFonts w:ascii="Times New Roman" w:hAnsi="Times New Roman" w:cs="Times New Roman"/>
          <w:sz w:val="28"/>
          <w:szCs w:val="28"/>
        </w:rPr>
        <w:t xml:space="preserve">  </w:t>
      </w:r>
      <w:proofErr w:type="spellStart"/>
      <w:r w:rsidRPr="0075081E">
        <w:rPr>
          <w:rFonts w:ascii="Times New Roman" w:hAnsi="Times New Roman" w:cs="Times New Roman"/>
          <w:sz w:val="28"/>
          <w:szCs w:val="28"/>
        </w:rPr>
        <w:t>В.В.Давыдов</w:t>
      </w:r>
      <w:proofErr w:type="spellEnd"/>
      <w:r w:rsidRPr="0075081E">
        <w:rPr>
          <w:rFonts w:ascii="Times New Roman" w:hAnsi="Times New Roman" w:cs="Times New Roman"/>
          <w:sz w:val="28"/>
          <w:szCs w:val="28"/>
        </w:rPr>
        <w:t xml:space="preserve"> </w:t>
      </w:r>
      <w:r w:rsidR="009512DA">
        <w:rPr>
          <w:rFonts w:ascii="Times New Roman" w:hAnsi="Times New Roman" w:cs="Times New Roman"/>
          <w:sz w:val="28"/>
          <w:szCs w:val="28"/>
        </w:rPr>
        <w:t>«</w:t>
      </w:r>
      <w:r w:rsidRPr="0075081E">
        <w:rPr>
          <w:rFonts w:ascii="Times New Roman" w:hAnsi="Times New Roman" w:cs="Times New Roman"/>
          <w:sz w:val="28"/>
          <w:szCs w:val="28"/>
        </w:rPr>
        <w:t>О понятии развивающего обучения</w:t>
      </w:r>
      <w:r w:rsidR="009512DA">
        <w:rPr>
          <w:rFonts w:ascii="Times New Roman" w:hAnsi="Times New Roman" w:cs="Times New Roman"/>
          <w:sz w:val="28"/>
          <w:szCs w:val="28"/>
        </w:rPr>
        <w:t>»</w:t>
      </w:r>
      <w:r w:rsidRPr="0075081E">
        <w:rPr>
          <w:rFonts w:ascii="Times New Roman" w:hAnsi="Times New Roman" w:cs="Times New Roman"/>
          <w:sz w:val="28"/>
          <w:szCs w:val="28"/>
        </w:rPr>
        <w:t>//</w:t>
      </w:r>
      <w:proofErr w:type="spellStart"/>
      <w:r w:rsidRPr="0075081E">
        <w:rPr>
          <w:rFonts w:ascii="Times New Roman" w:hAnsi="Times New Roman" w:cs="Times New Roman"/>
          <w:sz w:val="28"/>
          <w:szCs w:val="28"/>
        </w:rPr>
        <w:t>Томск</w:t>
      </w:r>
      <w:proofErr w:type="gramStart"/>
      <w:r w:rsidRPr="0075081E">
        <w:rPr>
          <w:rFonts w:ascii="Times New Roman" w:hAnsi="Times New Roman" w:cs="Times New Roman"/>
          <w:sz w:val="28"/>
          <w:szCs w:val="28"/>
        </w:rPr>
        <w:t>,П</w:t>
      </w:r>
      <w:proofErr w:type="gramEnd"/>
      <w:r w:rsidRPr="0075081E">
        <w:rPr>
          <w:rFonts w:ascii="Times New Roman" w:hAnsi="Times New Roman" w:cs="Times New Roman"/>
          <w:sz w:val="28"/>
          <w:szCs w:val="28"/>
        </w:rPr>
        <w:t>еленг</w:t>
      </w:r>
      <w:proofErr w:type="spellEnd"/>
      <w:r w:rsidRPr="0075081E">
        <w:rPr>
          <w:rFonts w:ascii="Times New Roman" w:hAnsi="Times New Roman" w:cs="Times New Roman"/>
          <w:sz w:val="28"/>
          <w:szCs w:val="28"/>
        </w:rPr>
        <w:t>/</w:t>
      </w:r>
      <w:r w:rsidR="009512DA">
        <w:rPr>
          <w:rFonts w:ascii="Times New Roman" w:hAnsi="Times New Roman" w:cs="Times New Roman"/>
          <w:sz w:val="28"/>
          <w:szCs w:val="28"/>
        </w:rPr>
        <w:t>/</w:t>
      </w:r>
      <w:r w:rsidRPr="0075081E">
        <w:rPr>
          <w:rFonts w:ascii="Times New Roman" w:hAnsi="Times New Roman" w:cs="Times New Roman"/>
          <w:sz w:val="28"/>
          <w:szCs w:val="28"/>
        </w:rPr>
        <w:t>1995</w:t>
      </w:r>
    </w:p>
    <w:p w:rsidR="009512DA" w:rsidRPr="009512DA" w:rsidRDefault="009512DA" w:rsidP="001A43F8">
      <w:pPr>
        <w:pStyle w:val="a3"/>
        <w:numPr>
          <w:ilvl w:val="0"/>
          <w:numId w:val="3"/>
        </w:numPr>
        <w:spacing w:after="0" w:line="360" w:lineRule="auto"/>
        <w:jc w:val="both"/>
        <w:rPr>
          <w:rFonts w:ascii="Times New Roman" w:hAnsi="Times New Roman" w:cs="Times New Roman"/>
          <w:sz w:val="28"/>
          <w:szCs w:val="28"/>
        </w:rPr>
      </w:pPr>
      <w:r w:rsidRPr="009512DA">
        <w:rPr>
          <w:rFonts w:ascii="Times New Roman" w:hAnsi="Times New Roman" w:cs="Times New Roman"/>
          <w:sz w:val="28"/>
          <w:szCs w:val="28"/>
        </w:rPr>
        <w:t xml:space="preserve">А.В. </w:t>
      </w:r>
      <w:proofErr w:type="gramStart"/>
      <w:r w:rsidRPr="009512DA">
        <w:rPr>
          <w:rFonts w:ascii="Times New Roman" w:hAnsi="Times New Roman" w:cs="Times New Roman"/>
          <w:sz w:val="28"/>
          <w:szCs w:val="28"/>
        </w:rPr>
        <w:t>Хуторской</w:t>
      </w:r>
      <w:proofErr w:type="gramEnd"/>
      <w:r w:rsidRPr="009512DA">
        <w:rPr>
          <w:rFonts w:ascii="Times New Roman" w:hAnsi="Times New Roman" w:cs="Times New Roman"/>
          <w:sz w:val="28"/>
          <w:szCs w:val="28"/>
        </w:rPr>
        <w:t xml:space="preserve"> </w:t>
      </w:r>
      <w:r>
        <w:rPr>
          <w:rFonts w:ascii="Times New Roman" w:hAnsi="Times New Roman" w:cs="Times New Roman"/>
          <w:sz w:val="28"/>
          <w:szCs w:val="28"/>
        </w:rPr>
        <w:t>«</w:t>
      </w:r>
      <w:r w:rsidRPr="009512DA">
        <w:rPr>
          <w:rFonts w:ascii="Times New Roman" w:hAnsi="Times New Roman" w:cs="Times New Roman"/>
          <w:sz w:val="28"/>
          <w:szCs w:val="28"/>
        </w:rPr>
        <w:t>Методика личностно-ориентированного обучения. Как обучать всех по-разному?</w:t>
      </w:r>
      <w:r>
        <w:rPr>
          <w:rFonts w:ascii="Times New Roman" w:hAnsi="Times New Roman" w:cs="Times New Roman"/>
          <w:sz w:val="28"/>
          <w:szCs w:val="28"/>
        </w:rPr>
        <w:t>»</w:t>
      </w:r>
      <w:r w:rsidRPr="009512DA">
        <w:rPr>
          <w:rFonts w:ascii="Times New Roman" w:hAnsi="Times New Roman" w:cs="Times New Roman"/>
          <w:sz w:val="28"/>
          <w:szCs w:val="28"/>
        </w:rPr>
        <w:t>// Москва, ВЛАДОС-ПРЕСС/</w:t>
      </w:r>
      <w:r>
        <w:rPr>
          <w:rFonts w:ascii="Times New Roman" w:hAnsi="Times New Roman" w:cs="Times New Roman"/>
          <w:sz w:val="28"/>
          <w:szCs w:val="28"/>
        </w:rPr>
        <w:t>/</w:t>
      </w:r>
      <w:r w:rsidRPr="009512DA">
        <w:rPr>
          <w:rFonts w:ascii="Times New Roman" w:hAnsi="Times New Roman" w:cs="Times New Roman"/>
          <w:sz w:val="28"/>
          <w:szCs w:val="28"/>
        </w:rPr>
        <w:t>2005</w:t>
      </w:r>
    </w:p>
    <w:p w:rsidR="009512DA" w:rsidRDefault="009512DA" w:rsidP="001A43F8">
      <w:pPr>
        <w:pStyle w:val="a3"/>
        <w:numPr>
          <w:ilvl w:val="0"/>
          <w:numId w:val="3"/>
        </w:numPr>
        <w:spacing w:after="0" w:line="360" w:lineRule="auto"/>
        <w:jc w:val="both"/>
        <w:rPr>
          <w:rFonts w:ascii="Times New Roman" w:hAnsi="Times New Roman" w:cs="Times New Roman"/>
          <w:sz w:val="28"/>
          <w:szCs w:val="28"/>
        </w:rPr>
      </w:pPr>
      <w:r w:rsidRPr="009512DA">
        <w:rPr>
          <w:rFonts w:ascii="Times New Roman" w:hAnsi="Times New Roman" w:cs="Times New Roman"/>
          <w:sz w:val="28"/>
          <w:szCs w:val="28"/>
        </w:rPr>
        <w:t xml:space="preserve">  </w:t>
      </w:r>
      <w:hyperlink r:id="rId39" w:history="1">
        <w:r w:rsidRPr="005358F6">
          <w:rPr>
            <w:rStyle w:val="a4"/>
            <w:rFonts w:ascii="Times New Roman" w:hAnsi="Times New Roman" w:cs="Times New Roman"/>
            <w:sz w:val="28"/>
            <w:szCs w:val="28"/>
          </w:rPr>
          <w:t>http://www.sch2000.ru/deyatelnostniy/</w:t>
        </w:r>
      </w:hyperlink>
      <w:r>
        <w:rPr>
          <w:rFonts w:ascii="Times New Roman" w:hAnsi="Times New Roman" w:cs="Times New Roman"/>
          <w:sz w:val="28"/>
          <w:szCs w:val="28"/>
        </w:rPr>
        <w:t xml:space="preserve"> </w:t>
      </w:r>
    </w:p>
    <w:p w:rsidR="009512DA" w:rsidRDefault="009512DA" w:rsidP="009512DA">
      <w:pPr>
        <w:spacing w:after="0" w:line="360" w:lineRule="auto"/>
        <w:jc w:val="both"/>
        <w:rPr>
          <w:rFonts w:ascii="Times New Roman" w:hAnsi="Times New Roman" w:cs="Times New Roman"/>
          <w:sz w:val="28"/>
          <w:szCs w:val="28"/>
        </w:rPr>
      </w:pPr>
    </w:p>
    <w:p w:rsidR="009512DA" w:rsidRPr="007172EC" w:rsidRDefault="007172EC" w:rsidP="007172EC">
      <w:pPr>
        <w:keepNext/>
        <w:spacing w:after="0" w:line="360" w:lineRule="auto"/>
        <w:jc w:val="right"/>
        <w:outlineLvl w:val="2"/>
        <w:rPr>
          <w:rFonts w:ascii="Times New Roman" w:eastAsia="Arial Unicode MS" w:hAnsi="Times New Roman" w:cs="Times New Roman"/>
          <w:bCs/>
          <w:sz w:val="28"/>
          <w:szCs w:val="28"/>
          <w:u w:val="single"/>
          <w:lang w:eastAsia="ru-RU"/>
        </w:rPr>
      </w:pPr>
      <w:r w:rsidRPr="007172EC">
        <w:rPr>
          <w:rFonts w:ascii="Times New Roman" w:eastAsia="Arial Unicode MS" w:hAnsi="Times New Roman" w:cs="Times New Roman"/>
          <w:bCs/>
          <w:sz w:val="28"/>
          <w:szCs w:val="28"/>
          <w:u w:val="single"/>
          <w:lang w:eastAsia="ru-RU"/>
        </w:rPr>
        <w:lastRenderedPageBreak/>
        <w:t>Приложение 1</w:t>
      </w:r>
    </w:p>
    <w:p w:rsidR="007172EC" w:rsidRDefault="007172EC" w:rsidP="009512DA">
      <w:pPr>
        <w:spacing w:after="12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Урок математики во 2 классе</w:t>
      </w:r>
    </w:p>
    <w:p w:rsidR="009512DA" w:rsidRPr="009512DA" w:rsidRDefault="009512DA" w:rsidP="009512DA">
      <w:pPr>
        <w:spacing w:after="12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b/>
          <w:sz w:val="24"/>
          <w:szCs w:val="24"/>
          <w:lang w:eastAsia="ru-RU"/>
        </w:rPr>
        <w:t xml:space="preserve">Тип урока: </w:t>
      </w:r>
      <w:r w:rsidRPr="009512DA">
        <w:rPr>
          <w:rFonts w:ascii="Times New Roman" w:eastAsia="Times New Roman" w:hAnsi="Times New Roman" w:cs="Times New Roman"/>
          <w:sz w:val="24"/>
          <w:szCs w:val="24"/>
          <w:lang w:eastAsia="ru-RU"/>
        </w:rPr>
        <w:t>ОНЗ.</w:t>
      </w:r>
    </w:p>
    <w:p w:rsidR="009512DA" w:rsidRPr="009512DA" w:rsidRDefault="009512DA" w:rsidP="009512DA">
      <w:pPr>
        <w:spacing w:after="120" w:line="240" w:lineRule="auto"/>
        <w:jc w:val="both"/>
        <w:rPr>
          <w:rFonts w:ascii="Times New Roman" w:eastAsia="Times New Roman" w:hAnsi="Times New Roman" w:cs="Times New Roman"/>
          <w:b/>
          <w:sz w:val="24"/>
          <w:szCs w:val="24"/>
          <w:lang w:eastAsia="ru-RU"/>
        </w:rPr>
      </w:pPr>
      <w:r w:rsidRPr="009512DA">
        <w:rPr>
          <w:rFonts w:ascii="Times New Roman" w:eastAsia="Times New Roman" w:hAnsi="Times New Roman" w:cs="Times New Roman"/>
          <w:b/>
          <w:sz w:val="24"/>
          <w:szCs w:val="24"/>
          <w:lang w:eastAsia="ru-RU"/>
        </w:rPr>
        <w:t>Тема: «Приёмы устных вычислений: 14 + 28, 59 + 14».</w:t>
      </w:r>
    </w:p>
    <w:p w:rsidR="009512DA" w:rsidRPr="009512DA" w:rsidRDefault="009512DA" w:rsidP="009512DA">
      <w:pPr>
        <w:spacing w:after="0" w:line="240" w:lineRule="auto"/>
        <w:jc w:val="both"/>
        <w:rPr>
          <w:rFonts w:ascii="Times New Roman" w:eastAsia="Times New Roman" w:hAnsi="Times New Roman" w:cs="Times New Roman"/>
          <w:b/>
          <w:sz w:val="24"/>
          <w:szCs w:val="24"/>
          <w:lang w:eastAsia="ru-RU"/>
        </w:rPr>
      </w:pPr>
      <w:r w:rsidRPr="009512DA">
        <w:rPr>
          <w:rFonts w:ascii="Times New Roman" w:eastAsia="Times New Roman" w:hAnsi="Times New Roman" w:cs="Times New Roman"/>
          <w:b/>
          <w:sz w:val="24"/>
          <w:szCs w:val="24"/>
          <w:lang w:eastAsia="ru-RU"/>
        </w:rPr>
        <w:t>Основные цели:</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1) Сформировать способность к устному вычислению суммы двузначных чисел, используя приём дополнения одного из слагаемых до круглого числа.</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2) Повторить свойство сложения: если число увеличить на несколько единиц, а затем уменьшить </w:t>
      </w:r>
      <w:proofErr w:type="gramStart"/>
      <w:r w:rsidRPr="009512DA">
        <w:rPr>
          <w:rFonts w:ascii="Times New Roman" w:eastAsia="Times New Roman" w:hAnsi="Times New Roman" w:cs="Times New Roman"/>
          <w:sz w:val="24"/>
          <w:szCs w:val="24"/>
          <w:lang w:eastAsia="ru-RU"/>
        </w:rPr>
        <w:t>на столько</w:t>
      </w:r>
      <w:proofErr w:type="gramEnd"/>
      <w:r w:rsidRPr="009512DA">
        <w:rPr>
          <w:rFonts w:ascii="Times New Roman" w:eastAsia="Times New Roman" w:hAnsi="Times New Roman" w:cs="Times New Roman"/>
          <w:sz w:val="24"/>
          <w:szCs w:val="24"/>
          <w:lang w:eastAsia="ru-RU"/>
        </w:rPr>
        <w:t xml:space="preserve"> же единиц, то оно не изменится.</w:t>
      </w:r>
    </w:p>
    <w:p w:rsidR="009512DA" w:rsidRPr="009512DA" w:rsidRDefault="009512DA" w:rsidP="009512DA">
      <w:pPr>
        <w:tabs>
          <w:tab w:val="center" w:pos="4961"/>
          <w:tab w:val="left" w:pos="8355"/>
        </w:tabs>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3) Тренировать способность к анализу и решению задач, к проверке сложения вычитанием.</w:t>
      </w:r>
    </w:p>
    <w:p w:rsidR="009512DA" w:rsidRPr="009512DA" w:rsidRDefault="009512DA" w:rsidP="009512DA">
      <w:pPr>
        <w:keepNext/>
        <w:spacing w:before="120" w:after="0" w:line="240" w:lineRule="auto"/>
        <w:jc w:val="center"/>
        <w:outlineLvl w:val="0"/>
        <w:rPr>
          <w:rFonts w:ascii="Times New Roman" w:eastAsia="Times New Roman" w:hAnsi="Times New Roman" w:cs="Times New Roman"/>
          <w:b/>
          <w:bCs/>
          <w:sz w:val="24"/>
          <w:szCs w:val="24"/>
          <w:lang w:eastAsia="ru-RU"/>
        </w:rPr>
      </w:pPr>
      <w:r w:rsidRPr="009512DA">
        <w:rPr>
          <w:rFonts w:ascii="Times New Roman" w:eastAsia="Times New Roman" w:hAnsi="Times New Roman" w:cs="Times New Roman"/>
          <w:b/>
          <w:bCs/>
          <w:sz w:val="24"/>
          <w:szCs w:val="24"/>
          <w:lang w:eastAsia="ru-RU"/>
        </w:rPr>
        <w:t>Ход урока:</w:t>
      </w:r>
    </w:p>
    <w:p w:rsidR="009512DA" w:rsidRPr="009512DA" w:rsidRDefault="009512DA" w:rsidP="009512DA">
      <w:pPr>
        <w:spacing w:before="120" w:after="0" w:line="240" w:lineRule="auto"/>
        <w:jc w:val="both"/>
        <w:rPr>
          <w:rFonts w:ascii="Times New Roman" w:eastAsia="Times New Roman" w:hAnsi="Times New Roman" w:cs="Times New Roman"/>
          <w:b/>
          <w:i/>
          <w:sz w:val="24"/>
          <w:szCs w:val="24"/>
          <w:u w:val="single"/>
          <w:lang w:eastAsia="ru-RU"/>
        </w:rPr>
      </w:pPr>
      <w:r w:rsidRPr="009512DA">
        <w:rPr>
          <w:rFonts w:ascii="Times New Roman" w:eastAsia="Times New Roman" w:hAnsi="Times New Roman" w:cs="Times New Roman"/>
          <w:b/>
          <w:i/>
          <w:sz w:val="24"/>
          <w:szCs w:val="24"/>
          <w:lang w:eastAsia="ru-RU"/>
        </w:rPr>
        <w:t>1. Самоопределение к учебной деятельности.</w:t>
      </w:r>
    </w:p>
    <w:p w:rsidR="009512DA" w:rsidRPr="009512DA" w:rsidRDefault="009512DA" w:rsidP="001A43F8">
      <w:pPr>
        <w:numPr>
          <w:ilvl w:val="0"/>
          <w:numId w:val="19"/>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Какую большую тему мы изучали на последних уроках? (Сложение и вычитание двузначных чисел.)</w:t>
      </w:r>
    </w:p>
    <w:p w:rsidR="009512DA" w:rsidRPr="009512DA" w:rsidRDefault="009512DA" w:rsidP="001A43F8">
      <w:pPr>
        <w:numPr>
          <w:ilvl w:val="0"/>
          <w:numId w:val="19"/>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Какой способ письменного сложения и вычитания вам известен? (В столбик.)</w:t>
      </w:r>
    </w:p>
    <w:p w:rsidR="009512DA" w:rsidRPr="009512DA" w:rsidRDefault="009512DA" w:rsidP="001A43F8">
      <w:pPr>
        <w:numPr>
          <w:ilvl w:val="0"/>
          <w:numId w:val="19"/>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Назовите приёмы устных вычислений. (По общему правилу, по частям, новый приём – доведением вычитаемого до круглого числа.)</w:t>
      </w:r>
    </w:p>
    <w:p w:rsidR="009512DA" w:rsidRPr="009512DA" w:rsidRDefault="009512DA" w:rsidP="001A43F8">
      <w:pPr>
        <w:numPr>
          <w:ilvl w:val="0"/>
          <w:numId w:val="19"/>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А сегодня мы познакомимся с новым приёмом устного сложения двузначных чисел. Для чего мы должны знать столько приёмов устного сложения и вычитания чисел? (Чтобы выбрать для себя самый удобный способ</w:t>
      </w:r>
      <w:proofErr w:type="gramStart"/>
      <w:r w:rsidRPr="009512DA">
        <w:rPr>
          <w:rFonts w:ascii="Times New Roman" w:eastAsia="Times New Roman" w:hAnsi="Times New Roman" w:cs="Times New Roman"/>
          <w:sz w:val="24"/>
          <w:szCs w:val="24"/>
          <w:lang w:eastAsia="ru-RU"/>
        </w:rPr>
        <w:t>, …)</w:t>
      </w:r>
      <w:proofErr w:type="gramEnd"/>
    </w:p>
    <w:p w:rsidR="009512DA" w:rsidRPr="009512DA" w:rsidRDefault="009512DA" w:rsidP="001A43F8">
      <w:pPr>
        <w:numPr>
          <w:ilvl w:val="0"/>
          <w:numId w:val="19"/>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А вот что говорит об этом пословица. </w:t>
      </w:r>
    </w:p>
    <w:p w:rsidR="009512DA" w:rsidRPr="009512DA" w:rsidRDefault="009512DA" w:rsidP="009512DA">
      <w:pPr>
        <w:spacing w:before="60"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Открыть на доске пословицу: </w:t>
      </w:r>
      <w:r w:rsidRPr="009512DA">
        <w:rPr>
          <w:rFonts w:ascii="Times New Roman" w:eastAsia="Times New Roman" w:hAnsi="Times New Roman" w:cs="Times New Roman"/>
          <w:b/>
          <w:sz w:val="24"/>
          <w:szCs w:val="24"/>
          <w:lang w:eastAsia="ru-RU"/>
        </w:rPr>
        <w:t>Учение всегда найдёт применение.</w:t>
      </w:r>
    </w:p>
    <w:p w:rsidR="009512DA" w:rsidRPr="009512DA" w:rsidRDefault="009512DA" w:rsidP="001A43F8">
      <w:pPr>
        <w:numPr>
          <w:ilvl w:val="0"/>
          <w:numId w:val="20"/>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Прочитаем её. Как вы её понимаете</w:t>
      </w:r>
      <w:proofErr w:type="gramStart"/>
      <w:r w:rsidRPr="009512DA">
        <w:rPr>
          <w:rFonts w:ascii="Times New Roman" w:eastAsia="Times New Roman" w:hAnsi="Times New Roman" w:cs="Times New Roman"/>
          <w:sz w:val="24"/>
          <w:szCs w:val="24"/>
          <w:lang w:eastAsia="ru-RU"/>
        </w:rPr>
        <w:t>? (…)</w:t>
      </w:r>
      <w:proofErr w:type="gramEnd"/>
    </w:p>
    <w:p w:rsidR="009512DA" w:rsidRPr="009512DA" w:rsidRDefault="009512DA" w:rsidP="001A43F8">
      <w:pPr>
        <w:numPr>
          <w:ilvl w:val="0"/>
          <w:numId w:val="20"/>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Хорошо, значит, сегодняшний урок пройдёт не зря.</w:t>
      </w:r>
    </w:p>
    <w:p w:rsidR="009512DA" w:rsidRPr="009512DA" w:rsidRDefault="009512DA" w:rsidP="009512DA">
      <w:pPr>
        <w:spacing w:before="120" w:after="0" w:line="240" w:lineRule="auto"/>
        <w:jc w:val="both"/>
        <w:rPr>
          <w:rFonts w:ascii="Times New Roman" w:eastAsia="Times New Roman" w:hAnsi="Times New Roman" w:cs="Times New Roman"/>
          <w:b/>
          <w:i/>
          <w:sz w:val="24"/>
          <w:szCs w:val="24"/>
          <w:lang w:eastAsia="ru-RU"/>
        </w:rPr>
      </w:pPr>
      <w:r w:rsidRPr="009512DA">
        <w:rPr>
          <w:rFonts w:ascii="Times New Roman" w:eastAsia="Times New Roman" w:hAnsi="Times New Roman" w:cs="Times New Roman"/>
          <w:b/>
          <w:i/>
          <w:sz w:val="24"/>
          <w:szCs w:val="24"/>
          <w:lang w:eastAsia="ru-RU"/>
        </w:rPr>
        <w:t>2. Актуализация знаний и фиксация затруднения в индивидуальной деятельности.</w:t>
      </w:r>
    </w:p>
    <w:p w:rsidR="009512DA" w:rsidRPr="009512DA" w:rsidRDefault="009512DA" w:rsidP="009512DA">
      <w:pPr>
        <w:spacing w:before="60" w:after="0" w:line="240" w:lineRule="auto"/>
        <w:jc w:val="both"/>
        <w:rPr>
          <w:rFonts w:ascii="Times New Roman" w:eastAsia="Times New Roman" w:hAnsi="Times New Roman" w:cs="Times New Roman"/>
          <w:sz w:val="24"/>
          <w:szCs w:val="24"/>
          <w:u w:val="single"/>
          <w:lang w:eastAsia="ru-RU"/>
        </w:rPr>
      </w:pPr>
      <w:r w:rsidRPr="009512DA">
        <w:rPr>
          <w:rFonts w:ascii="Times New Roman" w:eastAsia="Times New Roman" w:hAnsi="Times New Roman" w:cs="Times New Roman"/>
          <w:sz w:val="24"/>
          <w:szCs w:val="24"/>
          <w:u w:val="single"/>
          <w:lang w:eastAsia="ru-RU"/>
        </w:rPr>
        <w:t>1) Повторение изученных приёмов устных вычислений. Тренировка мыслительных операций.</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а) –  Для начала повторим известные нам способы сложения двузначных чисел.</w:t>
      </w:r>
    </w:p>
    <w:p w:rsidR="009512DA" w:rsidRPr="009512DA" w:rsidRDefault="009512DA" w:rsidP="009512DA">
      <w:pPr>
        <w:spacing w:before="60"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Открыть примеры на доске:  17 + 19 =</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ab/>
      </w:r>
      <w:r w:rsidRPr="009512DA">
        <w:rPr>
          <w:rFonts w:ascii="Times New Roman" w:eastAsia="Times New Roman" w:hAnsi="Times New Roman" w:cs="Times New Roman"/>
          <w:sz w:val="24"/>
          <w:szCs w:val="24"/>
          <w:lang w:eastAsia="ru-RU"/>
        </w:rPr>
        <w:tab/>
      </w:r>
      <w:r w:rsidRPr="009512DA">
        <w:rPr>
          <w:rFonts w:ascii="Times New Roman" w:eastAsia="Times New Roman" w:hAnsi="Times New Roman" w:cs="Times New Roman"/>
          <w:sz w:val="24"/>
          <w:szCs w:val="24"/>
          <w:lang w:eastAsia="ru-RU"/>
        </w:rPr>
        <w:tab/>
      </w:r>
      <w:r w:rsidRPr="009512DA">
        <w:rPr>
          <w:rFonts w:ascii="Times New Roman" w:eastAsia="Times New Roman" w:hAnsi="Times New Roman" w:cs="Times New Roman"/>
          <w:sz w:val="24"/>
          <w:szCs w:val="24"/>
          <w:lang w:eastAsia="ru-RU"/>
        </w:rPr>
        <w:tab/>
        <w:t xml:space="preserve">   39 + 8 =</w:t>
      </w:r>
    </w:p>
    <w:p w:rsidR="009512DA" w:rsidRPr="009512DA" w:rsidRDefault="009512DA" w:rsidP="009512DA">
      <w:pPr>
        <w:spacing w:after="0" w:line="240" w:lineRule="auto"/>
        <w:jc w:val="both"/>
        <w:rPr>
          <w:rFonts w:ascii="Times New Roman" w:eastAsia="Times New Roman" w:hAnsi="Times New Roman" w:cs="Times New Roman"/>
          <w:b/>
          <w:sz w:val="24"/>
          <w:szCs w:val="24"/>
          <w:lang w:eastAsia="ru-RU"/>
        </w:rPr>
      </w:pPr>
      <w:r w:rsidRPr="009512DA">
        <w:rPr>
          <w:rFonts w:ascii="Times New Roman" w:eastAsia="Times New Roman" w:hAnsi="Times New Roman" w:cs="Times New Roman"/>
          <w:sz w:val="24"/>
          <w:szCs w:val="24"/>
          <w:lang w:eastAsia="ru-RU"/>
        </w:rPr>
        <w:tab/>
      </w:r>
      <w:r w:rsidRPr="009512DA">
        <w:rPr>
          <w:rFonts w:ascii="Times New Roman" w:eastAsia="Times New Roman" w:hAnsi="Times New Roman" w:cs="Times New Roman"/>
          <w:sz w:val="24"/>
          <w:szCs w:val="24"/>
          <w:lang w:eastAsia="ru-RU"/>
        </w:rPr>
        <w:tab/>
      </w:r>
      <w:r w:rsidRPr="009512DA">
        <w:rPr>
          <w:rFonts w:ascii="Times New Roman" w:eastAsia="Times New Roman" w:hAnsi="Times New Roman" w:cs="Times New Roman"/>
          <w:sz w:val="24"/>
          <w:szCs w:val="24"/>
          <w:lang w:eastAsia="ru-RU"/>
        </w:rPr>
        <w:tab/>
      </w:r>
      <w:r w:rsidRPr="009512DA">
        <w:rPr>
          <w:rFonts w:ascii="Times New Roman" w:eastAsia="Times New Roman" w:hAnsi="Times New Roman" w:cs="Times New Roman"/>
          <w:sz w:val="24"/>
          <w:szCs w:val="24"/>
          <w:lang w:eastAsia="ru-RU"/>
        </w:rPr>
        <w:tab/>
        <w:t xml:space="preserve">   35 + 23 =</w:t>
      </w:r>
    </w:p>
    <w:p w:rsidR="009512DA" w:rsidRPr="009512DA" w:rsidRDefault="009512DA" w:rsidP="001A43F8">
      <w:pPr>
        <w:numPr>
          <w:ilvl w:val="0"/>
          <w:numId w:val="21"/>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Решим эти примеры, проговаривая способ решения устно, и запишем только ответы.</w:t>
      </w:r>
    </w:p>
    <w:p w:rsidR="009512DA" w:rsidRPr="009512DA" w:rsidRDefault="009512DA" w:rsidP="009512DA">
      <w:pPr>
        <w:spacing w:before="60" w:after="12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По одному с места с объяснением. </w:t>
      </w:r>
    </w:p>
    <w:p w:rsidR="009512DA" w:rsidRPr="009512DA" w:rsidRDefault="009512DA" w:rsidP="009512DA">
      <w:pPr>
        <w:spacing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В итоге получается ряд чисел: 36, 47, 58.</w:t>
      </w:r>
    </w:p>
    <w:p w:rsidR="009512DA" w:rsidRPr="009512DA" w:rsidRDefault="009512DA" w:rsidP="001A43F8">
      <w:pPr>
        <w:numPr>
          <w:ilvl w:val="0"/>
          <w:numId w:val="21"/>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Посмотрите на ряд чисел. Что интересного заметили? (Каждое последующее число больше предыдущего на 11.)</w:t>
      </w:r>
    </w:p>
    <w:p w:rsidR="009512DA" w:rsidRPr="009512DA" w:rsidRDefault="009512DA" w:rsidP="001A43F8">
      <w:pPr>
        <w:numPr>
          <w:ilvl w:val="0"/>
          <w:numId w:val="21"/>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Назовите следующее число. (69.)</w:t>
      </w:r>
    </w:p>
    <w:p w:rsidR="009512DA" w:rsidRPr="009512DA" w:rsidRDefault="009512DA" w:rsidP="001A43F8">
      <w:pPr>
        <w:numPr>
          <w:ilvl w:val="0"/>
          <w:numId w:val="21"/>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Что вы можете о нём сказать? (Натуральное, двузначное, содержит 6 десятков и 9 единиц; предыдущее число 68, последующее – 70; сумма цифр равна 15.)</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б) –  Следующее задание начинается с этого числа.</w:t>
      </w:r>
    </w:p>
    <w:p w:rsidR="009512DA" w:rsidRPr="009512DA" w:rsidRDefault="009512DA" w:rsidP="009512DA">
      <w:pPr>
        <w:spacing w:before="60"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Открыть на доске запись: </w:t>
      </w:r>
    </w:p>
    <w:p w:rsidR="009512DA" w:rsidRPr="009512DA" w:rsidRDefault="009512DA" w:rsidP="009512DA">
      <w:pPr>
        <w:spacing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69 + 1 – 1 + 3 – 3 + 10 – 10</w:t>
      </w:r>
    </w:p>
    <w:p w:rsidR="009512DA" w:rsidRPr="009512DA" w:rsidRDefault="009512DA" w:rsidP="001A43F8">
      <w:pPr>
        <w:numPr>
          <w:ilvl w:val="0"/>
          <w:numId w:val="22"/>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За 15 секунд найдите значение этого выражения. (69, т.к. если число увеличить, а потом уменьшить </w:t>
      </w:r>
      <w:proofErr w:type="gramStart"/>
      <w:r w:rsidRPr="009512DA">
        <w:rPr>
          <w:rFonts w:ascii="Times New Roman" w:eastAsia="Times New Roman" w:hAnsi="Times New Roman" w:cs="Times New Roman"/>
          <w:sz w:val="24"/>
          <w:szCs w:val="24"/>
          <w:lang w:eastAsia="ru-RU"/>
        </w:rPr>
        <w:t>на столько</w:t>
      </w:r>
      <w:proofErr w:type="gramEnd"/>
      <w:r w:rsidRPr="009512DA">
        <w:rPr>
          <w:rFonts w:ascii="Times New Roman" w:eastAsia="Times New Roman" w:hAnsi="Times New Roman" w:cs="Times New Roman"/>
          <w:sz w:val="24"/>
          <w:szCs w:val="24"/>
          <w:lang w:eastAsia="ru-RU"/>
        </w:rPr>
        <w:t xml:space="preserve"> же, то оно не изменится.)</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lastRenderedPageBreak/>
        <w:t xml:space="preserve">в) –  Запомните этот вывод. Он сегодня нам поможет. А теперь вернёмся к ряду чисел. Дополните каждое из них до </w:t>
      </w:r>
      <w:proofErr w:type="gramStart"/>
      <w:r w:rsidRPr="009512DA">
        <w:rPr>
          <w:rFonts w:ascii="Times New Roman" w:eastAsia="Times New Roman" w:hAnsi="Times New Roman" w:cs="Times New Roman"/>
          <w:sz w:val="24"/>
          <w:szCs w:val="24"/>
          <w:lang w:eastAsia="ru-RU"/>
        </w:rPr>
        <w:t>круглого</w:t>
      </w:r>
      <w:proofErr w:type="gramEnd"/>
      <w:r w:rsidRPr="009512DA">
        <w:rPr>
          <w:rFonts w:ascii="Times New Roman" w:eastAsia="Times New Roman" w:hAnsi="Times New Roman" w:cs="Times New Roman"/>
          <w:sz w:val="24"/>
          <w:szCs w:val="24"/>
          <w:lang w:eastAsia="ru-RU"/>
        </w:rPr>
        <w:t xml:space="preserve">. Запишите только ответы. (Число 36 дополняем до </w:t>
      </w:r>
      <w:proofErr w:type="gramStart"/>
      <w:r w:rsidRPr="009512DA">
        <w:rPr>
          <w:rFonts w:ascii="Times New Roman" w:eastAsia="Times New Roman" w:hAnsi="Times New Roman" w:cs="Times New Roman"/>
          <w:sz w:val="24"/>
          <w:szCs w:val="24"/>
          <w:lang w:eastAsia="ru-RU"/>
        </w:rPr>
        <w:t>круглого</w:t>
      </w:r>
      <w:proofErr w:type="gramEnd"/>
      <w:r w:rsidRPr="009512DA">
        <w:rPr>
          <w:rFonts w:ascii="Times New Roman" w:eastAsia="Times New Roman" w:hAnsi="Times New Roman" w:cs="Times New Roman"/>
          <w:sz w:val="24"/>
          <w:szCs w:val="24"/>
          <w:lang w:eastAsia="ru-RU"/>
        </w:rPr>
        <w:t xml:space="preserve"> числом 4: 36 + 4 = 40, …)</w:t>
      </w:r>
    </w:p>
    <w:p w:rsidR="009512DA" w:rsidRPr="009512DA" w:rsidRDefault="009512DA" w:rsidP="001A43F8">
      <w:pPr>
        <w:numPr>
          <w:ilvl w:val="0"/>
          <w:numId w:val="22"/>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Молодцы! И это нам пригодится на уроке.</w:t>
      </w:r>
    </w:p>
    <w:p w:rsidR="009512DA" w:rsidRPr="009512DA" w:rsidRDefault="009512DA" w:rsidP="009512DA">
      <w:pPr>
        <w:spacing w:before="60" w:after="0" w:line="240" w:lineRule="auto"/>
        <w:jc w:val="both"/>
        <w:rPr>
          <w:rFonts w:ascii="Times New Roman" w:eastAsia="Times New Roman" w:hAnsi="Times New Roman" w:cs="Times New Roman"/>
          <w:sz w:val="24"/>
          <w:szCs w:val="24"/>
          <w:u w:val="single"/>
          <w:lang w:eastAsia="ru-RU"/>
        </w:rPr>
      </w:pPr>
      <w:r w:rsidRPr="009512DA">
        <w:rPr>
          <w:rFonts w:ascii="Times New Roman" w:eastAsia="Times New Roman" w:hAnsi="Times New Roman" w:cs="Times New Roman"/>
          <w:sz w:val="24"/>
          <w:szCs w:val="24"/>
          <w:u w:val="single"/>
          <w:lang w:eastAsia="ru-RU"/>
        </w:rPr>
        <w:t>2) Индивидуальное задание на применение приёмов устных вычислений.</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а) Раздать листочки с заданием № 1 (розовые), положив их обратной стороной вверх.</w:t>
      </w:r>
    </w:p>
    <w:p w:rsidR="009512DA" w:rsidRPr="009512DA" w:rsidRDefault="009512DA" w:rsidP="001A43F8">
      <w:pPr>
        <w:numPr>
          <w:ilvl w:val="0"/>
          <w:numId w:val="22"/>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Вы </w:t>
      </w:r>
      <w:proofErr w:type="gramStart"/>
      <w:r w:rsidRPr="009512DA">
        <w:rPr>
          <w:rFonts w:ascii="Times New Roman" w:eastAsia="Times New Roman" w:hAnsi="Times New Roman" w:cs="Times New Roman"/>
          <w:sz w:val="24"/>
          <w:szCs w:val="24"/>
          <w:lang w:eastAsia="ru-RU"/>
        </w:rPr>
        <w:t>здорово</w:t>
      </w:r>
      <w:proofErr w:type="gramEnd"/>
      <w:r w:rsidRPr="009512DA">
        <w:rPr>
          <w:rFonts w:ascii="Times New Roman" w:eastAsia="Times New Roman" w:hAnsi="Times New Roman" w:cs="Times New Roman"/>
          <w:sz w:val="24"/>
          <w:szCs w:val="24"/>
          <w:lang w:eastAsia="ru-RU"/>
        </w:rPr>
        <w:t xml:space="preserve"> считаете! Мне тоже захотелось посчитать! Предлагаю соревнование: за полминуты на карточках надо сложить числа Я буду выполнять то же задание. Вы, когда закончите, дайте знак – хлопните в ладоши.</w:t>
      </w:r>
    </w:p>
    <w:p w:rsidR="009512DA" w:rsidRPr="009512DA" w:rsidRDefault="009512DA" w:rsidP="009512DA">
      <w:pPr>
        <w:spacing w:before="60"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Включить таймер или перевернуть песочные часы, можно засечь время по часам с секундной стрелкой.</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Перевернули листочки. Начали!</w:t>
      </w:r>
    </w:p>
    <w:p w:rsidR="009512DA" w:rsidRPr="009512DA" w:rsidRDefault="009512DA" w:rsidP="009512DA">
      <w:pPr>
        <w:spacing w:before="60"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При выполнении этого задания учитель должен «схитрить». Чтобы создать ситуацию успеха детей, он намеренно заканчивает считать позже большей части детей (ориентироваться на хлопки).</w:t>
      </w:r>
    </w:p>
    <w:p w:rsidR="009512DA" w:rsidRPr="009512DA" w:rsidRDefault="009512DA" w:rsidP="001A43F8">
      <w:pPr>
        <w:numPr>
          <w:ilvl w:val="0"/>
          <w:numId w:val="22"/>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Стоп! Время закончилось. </w:t>
      </w:r>
    </w:p>
    <w:p w:rsidR="009512DA" w:rsidRPr="009512DA" w:rsidRDefault="009512DA" w:rsidP="001A43F8">
      <w:pPr>
        <w:numPr>
          <w:ilvl w:val="0"/>
          <w:numId w:val="22"/>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Я вижу, что многие из вас закончили считать раньше, чем я. Молодцы! </w:t>
      </w:r>
    </w:p>
    <w:p w:rsidR="009512DA" w:rsidRPr="009512DA" w:rsidRDefault="009512DA" w:rsidP="001A43F8">
      <w:pPr>
        <w:numPr>
          <w:ilvl w:val="0"/>
          <w:numId w:val="22"/>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Сверим ответы. </w:t>
      </w:r>
    </w:p>
    <w:p w:rsidR="009512DA" w:rsidRPr="009512DA" w:rsidRDefault="009512DA" w:rsidP="001A43F8">
      <w:pPr>
        <w:numPr>
          <w:ilvl w:val="0"/>
          <w:numId w:val="22"/>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Если есть другие варианты ответов, дети объясняют ход решения и ошибки исправляются по ходу проверки.</w:t>
      </w:r>
    </w:p>
    <w:p w:rsidR="009512DA" w:rsidRPr="009512DA" w:rsidRDefault="009512DA" w:rsidP="001A43F8">
      <w:pPr>
        <w:numPr>
          <w:ilvl w:val="0"/>
          <w:numId w:val="23"/>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b/>
          <w:sz w:val="24"/>
          <w:szCs w:val="24"/>
          <w:lang w:eastAsia="ru-RU"/>
        </w:rPr>
        <w:t>Что общего у всех примеров?</w:t>
      </w:r>
      <w:r w:rsidRPr="009512DA">
        <w:rPr>
          <w:rFonts w:ascii="Times New Roman" w:eastAsia="Times New Roman" w:hAnsi="Times New Roman" w:cs="Times New Roman"/>
          <w:sz w:val="24"/>
          <w:szCs w:val="24"/>
          <w:lang w:eastAsia="ru-RU"/>
        </w:rPr>
        <w:t xml:space="preserve"> (Число 14 складывали с круглыми числами.)</w:t>
      </w:r>
    </w:p>
    <w:p w:rsidR="009512DA" w:rsidRPr="009512DA" w:rsidRDefault="009512DA" w:rsidP="001A43F8">
      <w:pPr>
        <w:numPr>
          <w:ilvl w:val="0"/>
          <w:numId w:val="23"/>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Каким способом вы считали? (По частям.)</w:t>
      </w:r>
    </w:p>
    <w:p w:rsidR="009512DA" w:rsidRPr="009512DA" w:rsidRDefault="009512DA" w:rsidP="001A43F8">
      <w:pPr>
        <w:numPr>
          <w:ilvl w:val="0"/>
          <w:numId w:val="23"/>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Молодцы, и ошибок (почти) не допустили! Но мне не хочется остаться сегодня с проигрышем. Посоревнуемся ещё раз?!</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б) Раздать листочки с заданием № 2 (зеленые), положив их обратной стороной вверх.</w:t>
      </w:r>
    </w:p>
    <w:p w:rsidR="009512DA" w:rsidRPr="009512DA" w:rsidRDefault="009512DA" w:rsidP="001A43F8">
      <w:pPr>
        <w:numPr>
          <w:ilvl w:val="0"/>
          <w:numId w:val="24"/>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Задание такое же, время то же. Не забудьте хлопнуть в ладоши.</w:t>
      </w:r>
    </w:p>
    <w:p w:rsidR="009512DA" w:rsidRPr="009512DA" w:rsidRDefault="009512DA" w:rsidP="001A43F8">
      <w:pPr>
        <w:numPr>
          <w:ilvl w:val="0"/>
          <w:numId w:val="24"/>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Переверните листочки. Начали!</w:t>
      </w:r>
    </w:p>
    <w:p w:rsidR="009512DA" w:rsidRPr="009512DA" w:rsidRDefault="009512DA" w:rsidP="009512DA">
      <w:pPr>
        <w:spacing w:before="60"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Учитель выполняет задание раньше детей и хлопает в ладоши. Детей надо остановить, когда время кончится.</w:t>
      </w:r>
    </w:p>
    <w:p w:rsidR="009512DA" w:rsidRPr="009512DA" w:rsidRDefault="009512DA" w:rsidP="001A43F8">
      <w:pPr>
        <w:numPr>
          <w:ilvl w:val="0"/>
          <w:numId w:val="25"/>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Стоп! Я уже давно выполнила это задание. А вы?</w:t>
      </w:r>
    </w:p>
    <w:p w:rsidR="009512DA" w:rsidRPr="009512DA" w:rsidRDefault="009512DA" w:rsidP="001A43F8">
      <w:pPr>
        <w:numPr>
          <w:ilvl w:val="0"/>
          <w:numId w:val="25"/>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Поднимите руку, кто успел решить эти примеры.</w:t>
      </w:r>
    </w:p>
    <w:p w:rsidR="009512DA" w:rsidRPr="009512DA" w:rsidRDefault="009512DA" w:rsidP="001A43F8">
      <w:pPr>
        <w:numPr>
          <w:ilvl w:val="0"/>
          <w:numId w:val="25"/>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Но ведь примеров было меньше, а время то же</w:t>
      </w:r>
      <w:proofErr w:type="gramStart"/>
      <w:r w:rsidRPr="009512DA">
        <w:rPr>
          <w:rFonts w:ascii="Times New Roman" w:eastAsia="Times New Roman" w:hAnsi="Times New Roman" w:cs="Times New Roman"/>
          <w:sz w:val="24"/>
          <w:szCs w:val="24"/>
          <w:lang w:eastAsia="ru-RU"/>
        </w:rPr>
        <w:t xml:space="preserve">!. </w:t>
      </w:r>
      <w:proofErr w:type="gramEnd"/>
      <w:r w:rsidRPr="009512DA">
        <w:rPr>
          <w:rFonts w:ascii="Times New Roman" w:eastAsia="Times New Roman" w:hAnsi="Times New Roman" w:cs="Times New Roman"/>
          <w:sz w:val="24"/>
          <w:szCs w:val="24"/>
          <w:lang w:eastAsia="ru-RU"/>
        </w:rPr>
        <w:t>Давайте проверим ответы. (63, 72, …)</w:t>
      </w:r>
    </w:p>
    <w:p w:rsidR="009512DA" w:rsidRPr="009512DA" w:rsidRDefault="009512DA" w:rsidP="009512DA">
      <w:pPr>
        <w:spacing w:before="60"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Учитель фиксирует все варианты ответов детей на доске, организуя выбор своей позиции каждым ребёнком.</w:t>
      </w:r>
    </w:p>
    <w:p w:rsidR="009512DA" w:rsidRPr="009512DA" w:rsidRDefault="009512DA" w:rsidP="001A43F8">
      <w:pPr>
        <w:numPr>
          <w:ilvl w:val="0"/>
          <w:numId w:val="26"/>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Что же произошло? (Мы не успели решить примеры за отведённое время, ответы получились разные.)</w:t>
      </w:r>
    </w:p>
    <w:p w:rsidR="009512DA" w:rsidRPr="009512DA" w:rsidRDefault="009512DA" w:rsidP="009512DA">
      <w:pPr>
        <w:spacing w:before="120" w:after="0" w:line="240" w:lineRule="auto"/>
        <w:jc w:val="both"/>
        <w:rPr>
          <w:rFonts w:ascii="Times New Roman" w:eastAsia="Times New Roman" w:hAnsi="Times New Roman" w:cs="Times New Roman"/>
          <w:b/>
          <w:i/>
          <w:sz w:val="24"/>
          <w:szCs w:val="24"/>
          <w:lang w:eastAsia="ru-RU"/>
        </w:rPr>
      </w:pPr>
      <w:r w:rsidRPr="009512DA">
        <w:rPr>
          <w:rFonts w:ascii="Times New Roman" w:eastAsia="Times New Roman" w:hAnsi="Times New Roman" w:cs="Times New Roman"/>
          <w:b/>
          <w:i/>
          <w:sz w:val="24"/>
          <w:szCs w:val="24"/>
          <w:lang w:eastAsia="ru-RU"/>
        </w:rPr>
        <w:t>3. Выявление причин затруднения  и постановка цели деятельности.</w:t>
      </w:r>
    </w:p>
    <w:p w:rsidR="009512DA" w:rsidRPr="009512DA" w:rsidRDefault="009512DA" w:rsidP="001A43F8">
      <w:pPr>
        <w:numPr>
          <w:ilvl w:val="0"/>
          <w:numId w:val="26"/>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Давайте разберёмся. Каким приёмом вы пользовались при вычислении? (Мы складывали по частям.)</w:t>
      </w:r>
    </w:p>
    <w:p w:rsidR="009512DA" w:rsidRPr="009512DA" w:rsidRDefault="009512DA" w:rsidP="001A43F8">
      <w:pPr>
        <w:numPr>
          <w:ilvl w:val="0"/>
          <w:numId w:val="26"/>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И на первой карточке и на второй вы складывали числа по частям. Разве вы не умеете так решать примеры? (Умеем.)</w:t>
      </w:r>
    </w:p>
    <w:p w:rsidR="009512DA" w:rsidRPr="009512DA" w:rsidRDefault="009512DA" w:rsidP="001A43F8">
      <w:pPr>
        <w:numPr>
          <w:ilvl w:val="0"/>
          <w:numId w:val="26"/>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Положите перед собой обе карточки и скажите, почему с примерами на второй карточке вам было труднее справиться? </w:t>
      </w:r>
      <w:proofErr w:type="gramStart"/>
      <w:r w:rsidRPr="009512DA">
        <w:rPr>
          <w:rFonts w:ascii="Times New Roman" w:eastAsia="Times New Roman" w:hAnsi="Times New Roman" w:cs="Times New Roman"/>
          <w:sz w:val="24"/>
          <w:szCs w:val="24"/>
          <w:lang w:eastAsia="ru-RU"/>
        </w:rPr>
        <w:t>(На первой карточке надо было сложить число с круглым числом – это легко.</w:t>
      </w:r>
      <w:proofErr w:type="gramEnd"/>
      <w:r w:rsidRPr="009512DA">
        <w:rPr>
          <w:rFonts w:ascii="Times New Roman" w:eastAsia="Times New Roman" w:hAnsi="Times New Roman" w:cs="Times New Roman"/>
          <w:sz w:val="24"/>
          <w:szCs w:val="24"/>
          <w:lang w:eastAsia="ru-RU"/>
        </w:rPr>
        <w:t xml:space="preserve"> </w:t>
      </w:r>
      <w:proofErr w:type="gramStart"/>
      <w:r w:rsidRPr="009512DA">
        <w:rPr>
          <w:rFonts w:ascii="Times New Roman" w:eastAsia="Times New Roman" w:hAnsi="Times New Roman" w:cs="Times New Roman"/>
          <w:sz w:val="24"/>
          <w:szCs w:val="24"/>
          <w:lang w:eastAsia="ru-RU"/>
        </w:rPr>
        <w:t>А на второй карточке приходилось два раза в каждом примере прибавлять по частям, т.к. складывали числа с переходом через разряд.)</w:t>
      </w:r>
      <w:proofErr w:type="gramEnd"/>
    </w:p>
    <w:p w:rsidR="009512DA" w:rsidRPr="009512DA" w:rsidRDefault="009512DA" w:rsidP="001A43F8">
      <w:pPr>
        <w:numPr>
          <w:ilvl w:val="0"/>
          <w:numId w:val="26"/>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lastRenderedPageBreak/>
        <w:t>А здесь разве нельзя довести слагаемое до круглого числа? (Мы не знаем, наверное, как-нибудь можно.)</w:t>
      </w:r>
    </w:p>
    <w:p w:rsidR="009512DA" w:rsidRPr="009512DA" w:rsidRDefault="009512DA" w:rsidP="001A43F8">
      <w:pPr>
        <w:numPr>
          <w:ilvl w:val="0"/>
          <w:numId w:val="26"/>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Вы правы, этим мы сейчас и займёмся. Поставьте перед собой цель. (Построить способ устного сложения двузначных чисел с переходом через разряд с помощью приведения слагаемого к круглому числу.)</w:t>
      </w:r>
    </w:p>
    <w:p w:rsidR="009512DA" w:rsidRPr="009512DA" w:rsidRDefault="009512DA" w:rsidP="001A43F8">
      <w:pPr>
        <w:numPr>
          <w:ilvl w:val="0"/>
          <w:numId w:val="26"/>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Назовите тему. (Способ устного сложения двузначных чисел: 14 + 28, 59 + 14.)</w:t>
      </w:r>
    </w:p>
    <w:p w:rsidR="009512DA" w:rsidRPr="009512DA" w:rsidRDefault="009512DA" w:rsidP="009512DA">
      <w:pPr>
        <w:spacing w:before="60"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Открыть тему на доске.</w:t>
      </w:r>
    </w:p>
    <w:p w:rsidR="009512DA" w:rsidRPr="009512DA" w:rsidRDefault="009512DA" w:rsidP="009512DA">
      <w:pPr>
        <w:spacing w:before="120" w:after="0" w:line="240" w:lineRule="auto"/>
        <w:jc w:val="both"/>
        <w:rPr>
          <w:rFonts w:ascii="Times New Roman" w:eastAsia="Times New Roman" w:hAnsi="Times New Roman" w:cs="Times New Roman"/>
          <w:b/>
          <w:i/>
          <w:sz w:val="24"/>
          <w:szCs w:val="24"/>
          <w:lang w:eastAsia="ru-RU"/>
        </w:rPr>
      </w:pPr>
      <w:r w:rsidRPr="009512DA">
        <w:rPr>
          <w:rFonts w:ascii="Times New Roman" w:eastAsia="Times New Roman" w:hAnsi="Times New Roman" w:cs="Times New Roman"/>
          <w:b/>
          <w:i/>
          <w:sz w:val="24"/>
          <w:szCs w:val="24"/>
          <w:lang w:eastAsia="ru-RU"/>
        </w:rPr>
        <w:t>4. Построение проекта выхода из затруднения.</w:t>
      </w:r>
      <w:r w:rsidR="007172EC">
        <w:rPr>
          <w:rFonts w:ascii="Times New Roman" w:eastAsia="Times New Roman" w:hAnsi="Times New Roman" w:cs="Times New Roman"/>
          <w:b/>
          <w:i/>
          <w:sz w:val="24"/>
          <w:szCs w:val="24"/>
          <w:lang w:eastAsia="ru-RU"/>
        </w:rPr>
        <w:t xml:space="preserve"> Реализация проекта.</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а) –  Чтобы узнать этот способ, поработаем</w:t>
      </w:r>
      <w:r w:rsidR="007172EC">
        <w:rPr>
          <w:rFonts w:ascii="Times New Roman" w:eastAsia="Times New Roman" w:hAnsi="Times New Roman" w:cs="Times New Roman"/>
          <w:sz w:val="24"/>
          <w:szCs w:val="24"/>
          <w:lang w:eastAsia="ru-RU"/>
        </w:rPr>
        <w:t xml:space="preserve"> первыми примерами на обе</w:t>
      </w:r>
      <w:r w:rsidRPr="009512DA">
        <w:rPr>
          <w:rFonts w:ascii="Times New Roman" w:eastAsia="Times New Roman" w:hAnsi="Times New Roman" w:cs="Times New Roman"/>
          <w:sz w:val="24"/>
          <w:szCs w:val="24"/>
          <w:lang w:eastAsia="ru-RU"/>
        </w:rPr>
        <w:t>их карточках. Назовите их. (14 + 28, 14 + 30.)</w:t>
      </w:r>
    </w:p>
    <w:p w:rsidR="009512DA" w:rsidRPr="009512DA" w:rsidRDefault="009512DA" w:rsidP="009512DA">
      <w:pPr>
        <w:spacing w:before="60"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Учитель выписывает на доску оба выражения так, чтобы потом поставить между ними знак «=»:</w:t>
      </w:r>
    </w:p>
    <w:p w:rsidR="009512DA" w:rsidRPr="009512DA" w:rsidRDefault="009512DA" w:rsidP="009512DA">
      <w:pPr>
        <w:spacing w:after="60" w:line="240" w:lineRule="auto"/>
        <w:jc w:val="center"/>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14 + 28</w:t>
      </w:r>
      <w:r w:rsidRPr="009512DA">
        <w:rPr>
          <w:rFonts w:ascii="Times New Roman" w:eastAsia="Times New Roman" w:hAnsi="Times New Roman" w:cs="Times New Roman"/>
          <w:sz w:val="24"/>
          <w:szCs w:val="24"/>
          <w:lang w:eastAsia="ru-RU"/>
        </w:rPr>
        <w:tab/>
        <w:t>14 + 30</w:t>
      </w:r>
    </w:p>
    <w:p w:rsidR="009512DA" w:rsidRPr="009512DA" w:rsidRDefault="009512DA" w:rsidP="001A43F8">
      <w:pPr>
        <w:numPr>
          <w:ilvl w:val="0"/>
          <w:numId w:val="27"/>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В чём сходство этих примеров? (Оба примера на сложение, первое слагаемое – 14.)</w:t>
      </w:r>
    </w:p>
    <w:p w:rsidR="009512DA" w:rsidRPr="009512DA" w:rsidRDefault="009512DA" w:rsidP="001A43F8">
      <w:pPr>
        <w:numPr>
          <w:ilvl w:val="0"/>
          <w:numId w:val="27"/>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В чём различие? (Второе слагаемое в первом примере 28, во втором – 30.)</w:t>
      </w:r>
    </w:p>
    <w:p w:rsidR="009512DA" w:rsidRPr="009512DA" w:rsidRDefault="009512DA" w:rsidP="001A43F8">
      <w:pPr>
        <w:numPr>
          <w:ilvl w:val="0"/>
          <w:numId w:val="27"/>
        </w:numPr>
        <w:spacing w:after="0" w:line="240" w:lineRule="auto"/>
        <w:jc w:val="both"/>
        <w:rPr>
          <w:rFonts w:ascii="Times New Roman" w:eastAsia="Times New Roman" w:hAnsi="Times New Roman" w:cs="Times New Roman"/>
          <w:sz w:val="24"/>
          <w:szCs w:val="24"/>
          <w:lang w:eastAsia="ru-RU"/>
        </w:rPr>
      </w:pPr>
      <w:proofErr w:type="gramStart"/>
      <w:r w:rsidRPr="009512DA">
        <w:rPr>
          <w:rFonts w:ascii="Times New Roman" w:eastAsia="Times New Roman" w:hAnsi="Times New Roman" w:cs="Times New Roman"/>
          <w:sz w:val="24"/>
          <w:szCs w:val="24"/>
          <w:lang w:eastAsia="ru-RU"/>
        </w:rPr>
        <w:t>На сколько</w:t>
      </w:r>
      <w:proofErr w:type="gramEnd"/>
      <w:r w:rsidRPr="009512DA">
        <w:rPr>
          <w:rFonts w:ascii="Times New Roman" w:eastAsia="Times New Roman" w:hAnsi="Times New Roman" w:cs="Times New Roman"/>
          <w:sz w:val="24"/>
          <w:szCs w:val="24"/>
          <w:lang w:eastAsia="ru-RU"/>
        </w:rPr>
        <w:t xml:space="preserve"> второе слагаемое второго примера больше второго слагаемого первого примера? (На 2.)</w:t>
      </w:r>
    </w:p>
    <w:p w:rsidR="009512DA" w:rsidRPr="009512DA" w:rsidRDefault="009512DA" w:rsidP="009512DA">
      <w:pPr>
        <w:spacing w:before="60"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Подписать сумму 28 + 2 под числом 30:</w:t>
      </w:r>
    </w:p>
    <w:p w:rsidR="009512DA" w:rsidRPr="009512DA" w:rsidRDefault="009512DA" w:rsidP="009512DA">
      <w:pPr>
        <w:spacing w:after="0" w:line="240" w:lineRule="auto"/>
        <w:jc w:val="center"/>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14 + 28</w:t>
      </w:r>
      <w:r w:rsidRPr="009512DA">
        <w:rPr>
          <w:rFonts w:ascii="Times New Roman" w:eastAsia="Times New Roman" w:hAnsi="Times New Roman" w:cs="Times New Roman"/>
          <w:sz w:val="24"/>
          <w:szCs w:val="24"/>
          <w:lang w:eastAsia="ru-RU"/>
        </w:rPr>
        <w:tab/>
        <w:t>14 + 30</w:t>
      </w:r>
    </w:p>
    <w:p w:rsidR="009512DA" w:rsidRPr="009512DA" w:rsidRDefault="009512DA" w:rsidP="009512DA">
      <w:pPr>
        <w:spacing w:after="0" w:line="240" w:lineRule="auto"/>
        <w:ind w:left="4956"/>
        <w:rPr>
          <w:rFonts w:ascii="Times New Roman" w:eastAsia="Times New Roman" w:hAnsi="Times New Roman" w:cs="Times New Roman"/>
          <w:sz w:val="20"/>
          <w:szCs w:val="24"/>
          <w:lang w:eastAsia="ru-RU"/>
        </w:rPr>
      </w:pPr>
      <w:r w:rsidRPr="009512DA">
        <w:rPr>
          <w:rFonts w:ascii="Times New Roman" w:eastAsia="Times New Roman" w:hAnsi="Times New Roman" w:cs="Times New Roman"/>
          <w:sz w:val="20"/>
          <w:szCs w:val="24"/>
          <w:lang w:eastAsia="ru-RU"/>
        </w:rPr>
        <w:t xml:space="preserve">            28 + 2</w:t>
      </w:r>
    </w:p>
    <w:p w:rsidR="009512DA" w:rsidRPr="009512DA" w:rsidRDefault="009512DA" w:rsidP="001A43F8">
      <w:pPr>
        <w:numPr>
          <w:ilvl w:val="0"/>
          <w:numId w:val="28"/>
        </w:numPr>
        <w:spacing w:after="0" w:line="240" w:lineRule="auto"/>
        <w:jc w:val="both"/>
        <w:rPr>
          <w:rFonts w:ascii="Times New Roman" w:eastAsia="Times New Roman" w:hAnsi="Times New Roman" w:cs="Times New Roman"/>
          <w:sz w:val="24"/>
          <w:szCs w:val="24"/>
          <w:lang w:eastAsia="ru-RU"/>
        </w:rPr>
      </w:pPr>
      <w:proofErr w:type="gramStart"/>
      <w:r w:rsidRPr="009512DA">
        <w:rPr>
          <w:rFonts w:ascii="Times New Roman" w:eastAsia="Times New Roman" w:hAnsi="Times New Roman" w:cs="Times New Roman"/>
          <w:sz w:val="24"/>
          <w:szCs w:val="24"/>
          <w:lang w:eastAsia="ru-RU"/>
        </w:rPr>
        <w:t>Как сумма 14 + 30 может «помочь» в вычислении суммы 14 + 28? (… 28 можно дополнить до 30, сложить 14 и 30 – это удобнее, затем из суммы вычесть то число, которым дополняли 28 до 30 – 2.</w:t>
      </w:r>
      <w:proofErr w:type="gramEnd"/>
      <w:r w:rsidRPr="009512DA">
        <w:rPr>
          <w:rFonts w:ascii="Times New Roman" w:eastAsia="Times New Roman" w:hAnsi="Times New Roman" w:cs="Times New Roman"/>
          <w:sz w:val="24"/>
          <w:szCs w:val="24"/>
          <w:lang w:eastAsia="ru-RU"/>
        </w:rPr>
        <w:t xml:space="preserve"> – </w:t>
      </w:r>
      <w:proofErr w:type="gramStart"/>
      <w:r w:rsidRPr="009512DA">
        <w:rPr>
          <w:rFonts w:ascii="Times New Roman" w:eastAsia="Times New Roman" w:hAnsi="Times New Roman" w:cs="Times New Roman"/>
          <w:sz w:val="24"/>
          <w:szCs w:val="24"/>
          <w:lang w:eastAsia="ru-RU"/>
        </w:rPr>
        <w:t>Открытие!)</w:t>
      </w:r>
      <w:proofErr w:type="gramEnd"/>
    </w:p>
    <w:p w:rsidR="009512DA" w:rsidRPr="009512DA" w:rsidRDefault="009512DA" w:rsidP="009512DA">
      <w:pPr>
        <w:spacing w:before="60"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Если дети скажут только о том, что 28 можно дополнить до 30 и прибавить к 14, для подсказки модно задать следующие вопросы:</w:t>
      </w:r>
    </w:p>
    <w:p w:rsidR="009512DA" w:rsidRPr="009512DA" w:rsidRDefault="009512DA" w:rsidP="001A43F8">
      <w:pPr>
        <w:numPr>
          <w:ilvl w:val="0"/>
          <w:numId w:val="28"/>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Что произойдёт с результатом? (Он тоже увеличится на 2.)</w:t>
      </w:r>
    </w:p>
    <w:p w:rsidR="009512DA" w:rsidRPr="009512DA" w:rsidRDefault="009512DA" w:rsidP="001A43F8">
      <w:pPr>
        <w:numPr>
          <w:ilvl w:val="0"/>
          <w:numId w:val="28"/>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Что надо сделать, чтобы результат не изменился? (Уменьшить его на то же число, которое добавили – на 2.)</w:t>
      </w:r>
    </w:p>
    <w:p w:rsidR="009512DA" w:rsidRPr="009512DA" w:rsidRDefault="009512DA" w:rsidP="009512DA">
      <w:pPr>
        <w:spacing w:before="60"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Со слов детей дополнить запись на доске:</w:t>
      </w:r>
    </w:p>
    <w:p w:rsidR="009512DA" w:rsidRPr="009512DA" w:rsidRDefault="009512DA" w:rsidP="009512DA">
      <w:pPr>
        <w:spacing w:after="0" w:line="240" w:lineRule="auto"/>
        <w:jc w:val="center"/>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14 + 28 = 14 + 30 – 2</w:t>
      </w:r>
    </w:p>
    <w:p w:rsidR="009512DA" w:rsidRPr="009512DA" w:rsidRDefault="009512DA" w:rsidP="009512DA">
      <w:pPr>
        <w:spacing w:after="0" w:line="240" w:lineRule="auto"/>
        <w:ind w:left="4248" w:firstLine="708"/>
        <w:rPr>
          <w:rFonts w:ascii="Times New Roman" w:eastAsia="Times New Roman" w:hAnsi="Times New Roman" w:cs="Times New Roman"/>
          <w:sz w:val="20"/>
          <w:szCs w:val="24"/>
          <w:lang w:eastAsia="ru-RU"/>
        </w:rPr>
      </w:pPr>
      <w:r w:rsidRPr="009512DA">
        <w:rPr>
          <w:rFonts w:ascii="Times New Roman" w:eastAsia="Times New Roman" w:hAnsi="Times New Roman" w:cs="Times New Roman"/>
          <w:sz w:val="20"/>
          <w:szCs w:val="24"/>
          <w:lang w:eastAsia="ru-RU"/>
        </w:rPr>
        <w:t xml:space="preserve">   28 + 2</w:t>
      </w:r>
    </w:p>
    <w:p w:rsidR="009512DA" w:rsidRPr="009512DA" w:rsidRDefault="009512DA" w:rsidP="001A43F8">
      <w:pPr>
        <w:numPr>
          <w:ilvl w:val="0"/>
          <w:numId w:val="29"/>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Какой вывод, сделанный в начале урока, помог нам построить новый приём сложения двузначных чисел? (Если число увеличить, а затем уменьшить на одно и то же число, то оно не изменится.)</w:t>
      </w:r>
    </w:p>
    <w:p w:rsidR="009512DA" w:rsidRPr="009512DA" w:rsidRDefault="009512DA" w:rsidP="001A43F8">
      <w:pPr>
        <w:numPr>
          <w:ilvl w:val="0"/>
          <w:numId w:val="29"/>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Запишем новый способ сложения в общем виде в тетрадь для опорных конспектов.</w:t>
      </w:r>
    </w:p>
    <w:p w:rsidR="009512DA" w:rsidRPr="009512DA" w:rsidRDefault="009512DA" w:rsidP="001A43F8">
      <w:pPr>
        <w:numPr>
          <w:ilvl w:val="0"/>
          <w:numId w:val="29"/>
        </w:numPr>
        <w:spacing w:after="0" w:line="240" w:lineRule="auto"/>
        <w:jc w:val="both"/>
        <w:rPr>
          <w:rFonts w:ascii="Times New Roman" w:eastAsia="Times New Roman" w:hAnsi="Times New Roman" w:cs="Times New Roman"/>
          <w:i/>
          <w:sz w:val="24"/>
          <w:szCs w:val="24"/>
          <w:lang w:eastAsia="ru-RU"/>
        </w:rPr>
      </w:pPr>
      <w:r w:rsidRPr="009512DA">
        <w:rPr>
          <w:rFonts w:ascii="Times New Roman" w:eastAsia="Times New Roman" w:hAnsi="Times New Roman" w:cs="Times New Roman"/>
          <w:sz w:val="24"/>
          <w:szCs w:val="24"/>
          <w:lang w:eastAsia="ru-RU"/>
        </w:rPr>
        <w:t xml:space="preserve">Обозначим сумму 14 + 28, как </w:t>
      </w:r>
      <w:r w:rsidRPr="009512DA">
        <w:rPr>
          <w:rFonts w:ascii="Times New Roman" w:eastAsia="Times New Roman" w:hAnsi="Times New Roman" w:cs="Times New Roman"/>
          <w:i/>
          <w:sz w:val="24"/>
          <w:szCs w:val="24"/>
          <w:lang w:eastAsia="ru-RU"/>
        </w:rPr>
        <w:t xml:space="preserve"> </w:t>
      </w:r>
      <w:r w:rsidRPr="009512DA">
        <w:rPr>
          <w:rFonts w:ascii="Times New Roman" w:eastAsia="Times New Roman" w:hAnsi="Times New Roman" w:cs="Times New Roman"/>
          <w:i/>
          <w:sz w:val="24"/>
          <w:szCs w:val="24"/>
          <w:lang w:val="en-US" w:eastAsia="ru-RU"/>
        </w:rPr>
        <w:t>a</w:t>
      </w:r>
      <w:r w:rsidRPr="009512DA">
        <w:rPr>
          <w:rFonts w:ascii="Times New Roman" w:eastAsia="Times New Roman" w:hAnsi="Times New Roman" w:cs="Times New Roman"/>
          <w:i/>
          <w:sz w:val="24"/>
          <w:szCs w:val="24"/>
          <w:lang w:eastAsia="ru-RU"/>
        </w:rPr>
        <w:t xml:space="preserve"> + </w:t>
      </w:r>
      <w:r w:rsidRPr="009512DA">
        <w:rPr>
          <w:rFonts w:ascii="Times New Roman" w:eastAsia="Times New Roman" w:hAnsi="Times New Roman" w:cs="Times New Roman"/>
          <w:i/>
          <w:sz w:val="24"/>
          <w:szCs w:val="24"/>
          <w:lang w:val="en-US" w:eastAsia="ru-RU"/>
        </w:rPr>
        <w:t>b</w:t>
      </w:r>
      <w:r w:rsidRPr="009512DA">
        <w:rPr>
          <w:rFonts w:ascii="Times New Roman" w:eastAsia="Times New Roman" w:hAnsi="Times New Roman" w:cs="Times New Roman"/>
          <w:i/>
          <w:sz w:val="24"/>
          <w:szCs w:val="24"/>
          <w:lang w:eastAsia="ru-RU"/>
        </w:rPr>
        <w:t>.</w:t>
      </w:r>
    </w:p>
    <w:p w:rsidR="009512DA" w:rsidRPr="009512DA" w:rsidRDefault="009512DA" w:rsidP="009512DA">
      <w:pPr>
        <w:spacing w:before="60"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Подписать буквы под числами:</w:t>
      </w:r>
    </w:p>
    <w:p w:rsidR="009512DA" w:rsidRPr="009512DA" w:rsidRDefault="009512DA" w:rsidP="009512DA">
      <w:pPr>
        <w:spacing w:after="0" w:line="240" w:lineRule="auto"/>
        <w:jc w:val="center"/>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14 + 28   =  14 + 30 – 2</w:t>
      </w:r>
    </w:p>
    <w:p w:rsidR="009512DA" w:rsidRPr="009512DA" w:rsidRDefault="009512DA" w:rsidP="009512DA">
      <w:pPr>
        <w:spacing w:after="0" w:line="240" w:lineRule="auto"/>
        <w:ind w:firstLine="708"/>
        <w:jc w:val="center"/>
        <w:rPr>
          <w:rFonts w:ascii="Times New Roman" w:eastAsia="Times New Roman" w:hAnsi="Times New Roman" w:cs="Times New Roman"/>
          <w:sz w:val="20"/>
          <w:szCs w:val="24"/>
          <w:lang w:eastAsia="ru-RU"/>
        </w:rPr>
      </w:pPr>
      <w:r w:rsidRPr="009512DA">
        <w:rPr>
          <w:rFonts w:ascii="Times New Roman" w:eastAsia="Times New Roman" w:hAnsi="Times New Roman" w:cs="Times New Roman"/>
          <w:sz w:val="20"/>
          <w:szCs w:val="24"/>
          <w:lang w:eastAsia="ru-RU"/>
        </w:rPr>
        <w:t xml:space="preserve">           28 + 2</w:t>
      </w:r>
    </w:p>
    <w:p w:rsidR="009512DA" w:rsidRPr="009512DA" w:rsidRDefault="009512DA" w:rsidP="009512DA">
      <w:pPr>
        <w:spacing w:after="0" w:line="36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color w:val="0000FF"/>
          <w:sz w:val="24"/>
          <w:szCs w:val="24"/>
          <w:lang w:eastAsia="ru-RU"/>
        </w:rPr>
        <w:tab/>
      </w:r>
      <w:r w:rsidRPr="009512DA">
        <w:rPr>
          <w:rFonts w:ascii="Times New Roman" w:eastAsia="Times New Roman" w:hAnsi="Times New Roman" w:cs="Times New Roman"/>
          <w:color w:val="0000FF"/>
          <w:sz w:val="24"/>
          <w:szCs w:val="24"/>
          <w:lang w:eastAsia="ru-RU"/>
        </w:rPr>
        <w:tab/>
      </w:r>
      <w:r w:rsidRPr="009512DA">
        <w:rPr>
          <w:rFonts w:ascii="Times New Roman" w:eastAsia="Times New Roman" w:hAnsi="Times New Roman" w:cs="Times New Roman"/>
          <w:color w:val="0000FF"/>
          <w:sz w:val="24"/>
          <w:szCs w:val="24"/>
          <w:lang w:eastAsia="ru-RU"/>
        </w:rPr>
        <w:tab/>
      </w:r>
      <w:r w:rsidRPr="009512DA">
        <w:rPr>
          <w:rFonts w:ascii="Times New Roman" w:eastAsia="Times New Roman" w:hAnsi="Times New Roman" w:cs="Times New Roman"/>
          <w:color w:val="0000FF"/>
          <w:sz w:val="24"/>
          <w:szCs w:val="24"/>
          <w:lang w:eastAsia="ru-RU"/>
        </w:rPr>
        <w:tab/>
      </w:r>
      <w:r w:rsidRPr="009512DA">
        <w:rPr>
          <w:rFonts w:ascii="Times New Roman" w:eastAsia="Times New Roman" w:hAnsi="Times New Roman" w:cs="Times New Roman"/>
          <w:color w:val="0000FF"/>
          <w:sz w:val="24"/>
          <w:szCs w:val="24"/>
          <w:lang w:eastAsia="ru-RU"/>
        </w:rPr>
        <w:tab/>
      </w:r>
      <w:r w:rsidRPr="009512DA">
        <w:rPr>
          <w:rFonts w:ascii="Times New Roman" w:eastAsia="Times New Roman" w:hAnsi="Times New Roman" w:cs="Times New Roman"/>
          <w:sz w:val="24"/>
          <w:szCs w:val="24"/>
          <w:lang w:eastAsia="ru-RU"/>
        </w:rPr>
        <w:t xml:space="preserve">    </w:t>
      </w:r>
      <w:proofErr w:type="gramStart"/>
      <w:r w:rsidRPr="009512DA">
        <w:rPr>
          <w:rFonts w:ascii="Times New Roman" w:eastAsia="Times New Roman" w:hAnsi="Times New Roman" w:cs="Times New Roman"/>
          <w:i/>
          <w:sz w:val="24"/>
          <w:szCs w:val="24"/>
          <w:lang w:val="en-US" w:eastAsia="ru-RU"/>
        </w:rPr>
        <w:t>a</w:t>
      </w:r>
      <w:r w:rsidRPr="009512DA">
        <w:rPr>
          <w:rFonts w:ascii="Times New Roman" w:eastAsia="Times New Roman" w:hAnsi="Times New Roman" w:cs="Times New Roman"/>
          <w:iCs/>
          <w:sz w:val="24"/>
          <w:szCs w:val="24"/>
          <w:lang w:eastAsia="ru-RU"/>
        </w:rPr>
        <w:t xml:space="preserve">  +</w:t>
      </w:r>
      <w:proofErr w:type="gramEnd"/>
      <w:r w:rsidRPr="009512DA">
        <w:rPr>
          <w:rFonts w:ascii="Times New Roman" w:eastAsia="Times New Roman" w:hAnsi="Times New Roman" w:cs="Times New Roman"/>
          <w:iCs/>
          <w:sz w:val="24"/>
          <w:szCs w:val="24"/>
          <w:lang w:eastAsia="ru-RU"/>
        </w:rPr>
        <w:t xml:space="preserve">  </w:t>
      </w:r>
      <w:r w:rsidRPr="009512DA">
        <w:rPr>
          <w:rFonts w:ascii="Times New Roman" w:eastAsia="Times New Roman" w:hAnsi="Times New Roman" w:cs="Times New Roman"/>
          <w:i/>
          <w:sz w:val="24"/>
          <w:szCs w:val="24"/>
          <w:lang w:val="en-US" w:eastAsia="ru-RU"/>
        </w:rPr>
        <w:t>b</w:t>
      </w:r>
      <w:r w:rsidRPr="009512DA">
        <w:rPr>
          <w:rFonts w:ascii="Times New Roman" w:eastAsia="Times New Roman" w:hAnsi="Times New Roman" w:cs="Times New Roman"/>
          <w:sz w:val="24"/>
          <w:szCs w:val="24"/>
          <w:lang w:eastAsia="ru-RU"/>
        </w:rPr>
        <w:t xml:space="preserve">     =</w:t>
      </w:r>
    </w:p>
    <w:p w:rsidR="009512DA" w:rsidRPr="009512DA" w:rsidRDefault="009512DA" w:rsidP="001A43F8">
      <w:pPr>
        <w:numPr>
          <w:ilvl w:val="0"/>
          <w:numId w:val="30"/>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Что дальше? (Первое слагаемое остаётся без изменения, а второе дополняем до круглого числа, т.е. прибавляем к </w:t>
      </w:r>
      <w:r w:rsidRPr="009512DA">
        <w:rPr>
          <w:rFonts w:ascii="Times New Roman" w:eastAsia="Times New Roman" w:hAnsi="Times New Roman" w:cs="Times New Roman"/>
          <w:i/>
          <w:sz w:val="24"/>
          <w:szCs w:val="24"/>
          <w:lang w:val="en-US" w:eastAsia="ru-RU"/>
        </w:rPr>
        <w:t>b</w:t>
      </w:r>
      <w:r w:rsidRPr="009512DA">
        <w:rPr>
          <w:rFonts w:ascii="Times New Roman" w:eastAsia="Times New Roman" w:hAnsi="Times New Roman" w:cs="Times New Roman"/>
          <w:sz w:val="24"/>
          <w:szCs w:val="24"/>
          <w:lang w:eastAsia="ru-RU"/>
        </w:rPr>
        <w:t xml:space="preserve"> число</w:t>
      </w:r>
      <w:r w:rsidRPr="009512DA">
        <w:rPr>
          <w:rFonts w:ascii="Times New Roman" w:eastAsia="Times New Roman" w:hAnsi="Times New Roman" w:cs="Times New Roman"/>
          <w:i/>
          <w:sz w:val="24"/>
          <w:szCs w:val="24"/>
          <w:lang w:eastAsia="ru-RU"/>
        </w:rPr>
        <w:t xml:space="preserve"> </w:t>
      </w:r>
      <w:r w:rsidRPr="009512DA">
        <w:rPr>
          <w:rFonts w:ascii="Times New Roman" w:eastAsia="Times New Roman" w:hAnsi="Times New Roman" w:cs="Times New Roman"/>
          <w:i/>
          <w:sz w:val="24"/>
          <w:szCs w:val="24"/>
          <w:lang w:val="en-US" w:eastAsia="ru-RU"/>
        </w:rPr>
        <w:t>c</w:t>
      </w:r>
      <w:r w:rsidRPr="009512DA">
        <w:rPr>
          <w:rFonts w:ascii="Times New Roman" w:eastAsia="Times New Roman" w:hAnsi="Times New Roman" w:cs="Times New Roman"/>
          <w:i/>
          <w:sz w:val="24"/>
          <w:szCs w:val="24"/>
          <w:lang w:eastAsia="ru-RU"/>
        </w:rPr>
        <w:t xml:space="preserve">, </w:t>
      </w:r>
      <w:r w:rsidRPr="009512DA">
        <w:rPr>
          <w:rFonts w:ascii="Times New Roman" w:eastAsia="Times New Roman" w:hAnsi="Times New Roman" w:cs="Times New Roman"/>
          <w:sz w:val="24"/>
          <w:szCs w:val="24"/>
          <w:lang w:eastAsia="ru-RU"/>
        </w:rPr>
        <w:t xml:space="preserve">затем из суммы вычитаем число </w:t>
      </w:r>
      <w:proofErr w:type="gramStart"/>
      <w:r w:rsidRPr="009512DA">
        <w:rPr>
          <w:rFonts w:ascii="Times New Roman" w:eastAsia="Times New Roman" w:hAnsi="Times New Roman" w:cs="Times New Roman"/>
          <w:i/>
          <w:sz w:val="24"/>
          <w:szCs w:val="24"/>
          <w:lang w:eastAsia="ru-RU"/>
        </w:rPr>
        <w:t>с</w:t>
      </w:r>
      <w:proofErr w:type="gramEnd"/>
      <w:r w:rsidRPr="009512DA">
        <w:rPr>
          <w:rFonts w:ascii="Times New Roman" w:eastAsia="Times New Roman" w:hAnsi="Times New Roman" w:cs="Times New Roman"/>
          <w:sz w:val="24"/>
          <w:szCs w:val="24"/>
          <w:lang w:eastAsia="ru-RU"/>
        </w:rPr>
        <w:t>, чтобы сумма не изменилась.)</w:t>
      </w:r>
    </w:p>
    <w:p w:rsidR="009512DA" w:rsidRPr="009512DA" w:rsidRDefault="009512DA" w:rsidP="009512DA">
      <w:pPr>
        <w:spacing w:before="60" w:after="0" w:line="36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Закончить заполнение опорного сигнала:</w:t>
      </w:r>
    </w:p>
    <w:p w:rsidR="009512DA" w:rsidRPr="009512DA" w:rsidRDefault="009512DA" w:rsidP="009512DA">
      <w:pPr>
        <w:spacing w:after="60" w:line="240" w:lineRule="auto"/>
        <w:jc w:val="center"/>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14 + 28   =  14 + 30 – 2</w:t>
      </w:r>
    </w:p>
    <w:p w:rsidR="009512DA" w:rsidRPr="009512DA" w:rsidRDefault="007172EC" w:rsidP="009512DA">
      <w:pPr>
        <w:spacing w:after="60" w:line="240" w:lineRule="auto"/>
        <w:ind w:firstLine="708"/>
        <w:jc w:val="center"/>
        <w:rPr>
          <w:rFonts w:ascii="Times New Roman" w:eastAsia="Times New Roman" w:hAnsi="Times New Roman" w:cs="Times New Roman"/>
          <w:sz w:val="20"/>
          <w:szCs w:val="24"/>
          <w:lang w:eastAsia="ru-RU"/>
        </w:rPr>
      </w:pPr>
      <w:r>
        <w:rPr>
          <w:rFonts w:ascii="Times New Roman" w:eastAsia="Times New Roman" w:hAnsi="Times New Roman" w:cs="Times New Roman"/>
          <w:noProof/>
          <w:sz w:val="20"/>
          <w:szCs w:val="24"/>
          <w:lang w:eastAsia="ru-RU"/>
        </w:rPr>
        <w:lastRenderedPageBreak/>
        <mc:AlternateContent>
          <mc:Choice Requires="wps">
            <w:drawing>
              <wp:anchor distT="0" distB="0" distL="114300" distR="114300" simplePos="0" relativeHeight="251682816" behindDoc="0" locked="0" layoutInCell="1" allowOverlap="1">
                <wp:simplePos x="0" y="0"/>
                <wp:positionH relativeFrom="column">
                  <wp:posOffset>2327910</wp:posOffset>
                </wp:positionH>
                <wp:positionV relativeFrom="paragraph">
                  <wp:posOffset>176530</wp:posOffset>
                </wp:positionV>
                <wp:extent cx="1522730" cy="493395"/>
                <wp:effectExtent l="0" t="0" r="20320" b="20955"/>
                <wp:wrapNone/>
                <wp:docPr id="491"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2730" cy="4933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anchor>
            </w:drawing>
          </mc:Choice>
          <mc:Fallback>
            <w:pict>
              <v:rect id="Rectangle 141" o:spid="_x0000_s1026" style="position:absolute;margin-left:183.3pt;margin-top:13.9pt;width:119.9pt;height:38.8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" filled="f"/>
            </w:pict>
          </mc:Fallback>
        </mc:AlternateContent>
      </w:r>
      <w:r w:rsidR="009512DA" w:rsidRPr="009512DA">
        <w:rPr>
          <w:rFonts w:ascii="Times New Roman" w:eastAsia="Times New Roman" w:hAnsi="Times New Roman" w:cs="Times New Roman"/>
          <w:sz w:val="20"/>
          <w:szCs w:val="24"/>
          <w:lang w:eastAsia="ru-RU"/>
        </w:rPr>
        <w:t xml:space="preserve">           28 + 2</w:t>
      </w:r>
    </w:p>
    <w:p w:rsidR="009512DA" w:rsidRPr="009512DA" w:rsidRDefault="007172EC" w:rsidP="009512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9744" behindDoc="0" locked="0" layoutInCell="1" allowOverlap="1" wp14:anchorId="09467423" wp14:editId="6EE206C1">
                <wp:simplePos x="0" y="0"/>
                <wp:positionH relativeFrom="column">
                  <wp:posOffset>2988945</wp:posOffset>
                </wp:positionH>
                <wp:positionV relativeFrom="paragraph">
                  <wp:posOffset>30480</wp:posOffset>
                </wp:positionV>
                <wp:extent cx="396240" cy="179705"/>
                <wp:effectExtent l="0" t="0" r="22860" b="10795"/>
                <wp:wrapNone/>
                <wp:docPr id="486"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17970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anchor>
            </w:drawing>
          </mc:Choice>
          <mc:Fallback>
            <w:pict>
              <v:rect id="Rectangle 136" o:spid="_x0000_s1026" style="position:absolute;margin-left:235.35pt;margin-top:2.4pt;width:31.2pt;height:14.1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jOr8A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" filled="f"/>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8720" behindDoc="0" locked="0" layoutInCell="1" allowOverlap="1" wp14:anchorId="40E5F7A4" wp14:editId="515A1E3A">
                <wp:simplePos x="0" y="0"/>
                <wp:positionH relativeFrom="column">
                  <wp:posOffset>2394585</wp:posOffset>
                </wp:positionH>
                <wp:positionV relativeFrom="paragraph">
                  <wp:posOffset>30480</wp:posOffset>
                </wp:positionV>
                <wp:extent cx="1485900" cy="228600"/>
                <wp:effectExtent l="0" t="0" r="0" b="0"/>
                <wp:wrapNone/>
                <wp:docPr id="485"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4BA9" w:rsidRDefault="006B4BA9" w:rsidP="009512DA">
                            <w:pPr>
                              <w:rPr>
                                <w:i/>
                                <w:iCs/>
                                <w:lang w:val="en-US"/>
                              </w:rPr>
                            </w:pPr>
                            <w:r>
                              <w:rPr>
                                <w:i/>
                                <w:iCs/>
                                <w:lang w:val="en-US"/>
                              </w:rPr>
                              <w:t xml:space="preserve">a + b = a </w:t>
                            </w:r>
                            <w:proofErr w:type="gramStart"/>
                            <w:r>
                              <w:rPr>
                                <w:i/>
                                <w:iCs/>
                                <w:lang w:val="en-US"/>
                              </w:rPr>
                              <w:t>+  b</w:t>
                            </w:r>
                            <w:proofErr w:type="gramEnd"/>
                            <w:r>
                              <w:rPr>
                                <w:i/>
                                <w:iCs/>
                                <w:lang w:val="en-US"/>
                              </w:rPr>
                              <w:t xml:space="preserve">+ </w:t>
                            </w:r>
                            <w:r>
                              <w:rPr>
                                <w:b/>
                                <w:bCs/>
                                <w:i/>
                                <w:iCs/>
                                <w:lang w:val="en-US"/>
                              </w:rPr>
                              <w:t xml:space="preserve">c  </w:t>
                            </w:r>
                            <w:r>
                              <w:rPr>
                                <w:i/>
                                <w:iCs/>
                                <w:lang w:val="en-US"/>
                              </w:rPr>
                              <w:t>–</w:t>
                            </w:r>
                            <w:r>
                              <w:rPr>
                                <w:b/>
                                <w:bCs/>
                                <w:i/>
                                <w:iCs/>
                                <w:lang w:val="en-US"/>
                              </w:rPr>
                              <w:t xml:space="preserve"> </w:t>
                            </w:r>
                            <w:r>
                              <w:rPr>
                                <w:b/>
                                <w:bCs/>
                                <w:i/>
                                <w:iCs/>
                              </w:rPr>
                              <w:t>с</w:t>
                            </w:r>
                          </w:p>
                        </w:txbxContent>
                      </wps:txbx>
                      <wps:bodyPr rot="0" vert="horz" wrap="square" lIns="18000" tIns="10800" rIns="18000" bIns="10800" anchor="t" anchorCtr="0" upright="1">
                        <a:noAutofit/>
                      </wps:bodyPr>
                    </wps:wsp>
                  </a:graphicData>
                </a:graphic>
              </wp:anchor>
            </w:drawing>
          </mc:Choice>
          <mc:Fallback>
            <w:pict>
              <v:shape id="Text Box 135" o:spid="_x0000_s1137" type="#_x0000_t202" style="position:absolute;left:0;text-align:left;margin-left:188.55pt;margin-top:2.4pt;width:117pt;height:18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" filled="f" stroked="f">
                <v:textbox inset=".5mm,.3mm,.5mm,.3mm">
                  <w:txbxContent>
                    <w:p w:rsidR="006B4BA9" w:rsidRDefault="006B4BA9" w:rsidP="009512DA">
                      <w:pPr>
                        <w:rPr>
                          <w:i/>
                          <w:iCs/>
                          <w:lang w:val="en-US"/>
                        </w:rPr>
                      </w:pPr>
                      <w:r>
                        <w:rPr>
                          <w:i/>
                          <w:iCs/>
                          <w:lang w:val="en-US"/>
                        </w:rPr>
                        <w:t xml:space="preserve">a + b = a </w:t>
                      </w:r>
                      <w:proofErr w:type="gramStart"/>
                      <w:r>
                        <w:rPr>
                          <w:i/>
                          <w:iCs/>
                          <w:lang w:val="en-US"/>
                        </w:rPr>
                        <w:t>+  b</w:t>
                      </w:r>
                      <w:proofErr w:type="gramEnd"/>
                      <w:r>
                        <w:rPr>
                          <w:i/>
                          <w:iCs/>
                          <w:lang w:val="en-US"/>
                        </w:rPr>
                        <w:t xml:space="preserve">+ </w:t>
                      </w:r>
                      <w:r>
                        <w:rPr>
                          <w:b/>
                          <w:bCs/>
                          <w:i/>
                          <w:iCs/>
                          <w:lang w:val="en-US"/>
                        </w:rPr>
                        <w:t xml:space="preserve">c  </w:t>
                      </w:r>
                      <w:r>
                        <w:rPr>
                          <w:i/>
                          <w:iCs/>
                          <w:lang w:val="en-US"/>
                        </w:rPr>
                        <w:t>–</w:t>
                      </w:r>
                      <w:r>
                        <w:rPr>
                          <w:b/>
                          <w:bCs/>
                          <w:i/>
                          <w:iCs/>
                          <w:lang w:val="en-US"/>
                        </w:rPr>
                        <w:t xml:space="preserve"> </w:t>
                      </w:r>
                      <w:r>
                        <w:rPr>
                          <w:b/>
                          <w:bCs/>
                          <w:i/>
                          <w:iCs/>
                        </w:rPr>
                        <w:t>с</w:t>
                      </w:r>
                    </w:p>
                  </w:txbxContent>
                </v:textbox>
              </v:shape>
            </w:pict>
          </mc:Fallback>
        </mc:AlternateContent>
      </w:r>
    </w:p>
    <w:p w:rsidR="009512DA" w:rsidRPr="009512DA" w:rsidRDefault="007172EC" w:rsidP="009512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81792" behindDoc="0" locked="0" layoutInCell="1" allowOverlap="1" wp14:anchorId="029457E6" wp14:editId="0FFCC0A4">
                <wp:simplePos x="0" y="0"/>
                <wp:positionH relativeFrom="column">
                  <wp:posOffset>3228975</wp:posOffset>
                </wp:positionH>
                <wp:positionV relativeFrom="paragraph">
                  <wp:posOffset>76200</wp:posOffset>
                </wp:positionV>
                <wp:extent cx="152400" cy="190500"/>
                <wp:effectExtent l="0" t="0" r="19050" b="0"/>
                <wp:wrapNone/>
                <wp:docPr id="488"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 cy="190500"/>
                          <a:chOff x="4860" y="8868"/>
                          <a:chExt cx="240" cy="300"/>
                        </a:xfrm>
                      </wpg:grpSpPr>
                      <wps:wsp>
                        <wps:cNvPr id="489" name="Rectangle 139"/>
                        <wps:cNvSpPr>
                          <a:spLocks noChangeArrowheads="1"/>
                        </wps:cNvSpPr>
                        <wps:spPr bwMode="auto">
                          <a:xfrm>
                            <a:off x="4860" y="8880"/>
                            <a:ext cx="227" cy="25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90" name="Text Box 140"/>
                        <wps:cNvSpPr txBox="1">
                          <a:spLocks noChangeArrowheads="1"/>
                        </wps:cNvSpPr>
                        <wps:spPr bwMode="auto">
                          <a:xfrm>
                            <a:off x="4920" y="8868"/>
                            <a:ext cx="180"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4BA9" w:rsidRDefault="006B4BA9" w:rsidP="009512DA">
                              <w:pPr>
                                <w:rPr>
                                  <w:b/>
                                  <w:bCs/>
                                </w:rPr>
                              </w:pPr>
                              <w:r>
                                <w:rPr>
                                  <w:b/>
                                  <w:bCs/>
                                </w:rPr>
                                <w:t>0</w:t>
                              </w:r>
                            </w:p>
                          </w:txbxContent>
                        </wps:txbx>
                        <wps:bodyPr rot="0" vert="horz" wrap="square" lIns="0" tIns="0" rIns="0" bIns="0" anchor="t" anchorCtr="0" upright="1">
                          <a:noAutofit/>
                        </wps:bodyPr>
                      </wps:wsp>
                    </wpg:wgp>
                  </a:graphicData>
                </a:graphic>
              </wp:anchor>
            </w:drawing>
          </mc:Choice>
          <mc:Fallback>
            <w:pict>
              <v:group id="Group 138" o:spid="_x0000_s1138" style="position:absolute;left:0;text-align:left;margin-left:254.25pt;margin-top:6pt;width:12pt;height:15pt;z-index:251681792;mso-position-horizontal-relative:text;mso-position-vertical-relative:text" coordorigin="4860,8868" coordsize="240,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">
                <v:rect id="Rectangle 139" o:spid="_x0000_s1139" style="position:absolute;left:4860;top:8880;width:22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bV3MQA&#10;AADcAAAADwAAAGRycy9kb3ducmV2LnhtbESPQWsCMRSE74L/ITzBm2YtttitUdZSwZNQW6jeHpvX&#10;ZHHzsmxSd/33jSB4HGbmG2a57l0tLtSGyrOC2TQDQVx6XbFR8P21nSxAhIissfZMCq4UYL0aDpaY&#10;a9/xJ10O0YgE4ZCjAhtjk0sZSksOw9Q3xMn79a3DmGRrpG6xS3BXy6cse5EOK04LFht6t1SeD39O&#10;wUdz2hfPJsjiJ9rj2W+6rd0bpcajvngDEamPj/C9vdMK5otXuJ1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21dzEAAAA3AAAAA8AAAAAAAAAAAAAAAAAmAIAAGRycy9k&#10;b3ducmV2LnhtbFBLBQYAAAAABAAEAPUAAACJAwAAAAA=&#10;" filled="f"/>
                <v:shape id="Text Box 140" o:spid="_x0000_s1140" type="#_x0000_t202" style="position:absolute;left:4920;top:8868;width:18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pn7MMA&#10;AADcAAAADwAAAGRycy9kb3ducmV2LnhtbERPz2vCMBS+C/sfwhN201QZop2xlDFBGIzV7rDjW/Ns&#10;Q5uXrom1+++Xw8Djx/d7n022EyMN3jhWsFomIIgrpw3XCj7L42ILwgdkjZ1jUvBLHrLDw2yPqXY3&#10;Lmg8h1rEEPYpKmhC6FMpfdWQRb90PXHkLm6wGCIcaqkHvMVw28l1kmykRcOxocGeXhqq2vPVKsi/&#10;uHg1P+/fH8WlMGW5S/ht0yr1OJ/yZxCBpnAX/7tPWsHTLs6PZ+IRkI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Lpn7MMAAADcAAAADwAAAAAAAAAAAAAAAACYAgAAZHJzL2Rv&#10;d25yZXYueG1sUEsFBgAAAAAEAAQA9QAAAIgDAAAAAA==&#10;" filled="f" stroked="f">
                  <v:textbox inset="0,0,0,0">
                    <w:txbxContent>
                      <w:p w:rsidR="006B4BA9" w:rsidRDefault="006B4BA9" w:rsidP="009512DA">
                        <w:pPr>
                          <w:rPr>
                            <w:b/>
                            <w:bCs/>
                          </w:rPr>
                        </w:pPr>
                        <w:r>
                          <w:rPr>
                            <w:b/>
                            <w:bCs/>
                          </w:rPr>
                          <w:t>0</w:t>
                        </w:r>
                      </w:p>
                    </w:txbxContent>
                  </v:textbox>
                </v:shape>
              </v:group>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0768" behindDoc="0" locked="0" layoutInCell="1" allowOverlap="1" wp14:anchorId="6E76FBE4" wp14:editId="65AA4007">
                <wp:simplePos x="0" y="0"/>
                <wp:positionH relativeFrom="column">
                  <wp:posOffset>2985135</wp:posOffset>
                </wp:positionH>
                <wp:positionV relativeFrom="paragraph">
                  <wp:posOffset>85725</wp:posOffset>
                </wp:positionV>
                <wp:extent cx="144145" cy="161925"/>
                <wp:effectExtent l="0" t="0" r="27305" b="28575"/>
                <wp:wrapNone/>
                <wp:docPr id="487"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619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anchor>
            </w:drawing>
          </mc:Choice>
          <mc:Fallback>
            <w:pict>
              <v:rect id="Rectangle 137" o:spid="_x0000_s1026" style="position:absolute;margin-left:235.05pt;margin-top:6.75pt;width:11.35pt;height:12.7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" filled="f"/>
            </w:pict>
          </mc:Fallback>
        </mc:AlternateContent>
      </w:r>
    </w:p>
    <w:p w:rsidR="009512DA" w:rsidRPr="009512DA" w:rsidRDefault="009512DA" w:rsidP="009512DA">
      <w:pPr>
        <w:spacing w:after="0" w:line="360" w:lineRule="auto"/>
        <w:jc w:val="both"/>
        <w:rPr>
          <w:rFonts w:ascii="Times New Roman" w:eastAsia="Times New Roman" w:hAnsi="Times New Roman" w:cs="Times New Roman"/>
          <w:sz w:val="24"/>
          <w:szCs w:val="24"/>
          <w:lang w:eastAsia="ru-RU"/>
        </w:rPr>
      </w:pPr>
    </w:p>
    <w:p w:rsidR="009512DA" w:rsidRPr="009512DA" w:rsidRDefault="009512DA" w:rsidP="001A43F8">
      <w:pPr>
        <w:numPr>
          <w:ilvl w:val="0"/>
          <w:numId w:val="30"/>
        </w:numPr>
        <w:spacing w:after="0" w:line="240" w:lineRule="auto"/>
        <w:jc w:val="both"/>
        <w:rPr>
          <w:rFonts w:ascii="Times New Roman" w:eastAsia="Times New Roman" w:hAnsi="Times New Roman" w:cs="Times New Roman"/>
          <w:sz w:val="24"/>
          <w:szCs w:val="24"/>
          <w:lang w:eastAsia="ru-RU"/>
        </w:rPr>
      </w:pPr>
      <w:proofErr w:type="gramStart"/>
      <w:r w:rsidRPr="009512DA">
        <w:rPr>
          <w:rFonts w:ascii="Times New Roman" w:eastAsia="Times New Roman" w:hAnsi="Times New Roman" w:cs="Times New Roman"/>
          <w:sz w:val="24"/>
          <w:szCs w:val="24"/>
          <w:lang w:eastAsia="ru-RU"/>
        </w:rPr>
        <w:t>Проверьте, пользуясь новым способом сложения, решение примеров на второй карточке и исправьте или впишите правильные ответы. (14 + 28: 28 дополним до круглого числа, прибавив к нему 2. 14 + 30 = 44, затем 44 уменьшим на это же число – 2, получится 42.  14 + 59: 59 дополним до круглого числа, прибавив к нему 1. 14 + 60 = 74, теперь уменьшим сумму на 1, получится</w:t>
      </w:r>
      <w:proofErr w:type="gramEnd"/>
      <w:r w:rsidRPr="009512DA">
        <w:rPr>
          <w:rFonts w:ascii="Times New Roman" w:eastAsia="Times New Roman" w:hAnsi="Times New Roman" w:cs="Times New Roman"/>
          <w:sz w:val="24"/>
          <w:szCs w:val="24"/>
          <w:lang w:eastAsia="ru-RU"/>
        </w:rPr>
        <w:t xml:space="preserve"> 73.)</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б) –  Есть ещё один способ сложения двузначных чисел, который очень похож на этот.</w:t>
      </w:r>
    </w:p>
    <w:p w:rsidR="009512DA" w:rsidRPr="009512DA" w:rsidRDefault="009512DA" w:rsidP="009512DA">
      <w:pPr>
        <w:spacing w:before="60"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Разделить детей на 4–5 групп. Раздать листы А–4 на каждую группу, на которых маркером записан пример: 28 + 14 = 30 + 12 = 42.</w:t>
      </w:r>
    </w:p>
    <w:p w:rsidR="009512DA" w:rsidRPr="009512DA" w:rsidRDefault="009512DA" w:rsidP="001A43F8">
      <w:pPr>
        <w:numPr>
          <w:ilvl w:val="0"/>
          <w:numId w:val="30"/>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Попробуйте в группах разобраться, каким способом решён этот пример и запишите под ним общий вид способа решения.</w:t>
      </w:r>
    </w:p>
    <w:p w:rsidR="009512DA" w:rsidRPr="009512DA" w:rsidRDefault="009512DA" w:rsidP="009512DA">
      <w:pPr>
        <w:spacing w:before="60" w:after="12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Время на обсуждение ≈ 2–3 минуты. Затем представитель каждой группы выходит с листом к доске и объясняет способ решения примера и смысл опорного сигнала. Учитель организует согласование вариантов, представленных детьми. В итоге на доске остаётся запись общего вида ещё одного способа решения примера:</w:t>
      </w:r>
    </w:p>
    <w:p w:rsidR="009512DA" w:rsidRPr="009512DA" w:rsidRDefault="009512DA" w:rsidP="009512DA">
      <w:pPr>
        <w:spacing w:after="0" w:line="360" w:lineRule="auto"/>
        <w:jc w:val="center"/>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28 + 14 = 30 + 12 = 42</w:t>
      </w:r>
    </w:p>
    <w:p w:rsidR="009512DA" w:rsidRPr="009512DA" w:rsidRDefault="007172EC" w:rsidP="009512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88960" behindDoc="0" locked="0" layoutInCell="1" allowOverlap="1">
                <wp:simplePos x="0" y="0"/>
                <wp:positionH relativeFrom="column">
                  <wp:posOffset>2337435</wp:posOffset>
                </wp:positionH>
                <wp:positionV relativeFrom="paragraph">
                  <wp:posOffset>10795</wp:posOffset>
                </wp:positionV>
                <wp:extent cx="1522730" cy="493395"/>
                <wp:effectExtent l="0" t="0" r="20320" b="20955"/>
                <wp:wrapNone/>
                <wp:docPr id="502" name="Группа 502"/>
                <wp:cNvGraphicFramePr/>
                <a:graphic xmlns:a="http://schemas.openxmlformats.org/drawingml/2006/main">
                  <a:graphicData uri="http://schemas.microsoft.com/office/word/2010/wordprocessingGroup">
                    <wpg:wgp>
                      <wpg:cNvGrpSpPr/>
                      <wpg:grpSpPr>
                        <a:xfrm>
                          <a:off x="0" y="0"/>
                          <a:ext cx="1522730" cy="493395"/>
                          <a:chOff x="0" y="0"/>
                          <a:chExt cx="1522730" cy="493395"/>
                        </a:xfrm>
                      </wpg:grpSpPr>
                      <wps:wsp>
                        <wps:cNvPr id="477" name="Rectangle 144"/>
                        <wps:cNvSpPr>
                          <a:spLocks noChangeArrowheads="1"/>
                        </wps:cNvSpPr>
                        <wps:spPr bwMode="auto">
                          <a:xfrm>
                            <a:off x="381000" y="38100"/>
                            <a:ext cx="396240" cy="17970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78" name="Rectangle 145"/>
                        <wps:cNvSpPr>
                          <a:spLocks noChangeArrowheads="1"/>
                        </wps:cNvSpPr>
                        <wps:spPr bwMode="auto">
                          <a:xfrm>
                            <a:off x="904875" y="57150"/>
                            <a:ext cx="396240" cy="17970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79" name="Rectangle 146"/>
                        <wps:cNvSpPr>
                          <a:spLocks noChangeArrowheads="1"/>
                        </wps:cNvSpPr>
                        <wps:spPr bwMode="auto">
                          <a:xfrm>
                            <a:off x="552450" y="266700"/>
                            <a:ext cx="144145" cy="1619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480" name="Group 147"/>
                        <wpg:cNvGrpSpPr>
                          <a:grpSpLocks/>
                        </wpg:cNvGrpSpPr>
                        <wpg:grpSpPr bwMode="auto">
                          <a:xfrm>
                            <a:off x="733425" y="257175"/>
                            <a:ext cx="152400" cy="190500"/>
                            <a:chOff x="5055" y="9948"/>
                            <a:chExt cx="240" cy="300"/>
                          </a:xfrm>
                        </wpg:grpSpPr>
                        <wps:wsp>
                          <wps:cNvPr id="481" name="Rectangle 148"/>
                          <wps:cNvSpPr>
                            <a:spLocks noChangeArrowheads="1"/>
                          </wps:cNvSpPr>
                          <wps:spPr bwMode="auto">
                            <a:xfrm>
                              <a:off x="5055" y="9960"/>
                              <a:ext cx="227" cy="25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82" name="Text Box 149"/>
                          <wps:cNvSpPr txBox="1">
                            <a:spLocks noChangeArrowheads="1"/>
                          </wps:cNvSpPr>
                          <wps:spPr bwMode="auto">
                            <a:xfrm>
                              <a:off x="5115" y="9948"/>
                              <a:ext cx="180"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4BA9" w:rsidRDefault="006B4BA9" w:rsidP="009512DA">
                                <w:pPr>
                                  <w:rPr>
                                    <w:b/>
                                    <w:bCs/>
                                  </w:rPr>
                                </w:pPr>
                                <w:r>
                                  <w:rPr>
                                    <w:b/>
                                    <w:bCs/>
                                  </w:rPr>
                                  <w:t>0</w:t>
                                </w:r>
                              </w:p>
                            </w:txbxContent>
                          </wps:txbx>
                          <wps:bodyPr rot="0" vert="horz" wrap="square" lIns="0" tIns="0" rIns="0" bIns="0" anchor="t" anchorCtr="0" upright="1">
                            <a:noAutofit/>
                          </wps:bodyPr>
                        </wps:wsp>
                      </wpg:grpSp>
                      <wps:wsp>
                        <wps:cNvPr id="483" name="Rectangle 150"/>
                        <wps:cNvSpPr>
                          <a:spLocks noChangeArrowheads="1"/>
                        </wps:cNvSpPr>
                        <wps:spPr bwMode="auto">
                          <a:xfrm>
                            <a:off x="0" y="0"/>
                            <a:ext cx="1522730" cy="4933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anchor>
            </w:drawing>
          </mc:Choice>
          <mc:Fallback>
            <w:pict>
              <v:group id="Группа 502" o:spid="_x0000_s1141" style="position:absolute;left:0;text-align:left;margin-left:184.05pt;margin-top:.85pt;width:119.9pt;height:38.85pt;z-index:251688960;mso-position-horizontal-relative:text;mso-position-vertical-relative:text" coordsize="15227,4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">
                <v:rect id="Rectangle 144" o:spid="_x0000_s1142" style="position:absolute;left:3810;top:381;width:3962;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CUEsQA&#10;AADcAAAADwAAAGRycy9kb3ducmV2LnhtbESPQWsCMRSE74L/ITzBm2YttpatUdZSwZNQW6jeHpvX&#10;ZHHzsmxSd/33jSB4HGbmG2a57l0tLtSGyrOC2TQDQVx6XbFR8P21nbyCCBFZY+2ZFFwpwHo1HCwx&#10;177jT7ocohEJwiFHBTbGJpcylJYchqlviJP361uHMcnWSN1il+Culk9Z9iIdVpwWLDb0bqk8H/6c&#10;go/mtC+eTZDFT7THs990W7s3So1HffEGIlIfH+F7e6cVzBcLuJ1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wlBLEAAAA3AAAAA8AAAAAAAAAAAAAAAAAmAIAAGRycy9k&#10;b3ducmV2LnhtbFBLBQYAAAAABAAEAPUAAACJAwAAAAA=&#10;" filled="f"/>
                <v:rect id="Rectangle 145" o:spid="_x0000_s1143" style="position:absolute;left:9048;top:571;width:3963;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8AYMEA&#10;AADcAAAADwAAAGRycy9kb3ducmV2LnhtbERPz2vCMBS+D/wfwhN2m6ljm1KNUoeCJ2EqqLdH80yK&#10;zUtpoq3//XIY7Pjx/Z4ve1eLB7Wh8qxgPMpAEJdeV2wUHA+btymIEJE11p5JwZMCLBeDlznm2nf8&#10;Q499NCKFcMhRgY2xyaUMpSWHYeQb4sRdfeswJtgaqVvsUrir5XuWfUmHFacGiw19Wypv+7tTsG4u&#10;u+LTBFmcoj3f/Krb2J1R6nXYFzMQkfr4L/5zb7WCj0lam86kIyA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vAGDBAAAA3AAAAA8AAAAAAAAAAAAAAAAAmAIAAGRycy9kb3du&#10;cmV2LnhtbFBLBQYAAAAABAAEAPUAAACGAwAAAAA=&#10;" filled="f"/>
                <v:rect id="Rectangle 146" o:spid="_x0000_s1144" style="position:absolute;left:5524;top:2667;width:1441;height:1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Ol+8QA&#10;AADcAAAADwAAAGRycy9kb3ducmV2LnhtbESPQWsCMRSE70L/Q3iCt5q12NpujbJKBU+CWtDeHpvX&#10;ZHHzsmxSd/vvTaHgcZiZb5j5sne1uFIbKs8KJuMMBHHpdcVGwedx8/gKIkRkjbVnUvBLAZaLh8Ec&#10;c+073tP1EI1IEA45KrAxNrmUobTkMIx9Q5y8b986jEm2RuoWuwR3tXzKshfpsOK0YLGhtaXycvhx&#10;Cj6ar13xbIIsTtGeL37VbezOKDUa9sU7iEh9vIf/21utYDp7g78z6Qj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jpfvEAAAA3AAAAA8AAAAAAAAAAAAAAAAAmAIAAGRycy9k&#10;b3ducmV2LnhtbFBLBQYAAAAABAAEAPUAAACJAwAAAAA=&#10;" filled="f"/>
                <v:group id="Group 147" o:spid="_x0000_s1145" style="position:absolute;left:7334;top:2571;width:1524;height:1905" coordorigin="5055,9948" coordsize="24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3k6gsIAAADcAAAADwAAAGRycy9kb3ducmV2LnhtbERPy4rCMBTdC/MP4Q64&#10;07TjA6lGEZkRFyJYBwZ3l+baFpub0mTa+vdmIbg8nPdq05tKtNS40rKCeByBIM6sLjlX8Hv5GS1A&#10;OI+ssbJMCh7kYLP+GKww0bbjM7Wpz0UIYZeggsL7OpHSZQUZdGNbEwfuZhuDPsAml7rBLoSbSn5F&#10;0VwaLDk0FFjTrqDsnv4bBfsOu+0k/m6P99vucb3MTn/HmJQafvbbJQhPvX+LX+6DVjBdhP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t5OoLCAAAA3AAAAA8A&#10;AAAAAAAAAAAAAAAAqgIAAGRycy9kb3ducmV2LnhtbFBLBQYAAAAABAAEAPoAAACZAwAAAAA=&#10;">
                  <v:rect id="Rectangle 148" o:spid="_x0000_s1146" style="position:absolute;left:5055;top:9960;width:22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DZ2sMA&#10;AADcAAAADwAAAGRycy9kb3ducmV2LnhtbESPQWsCMRSE7wX/Q3iCt5q12CKrUVap4EmoCurtsXkm&#10;i5uXZRPd7b9vCoUeh5n5hlmseleLJ7Wh8qxgMs5AEJdeV2wUnI7b1xmIEJE11p5JwTcFWC0HLwvM&#10;te/4i56HaESCcMhRgY2xyaUMpSWHYewb4uTdfOswJtkaqVvsEtzV8i3LPqTDitOCxYY2lsr74eEU&#10;fDbXffFugizO0V7uft1t7d4oNRr2xRxEpD7+h//aO61gOpvA75l0BO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DZ2sMAAADcAAAADwAAAAAAAAAAAAAAAACYAgAAZHJzL2Rv&#10;d25yZXYueG1sUEsFBgAAAAAEAAQA9QAAAIgDAAAAAA==&#10;" filled="f"/>
                  <v:shape id="Text Box 149" o:spid="_x0000_s1147" type="#_x0000_t202" style="position:absolute;left:5115;top:9948;width:18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K3cQA&#10;AADcAAAADwAAAGRycy9kb3ducmV2LnhtbESPQWvCQBSE74L/YXkFb7qpiNjUVUQqCIIY48Hja/aZ&#10;LGbfptlV4793C4Ueh5n5hpkvO1uLO7XeOFbwPkpAEBdOGy4VnPLNcAbCB2SNtWNS8CQPy0W/N8dU&#10;uwdndD+GUkQI+xQVVCE0qZS+qMiiH7mGOHoX11oMUbal1C0+ItzWcpwkU2nRcFyosKF1RcX1eLMK&#10;VmfOvszP/vuQXTKT5x8J76ZXpQZv3eoTRKAu/If/2lutYDIbw++ZeAT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9yt3EAAAA3AAAAA8AAAAAAAAAAAAAAAAAmAIAAGRycy9k&#10;b3ducmV2LnhtbFBLBQYAAAAABAAEAPUAAACJAwAAAAA=&#10;" filled="f" stroked="f">
                    <v:textbox inset="0,0,0,0">
                      <w:txbxContent>
                        <w:p w:rsidR="006B4BA9" w:rsidRDefault="006B4BA9" w:rsidP="009512DA">
                          <w:pPr>
                            <w:rPr>
                              <w:b/>
                              <w:bCs/>
                            </w:rPr>
                          </w:pPr>
                          <w:r>
                            <w:rPr>
                              <w:b/>
                              <w:bCs/>
                            </w:rPr>
                            <w:t>0</w:t>
                          </w:r>
                        </w:p>
                      </w:txbxContent>
                    </v:textbox>
                  </v:shape>
                </v:group>
                <v:rect id="Rectangle 150" o:spid="_x0000_s1148" style="position:absolute;width:15227;height:49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iNsQA&#10;AADcAAAADwAAAGRycy9kb3ducmV2LnhtbESPQWsCMRSE70L/Q3gFb5ptbUW2RtkWBU9CtVC9PTav&#10;yeLmZdlEd/33jSB4HGbmG2a+7F0tLtSGyrOCl3EGgrj0umKj4Ge/Hs1AhIissfZMCq4UYLl4Gswx&#10;177jb7rsohEJwiFHBTbGJpcylJYchrFviJP351uHMcnWSN1il+Culq9ZNpUOK04LFhv6slSedmen&#10;YNUct8W7CbL4jfZw8p/d2m6NUsPnvvgAEamPj/C9vdEK3mYTuJ1JR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e4jbEAAAA3AAAAA8AAAAAAAAAAAAAAAAAmAIAAGRycy9k&#10;b3ducmV2LnhtbFBLBQYAAAAABAAEAPUAAACJAwAAAAA=&#10;" filled="f"/>
              </v:group>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83840" behindDoc="0" locked="0" layoutInCell="1" allowOverlap="1" wp14:anchorId="527C91F5" wp14:editId="0FF8578C">
                <wp:simplePos x="0" y="0"/>
                <wp:positionH relativeFrom="column">
                  <wp:posOffset>2379980</wp:posOffset>
                </wp:positionH>
                <wp:positionV relativeFrom="paragraph">
                  <wp:posOffset>48895</wp:posOffset>
                </wp:positionV>
                <wp:extent cx="1485900" cy="228600"/>
                <wp:effectExtent l="0" t="0" r="0" b="0"/>
                <wp:wrapNone/>
                <wp:docPr id="476"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4BA9" w:rsidRDefault="006B4BA9" w:rsidP="009512DA">
                            <w:pPr>
                              <w:rPr>
                                <w:i/>
                                <w:iCs/>
                                <w:lang w:val="en-US"/>
                              </w:rPr>
                            </w:pPr>
                            <w:r>
                              <w:rPr>
                                <w:i/>
                                <w:iCs/>
                                <w:lang w:val="en-US"/>
                              </w:rPr>
                              <w:t xml:space="preserve">a + b = a </w:t>
                            </w:r>
                            <w:r>
                              <w:rPr>
                                <w:lang w:val="en-US"/>
                              </w:rPr>
                              <w:t>+</w:t>
                            </w:r>
                            <w:r>
                              <w:rPr>
                                <w:i/>
                                <w:iCs/>
                                <w:lang w:val="en-US"/>
                              </w:rPr>
                              <w:t xml:space="preserve"> </w:t>
                            </w:r>
                            <w:proofErr w:type="gramStart"/>
                            <w:r>
                              <w:rPr>
                                <w:b/>
                                <w:bCs/>
                                <w:i/>
                                <w:iCs/>
                                <w:lang w:val="en-US"/>
                              </w:rPr>
                              <w:t xml:space="preserve">c  </w:t>
                            </w:r>
                            <w:r>
                              <w:rPr>
                                <w:i/>
                                <w:iCs/>
                                <w:lang w:val="en-US"/>
                              </w:rPr>
                              <w:t>+</w:t>
                            </w:r>
                            <w:proofErr w:type="gramEnd"/>
                            <w:r>
                              <w:rPr>
                                <w:i/>
                                <w:iCs/>
                                <w:lang w:val="en-US"/>
                              </w:rPr>
                              <w:t xml:space="preserve">  b – </w:t>
                            </w:r>
                            <w:r>
                              <w:rPr>
                                <w:b/>
                                <w:bCs/>
                                <w:i/>
                                <w:iCs/>
                                <w:lang w:val="en-US"/>
                              </w:rPr>
                              <w:t>c</w:t>
                            </w:r>
                          </w:p>
                        </w:txbxContent>
                      </wps:txbx>
                      <wps:bodyPr rot="0" vert="horz" wrap="square" lIns="18000" tIns="10800" rIns="18000" bIns="10800" anchor="t" anchorCtr="0" upright="1">
                        <a:noAutofit/>
                      </wps:bodyPr>
                    </wps:wsp>
                  </a:graphicData>
                </a:graphic>
              </wp:anchor>
            </w:drawing>
          </mc:Choice>
          <mc:Fallback>
            <w:pict>
              <v:shape id="Text Box 143" o:spid="_x0000_s1149" type="#_x0000_t202" style="position:absolute;left:0;text-align:left;margin-left:187.4pt;margin-top:3.85pt;width:117pt;height:18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" filled="f" stroked="f">
                <v:textbox inset=".5mm,.3mm,.5mm,.3mm">
                  <w:txbxContent>
                    <w:p w:rsidR="006B4BA9" w:rsidRDefault="006B4BA9" w:rsidP="009512DA">
                      <w:pPr>
                        <w:rPr>
                          <w:i/>
                          <w:iCs/>
                          <w:lang w:val="en-US"/>
                        </w:rPr>
                      </w:pPr>
                      <w:r>
                        <w:rPr>
                          <w:i/>
                          <w:iCs/>
                          <w:lang w:val="en-US"/>
                        </w:rPr>
                        <w:t xml:space="preserve">a + b = a </w:t>
                      </w:r>
                      <w:r>
                        <w:rPr>
                          <w:lang w:val="en-US"/>
                        </w:rPr>
                        <w:t>+</w:t>
                      </w:r>
                      <w:r>
                        <w:rPr>
                          <w:i/>
                          <w:iCs/>
                          <w:lang w:val="en-US"/>
                        </w:rPr>
                        <w:t xml:space="preserve"> </w:t>
                      </w:r>
                      <w:proofErr w:type="gramStart"/>
                      <w:r>
                        <w:rPr>
                          <w:b/>
                          <w:bCs/>
                          <w:i/>
                          <w:iCs/>
                          <w:lang w:val="en-US"/>
                        </w:rPr>
                        <w:t xml:space="preserve">c  </w:t>
                      </w:r>
                      <w:r>
                        <w:rPr>
                          <w:i/>
                          <w:iCs/>
                          <w:lang w:val="en-US"/>
                        </w:rPr>
                        <w:t>+</w:t>
                      </w:r>
                      <w:proofErr w:type="gramEnd"/>
                      <w:r>
                        <w:rPr>
                          <w:i/>
                          <w:iCs/>
                          <w:lang w:val="en-US"/>
                        </w:rPr>
                        <w:t xml:space="preserve">  b – </w:t>
                      </w:r>
                      <w:r>
                        <w:rPr>
                          <w:b/>
                          <w:bCs/>
                          <w:i/>
                          <w:iCs/>
                          <w:lang w:val="en-US"/>
                        </w:rPr>
                        <w:t>c</w:t>
                      </w:r>
                    </w:p>
                  </w:txbxContent>
                </v:textbox>
              </v:shape>
            </w:pict>
          </mc:Fallback>
        </mc:AlternateConten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p>
    <w:p w:rsidR="009512DA" w:rsidRPr="009512DA" w:rsidRDefault="009512DA" w:rsidP="001A43F8">
      <w:pPr>
        <w:numPr>
          <w:ilvl w:val="0"/>
          <w:numId w:val="30"/>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Итак, какие два способа сложения двузначных чисел мы узнали? </w:t>
      </w:r>
      <w:proofErr w:type="gramStart"/>
      <w:r w:rsidRPr="009512DA">
        <w:rPr>
          <w:rFonts w:ascii="Times New Roman" w:eastAsia="Times New Roman" w:hAnsi="Times New Roman" w:cs="Times New Roman"/>
          <w:sz w:val="24"/>
          <w:szCs w:val="24"/>
          <w:lang w:eastAsia="ru-RU"/>
        </w:rPr>
        <w:t>(Первый способ: одно из слагаемых можно дополнить до круглого числа, сложить, затем из суммы вычесть число, которым дополняли.</w:t>
      </w:r>
      <w:proofErr w:type="gramEnd"/>
      <w:r w:rsidRPr="009512DA">
        <w:rPr>
          <w:rFonts w:ascii="Times New Roman" w:eastAsia="Times New Roman" w:hAnsi="Times New Roman" w:cs="Times New Roman"/>
          <w:sz w:val="24"/>
          <w:szCs w:val="24"/>
          <w:lang w:eastAsia="ru-RU"/>
        </w:rPr>
        <w:t xml:space="preserve"> </w:t>
      </w:r>
      <w:proofErr w:type="gramStart"/>
      <w:r w:rsidRPr="009512DA">
        <w:rPr>
          <w:rFonts w:ascii="Times New Roman" w:eastAsia="Times New Roman" w:hAnsi="Times New Roman" w:cs="Times New Roman"/>
          <w:sz w:val="24"/>
          <w:szCs w:val="24"/>
          <w:lang w:eastAsia="ru-RU"/>
        </w:rPr>
        <w:t>Второй способ: одно из слагаемых дополнить до круглого числа, а из другого слагаемого вычесть то число, которым дополняли, сложить полученные числа.)</w:t>
      </w:r>
      <w:proofErr w:type="gramEnd"/>
    </w:p>
    <w:p w:rsidR="009512DA" w:rsidRPr="009512DA" w:rsidRDefault="009512DA" w:rsidP="001A43F8">
      <w:pPr>
        <w:numPr>
          <w:ilvl w:val="0"/>
          <w:numId w:val="30"/>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Почему одно из слагаемых дополняем до </w:t>
      </w:r>
      <w:proofErr w:type="gramStart"/>
      <w:r w:rsidRPr="009512DA">
        <w:rPr>
          <w:rFonts w:ascii="Times New Roman" w:eastAsia="Times New Roman" w:hAnsi="Times New Roman" w:cs="Times New Roman"/>
          <w:sz w:val="24"/>
          <w:szCs w:val="24"/>
          <w:lang w:eastAsia="ru-RU"/>
        </w:rPr>
        <w:t>круглого</w:t>
      </w:r>
      <w:proofErr w:type="gramEnd"/>
      <w:r w:rsidRPr="009512DA">
        <w:rPr>
          <w:rFonts w:ascii="Times New Roman" w:eastAsia="Times New Roman" w:hAnsi="Times New Roman" w:cs="Times New Roman"/>
          <w:sz w:val="24"/>
          <w:szCs w:val="24"/>
          <w:lang w:eastAsia="ru-RU"/>
        </w:rPr>
        <w:t>? (С круглым числом легче складывать.)</w:t>
      </w:r>
    </w:p>
    <w:p w:rsidR="009512DA" w:rsidRPr="009512DA" w:rsidRDefault="007172EC" w:rsidP="009512DA">
      <w:pPr>
        <w:spacing w:before="12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5</w:t>
      </w:r>
      <w:r w:rsidR="009512DA" w:rsidRPr="009512DA">
        <w:rPr>
          <w:rFonts w:ascii="Times New Roman" w:eastAsia="Times New Roman" w:hAnsi="Times New Roman" w:cs="Times New Roman"/>
          <w:b/>
          <w:i/>
          <w:sz w:val="24"/>
          <w:szCs w:val="24"/>
          <w:lang w:eastAsia="ru-RU"/>
        </w:rPr>
        <w:t>. Первичное закрепление во внешней речи.</w:t>
      </w:r>
    </w:p>
    <w:p w:rsidR="009512DA" w:rsidRPr="009512DA" w:rsidRDefault="009512DA" w:rsidP="009512DA">
      <w:pPr>
        <w:spacing w:before="60"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u w:val="single"/>
          <w:lang w:eastAsia="ru-RU"/>
        </w:rPr>
        <w:t xml:space="preserve">1) </w:t>
      </w:r>
      <w:r w:rsidRPr="009512DA">
        <w:rPr>
          <w:rFonts w:ascii="Times New Roman" w:eastAsia="Times New Roman" w:hAnsi="Times New Roman" w:cs="Times New Roman"/>
          <w:i/>
          <w:sz w:val="24"/>
          <w:szCs w:val="24"/>
          <w:u w:val="single"/>
          <w:lang w:eastAsia="ru-RU"/>
        </w:rPr>
        <w:t>№</w:t>
      </w:r>
      <w:r w:rsidRPr="009512DA">
        <w:rPr>
          <w:rFonts w:ascii="Times New Roman" w:eastAsia="Times New Roman" w:hAnsi="Times New Roman" w:cs="Times New Roman"/>
          <w:sz w:val="24"/>
          <w:szCs w:val="24"/>
          <w:u w:val="single"/>
          <w:lang w:eastAsia="ru-RU"/>
        </w:rPr>
        <w:t xml:space="preserve"> 1 (первый пример), </w:t>
      </w:r>
      <w:r w:rsidRPr="009512DA">
        <w:rPr>
          <w:rFonts w:ascii="Times New Roman" w:eastAsia="Times New Roman" w:hAnsi="Times New Roman" w:cs="Times New Roman"/>
          <w:i/>
          <w:sz w:val="24"/>
          <w:szCs w:val="24"/>
          <w:u w:val="single"/>
          <w:lang w:eastAsia="ru-RU"/>
        </w:rPr>
        <w:t xml:space="preserve">стр. </w:t>
      </w:r>
      <w:r w:rsidRPr="009512DA">
        <w:rPr>
          <w:rFonts w:ascii="Times New Roman" w:eastAsia="Times New Roman" w:hAnsi="Times New Roman" w:cs="Times New Roman"/>
          <w:sz w:val="24"/>
          <w:szCs w:val="24"/>
          <w:u w:val="single"/>
          <w:lang w:eastAsia="ru-RU"/>
        </w:rPr>
        <w:t>30.</w:t>
      </w:r>
    </w:p>
    <w:p w:rsidR="009512DA" w:rsidRPr="009512DA" w:rsidRDefault="009512DA" w:rsidP="001A43F8">
      <w:pPr>
        <w:numPr>
          <w:ilvl w:val="0"/>
          <w:numId w:val="31"/>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Прочитайте задание. Решим первый пример, пользуясь первым способом. </w:t>
      </w:r>
      <w:proofErr w:type="gramStart"/>
      <w:r w:rsidRPr="009512DA">
        <w:rPr>
          <w:rFonts w:ascii="Times New Roman" w:eastAsia="Times New Roman" w:hAnsi="Times New Roman" w:cs="Times New Roman"/>
          <w:sz w:val="24"/>
          <w:szCs w:val="24"/>
          <w:lang w:eastAsia="ru-RU"/>
        </w:rPr>
        <w:t>(Второе слагаемое увеличим на 1, т.к. к 56 удобнее прибавить круглое число.</w:t>
      </w:r>
      <w:proofErr w:type="gramEnd"/>
      <w:r w:rsidRPr="009512DA">
        <w:rPr>
          <w:rFonts w:ascii="Times New Roman" w:eastAsia="Times New Roman" w:hAnsi="Times New Roman" w:cs="Times New Roman"/>
          <w:sz w:val="24"/>
          <w:szCs w:val="24"/>
          <w:lang w:eastAsia="ru-RU"/>
        </w:rPr>
        <w:t xml:space="preserve"> Затем из суммы отнимем 1, чтобы результат не изменился. </w:t>
      </w:r>
      <w:proofErr w:type="gramStart"/>
      <w:r w:rsidRPr="009512DA">
        <w:rPr>
          <w:rFonts w:ascii="Times New Roman" w:eastAsia="Times New Roman" w:hAnsi="Times New Roman" w:cs="Times New Roman"/>
          <w:sz w:val="24"/>
          <w:szCs w:val="24"/>
          <w:lang w:eastAsia="ru-RU"/>
        </w:rPr>
        <w:t>Получится: 56 + 40 – 1 = 95.)</w:t>
      </w:r>
      <w:proofErr w:type="gramEnd"/>
    </w:p>
    <w:p w:rsidR="009512DA" w:rsidRPr="009512DA" w:rsidRDefault="009512DA" w:rsidP="009512DA">
      <w:pPr>
        <w:spacing w:before="60" w:after="12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Один у доски с объяснением, остальные – в тетради:</w:t>
      </w:r>
    </w:p>
    <w:p w:rsidR="009512DA" w:rsidRPr="009512DA" w:rsidRDefault="009512DA" w:rsidP="009512DA">
      <w:pPr>
        <w:spacing w:after="120" w:line="240" w:lineRule="auto"/>
        <w:jc w:val="center"/>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56 + 39 = 56 + 40 – 1 = 95</w:t>
      </w:r>
    </w:p>
    <w:p w:rsidR="009512DA" w:rsidRPr="009512DA" w:rsidRDefault="009512DA" w:rsidP="009512DA">
      <w:pPr>
        <w:spacing w:before="60" w:after="0" w:line="240" w:lineRule="auto"/>
        <w:jc w:val="both"/>
        <w:rPr>
          <w:rFonts w:ascii="Times New Roman" w:eastAsia="Times New Roman" w:hAnsi="Times New Roman" w:cs="Times New Roman"/>
          <w:sz w:val="24"/>
          <w:szCs w:val="24"/>
          <w:u w:val="single"/>
          <w:lang w:eastAsia="ru-RU"/>
        </w:rPr>
      </w:pPr>
      <w:r w:rsidRPr="009512DA">
        <w:rPr>
          <w:rFonts w:ascii="Times New Roman" w:eastAsia="Times New Roman" w:hAnsi="Times New Roman" w:cs="Times New Roman"/>
          <w:sz w:val="24"/>
          <w:szCs w:val="24"/>
          <w:u w:val="single"/>
          <w:lang w:eastAsia="ru-RU"/>
        </w:rPr>
        <w:t xml:space="preserve">2) </w:t>
      </w:r>
      <w:r w:rsidRPr="009512DA">
        <w:rPr>
          <w:rFonts w:ascii="Times New Roman" w:eastAsia="Times New Roman" w:hAnsi="Times New Roman" w:cs="Times New Roman"/>
          <w:i/>
          <w:sz w:val="24"/>
          <w:szCs w:val="24"/>
          <w:u w:val="single"/>
          <w:lang w:eastAsia="ru-RU"/>
        </w:rPr>
        <w:t>№</w:t>
      </w:r>
      <w:r w:rsidRPr="009512DA">
        <w:rPr>
          <w:rFonts w:ascii="Times New Roman" w:eastAsia="Times New Roman" w:hAnsi="Times New Roman" w:cs="Times New Roman"/>
          <w:sz w:val="24"/>
          <w:szCs w:val="24"/>
          <w:u w:val="single"/>
          <w:lang w:eastAsia="ru-RU"/>
        </w:rPr>
        <w:t xml:space="preserve"> 1 (первый пример), </w:t>
      </w:r>
      <w:r w:rsidRPr="009512DA">
        <w:rPr>
          <w:rFonts w:ascii="Times New Roman" w:eastAsia="Times New Roman" w:hAnsi="Times New Roman" w:cs="Times New Roman"/>
          <w:i/>
          <w:sz w:val="24"/>
          <w:szCs w:val="24"/>
          <w:u w:val="single"/>
          <w:lang w:eastAsia="ru-RU"/>
        </w:rPr>
        <w:t xml:space="preserve">стр. </w:t>
      </w:r>
      <w:r w:rsidRPr="009512DA">
        <w:rPr>
          <w:rFonts w:ascii="Times New Roman" w:eastAsia="Times New Roman" w:hAnsi="Times New Roman" w:cs="Times New Roman"/>
          <w:sz w:val="24"/>
          <w:szCs w:val="24"/>
          <w:u w:val="single"/>
          <w:lang w:eastAsia="ru-RU"/>
        </w:rPr>
        <w:t>32.</w:t>
      </w:r>
    </w:p>
    <w:p w:rsidR="009512DA" w:rsidRPr="009512DA" w:rsidRDefault="009512DA" w:rsidP="001A43F8">
      <w:pPr>
        <w:numPr>
          <w:ilvl w:val="0"/>
          <w:numId w:val="31"/>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Прочитайте задание. Решим первый пример, пользуясь другим способом. </w:t>
      </w:r>
      <w:proofErr w:type="gramStart"/>
      <w:r w:rsidRPr="009512DA">
        <w:rPr>
          <w:rFonts w:ascii="Times New Roman" w:eastAsia="Times New Roman" w:hAnsi="Times New Roman" w:cs="Times New Roman"/>
          <w:sz w:val="24"/>
          <w:szCs w:val="24"/>
          <w:lang w:eastAsia="ru-RU"/>
        </w:rPr>
        <w:t>(К 79 прибавляем 1, чтобы получить круглое число, а из 16 вычитаем 1, чтобы результат не изменился.</w:t>
      </w:r>
      <w:proofErr w:type="gramEnd"/>
      <w:r w:rsidRPr="009512DA">
        <w:rPr>
          <w:rFonts w:ascii="Times New Roman" w:eastAsia="Times New Roman" w:hAnsi="Times New Roman" w:cs="Times New Roman"/>
          <w:sz w:val="24"/>
          <w:szCs w:val="24"/>
          <w:lang w:eastAsia="ru-RU"/>
        </w:rPr>
        <w:t xml:space="preserve"> </w:t>
      </w:r>
      <w:proofErr w:type="gramStart"/>
      <w:r w:rsidRPr="009512DA">
        <w:rPr>
          <w:rFonts w:ascii="Times New Roman" w:eastAsia="Times New Roman" w:hAnsi="Times New Roman" w:cs="Times New Roman"/>
          <w:sz w:val="24"/>
          <w:szCs w:val="24"/>
          <w:lang w:eastAsia="ru-RU"/>
        </w:rPr>
        <w:t>Получится: 80 + 15 = 95.)</w:t>
      </w:r>
      <w:proofErr w:type="gramEnd"/>
    </w:p>
    <w:p w:rsidR="009512DA" w:rsidRPr="009512DA" w:rsidRDefault="009512DA" w:rsidP="009512DA">
      <w:pPr>
        <w:spacing w:before="60" w:after="12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Один у доски с объяснением, остальные – в тетради:</w:t>
      </w:r>
    </w:p>
    <w:p w:rsidR="009512DA" w:rsidRPr="009512DA" w:rsidRDefault="009512DA" w:rsidP="009512DA">
      <w:pPr>
        <w:spacing w:after="120" w:line="240" w:lineRule="auto"/>
        <w:jc w:val="center"/>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79 + 16 = 80 + 15 = 95</w:t>
      </w:r>
    </w:p>
    <w:p w:rsidR="009512DA" w:rsidRPr="009512DA" w:rsidRDefault="007172EC" w:rsidP="009512DA">
      <w:pPr>
        <w:spacing w:before="12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6</w:t>
      </w:r>
      <w:r w:rsidR="009512DA" w:rsidRPr="009512DA">
        <w:rPr>
          <w:rFonts w:ascii="Times New Roman" w:eastAsia="Times New Roman" w:hAnsi="Times New Roman" w:cs="Times New Roman"/>
          <w:b/>
          <w:i/>
          <w:sz w:val="24"/>
          <w:szCs w:val="24"/>
          <w:lang w:eastAsia="ru-RU"/>
        </w:rPr>
        <w:t>. Самостоятельная работа с самопроверкой по эталону.</w:t>
      </w:r>
    </w:p>
    <w:p w:rsidR="009512DA" w:rsidRPr="009512DA" w:rsidRDefault="009512DA" w:rsidP="001A43F8">
      <w:pPr>
        <w:numPr>
          <w:ilvl w:val="0"/>
          <w:numId w:val="31"/>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Готовы попробовать свои силы? Тогда решите самостоятельно вторые примеры из этих же номеров: </w:t>
      </w:r>
      <w:r w:rsidRPr="009512DA">
        <w:rPr>
          <w:rFonts w:ascii="Times New Roman" w:eastAsia="Times New Roman" w:hAnsi="Times New Roman" w:cs="Times New Roman"/>
          <w:i/>
          <w:sz w:val="24"/>
          <w:szCs w:val="24"/>
          <w:lang w:eastAsia="ru-RU"/>
        </w:rPr>
        <w:t>№</w:t>
      </w:r>
      <w:r w:rsidRPr="009512DA">
        <w:rPr>
          <w:rFonts w:ascii="Times New Roman" w:eastAsia="Times New Roman" w:hAnsi="Times New Roman" w:cs="Times New Roman"/>
          <w:sz w:val="24"/>
          <w:szCs w:val="24"/>
          <w:lang w:eastAsia="ru-RU"/>
        </w:rPr>
        <w:t xml:space="preserve"> 1 (второй пример), </w:t>
      </w:r>
      <w:r w:rsidRPr="009512DA">
        <w:rPr>
          <w:rFonts w:ascii="Times New Roman" w:eastAsia="Times New Roman" w:hAnsi="Times New Roman" w:cs="Times New Roman"/>
          <w:i/>
          <w:sz w:val="24"/>
          <w:szCs w:val="24"/>
          <w:lang w:eastAsia="ru-RU"/>
        </w:rPr>
        <w:t xml:space="preserve">стр. </w:t>
      </w:r>
      <w:r w:rsidRPr="009512DA">
        <w:rPr>
          <w:rFonts w:ascii="Times New Roman" w:eastAsia="Times New Roman" w:hAnsi="Times New Roman" w:cs="Times New Roman"/>
          <w:sz w:val="24"/>
          <w:szCs w:val="24"/>
          <w:lang w:eastAsia="ru-RU"/>
        </w:rPr>
        <w:t xml:space="preserve">30; </w:t>
      </w:r>
      <w:r w:rsidRPr="009512DA">
        <w:rPr>
          <w:rFonts w:ascii="Times New Roman" w:eastAsia="Times New Roman" w:hAnsi="Times New Roman" w:cs="Times New Roman"/>
          <w:i/>
          <w:sz w:val="24"/>
          <w:szCs w:val="24"/>
          <w:lang w:eastAsia="ru-RU"/>
        </w:rPr>
        <w:t>№</w:t>
      </w:r>
      <w:r w:rsidRPr="009512DA">
        <w:rPr>
          <w:rFonts w:ascii="Times New Roman" w:eastAsia="Times New Roman" w:hAnsi="Times New Roman" w:cs="Times New Roman"/>
          <w:sz w:val="24"/>
          <w:szCs w:val="24"/>
          <w:lang w:eastAsia="ru-RU"/>
        </w:rPr>
        <w:t xml:space="preserve"> 1 (второй пример), </w:t>
      </w:r>
      <w:r w:rsidRPr="009512DA">
        <w:rPr>
          <w:rFonts w:ascii="Times New Roman" w:eastAsia="Times New Roman" w:hAnsi="Times New Roman" w:cs="Times New Roman"/>
          <w:i/>
          <w:sz w:val="24"/>
          <w:szCs w:val="24"/>
          <w:lang w:eastAsia="ru-RU"/>
        </w:rPr>
        <w:t xml:space="preserve">стр. </w:t>
      </w:r>
      <w:r w:rsidRPr="009512DA">
        <w:rPr>
          <w:rFonts w:ascii="Times New Roman" w:eastAsia="Times New Roman" w:hAnsi="Times New Roman" w:cs="Times New Roman"/>
          <w:sz w:val="24"/>
          <w:szCs w:val="24"/>
          <w:lang w:eastAsia="ru-RU"/>
        </w:rPr>
        <w:t>32.</w:t>
      </w:r>
    </w:p>
    <w:p w:rsidR="009512DA" w:rsidRPr="009512DA" w:rsidRDefault="009512DA" w:rsidP="009512DA">
      <w:pPr>
        <w:spacing w:before="60" w:after="6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Номера заданий записать на доске.</w:t>
      </w:r>
    </w:p>
    <w:p w:rsidR="009512DA" w:rsidRPr="009512DA" w:rsidRDefault="009512DA" w:rsidP="001A43F8">
      <w:pPr>
        <w:numPr>
          <w:ilvl w:val="0"/>
          <w:numId w:val="31"/>
        </w:numPr>
        <w:spacing w:after="0" w:line="240" w:lineRule="auto"/>
        <w:jc w:val="both"/>
        <w:rPr>
          <w:rFonts w:ascii="Times New Roman" w:eastAsia="Times New Roman" w:hAnsi="Times New Roman" w:cs="Times New Roman"/>
          <w:sz w:val="24"/>
          <w:szCs w:val="20"/>
          <w:lang w:eastAsia="ru-RU"/>
        </w:rPr>
      </w:pPr>
      <w:r w:rsidRPr="009512DA">
        <w:rPr>
          <w:rFonts w:ascii="Times New Roman" w:eastAsia="Times New Roman" w:hAnsi="Times New Roman" w:cs="Times New Roman"/>
          <w:sz w:val="24"/>
          <w:szCs w:val="20"/>
          <w:lang w:eastAsia="ru-RU"/>
        </w:rPr>
        <w:lastRenderedPageBreak/>
        <w:t>Проверьте.</w:t>
      </w:r>
    </w:p>
    <w:p w:rsidR="009512DA" w:rsidRPr="009512DA" w:rsidRDefault="009512DA" w:rsidP="009512DA">
      <w:pPr>
        <w:spacing w:after="8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Открыть на доске эталоны:</w:t>
      </w:r>
    </w:p>
    <w:p w:rsidR="009512DA" w:rsidRPr="009512DA" w:rsidRDefault="009512DA" w:rsidP="009512DA">
      <w:pPr>
        <w:spacing w:after="8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4"/>
          <w:lang w:eastAsia="ru-RU"/>
        </w:rPr>
        <mc:AlternateContent>
          <mc:Choice Requires="wps">
            <w:drawing>
              <wp:anchor distT="0" distB="0" distL="114300" distR="114300" simplePos="0" relativeHeight="251700224" behindDoc="0" locked="0" layoutInCell="1" allowOverlap="1">
                <wp:simplePos x="0" y="0"/>
                <wp:positionH relativeFrom="column">
                  <wp:posOffset>2941320</wp:posOffset>
                </wp:positionH>
                <wp:positionV relativeFrom="paragraph">
                  <wp:posOffset>-4445</wp:posOffset>
                </wp:positionV>
                <wp:extent cx="1692275" cy="493395"/>
                <wp:effectExtent l="11430" t="13970" r="10795" b="6985"/>
                <wp:wrapNone/>
                <wp:docPr id="474" name="Прямоугольник 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2275" cy="4933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74" o:spid="_x0000_s1026" style="position:absolute;margin-left:231.6pt;margin-top:-.35pt;width:133.25pt;height:38.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" filled="f"/>
            </w:pict>
          </mc:Fallback>
        </mc:AlternateContent>
      </w:r>
      <w:r>
        <w:rPr>
          <w:rFonts w:ascii="Times New Roman" w:eastAsia="Times New Roman" w:hAnsi="Times New Roman" w:cs="Times New Roman"/>
          <w:noProof/>
          <w:sz w:val="20"/>
          <w:szCs w:val="24"/>
          <w:lang w:eastAsia="ru-RU"/>
        </w:rPr>
        <mc:AlternateContent>
          <mc:Choice Requires="wps">
            <w:drawing>
              <wp:anchor distT="0" distB="0" distL="114300" distR="114300" simplePos="0" relativeHeight="251696128" behindDoc="0" locked="0" layoutInCell="1" allowOverlap="1">
                <wp:simplePos x="0" y="0"/>
                <wp:positionH relativeFrom="column">
                  <wp:posOffset>3604260</wp:posOffset>
                </wp:positionH>
                <wp:positionV relativeFrom="paragraph">
                  <wp:posOffset>52705</wp:posOffset>
                </wp:positionV>
                <wp:extent cx="377825" cy="179705"/>
                <wp:effectExtent l="7620" t="13970" r="5080" b="6350"/>
                <wp:wrapNone/>
                <wp:docPr id="473" name="Прямоугольник 4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825" cy="17970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73" o:spid="_x0000_s1026" style="position:absolute;margin-left:283.8pt;margin-top:4.15pt;width:29.75pt;height:14.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" filled="f"/>
            </w:pict>
          </mc:Fallback>
        </mc:AlternateContent>
      </w:r>
      <w:r>
        <w:rPr>
          <w:rFonts w:ascii="Times New Roman" w:eastAsia="Times New Roman" w:hAnsi="Times New Roman" w:cs="Times New Roman"/>
          <w:noProof/>
          <w:sz w:val="20"/>
          <w:szCs w:val="24"/>
          <w:lang w:eastAsia="ru-RU"/>
        </w:rPr>
        <mc:AlternateContent>
          <mc:Choice Requires="wps">
            <w:drawing>
              <wp:anchor distT="0" distB="0" distL="114300" distR="114300" simplePos="0" relativeHeight="251697152" behindDoc="0" locked="0" layoutInCell="1" allowOverlap="1">
                <wp:simplePos x="0" y="0"/>
                <wp:positionH relativeFrom="column">
                  <wp:posOffset>4147185</wp:posOffset>
                </wp:positionH>
                <wp:positionV relativeFrom="paragraph">
                  <wp:posOffset>52705</wp:posOffset>
                </wp:positionV>
                <wp:extent cx="396240" cy="179705"/>
                <wp:effectExtent l="7620" t="13970" r="5715" b="6350"/>
                <wp:wrapNone/>
                <wp:docPr id="472" name="Прямоугольник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17970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72" o:spid="_x0000_s1026" style="position:absolute;margin-left:326.55pt;margin-top:4.15pt;width:31.2pt;height:14.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" filled="f"/>
            </w:pict>
          </mc:Fallback>
        </mc:AlternateContent>
      </w:r>
      <w:r>
        <w:rPr>
          <w:rFonts w:ascii="Times New Roman" w:eastAsia="Times New Roman" w:hAnsi="Times New Roman" w:cs="Times New Roman"/>
          <w:noProof/>
          <w:sz w:val="20"/>
          <w:szCs w:val="24"/>
          <w:lang w:eastAsia="ru-RU"/>
        </w:rPr>
        <mc:AlternateContent>
          <mc:Choice Requires="wps">
            <w:drawing>
              <wp:anchor distT="0" distB="0" distL="114300" distR="114300" simplePos="0" relativeHeight="251695104" behindDoc="0" locked="0" layoutInCell="1" allowOverlap="1">
                <wp:simplePos x="0" y="0"/>
                <wp:positionH relativeFrom="column">
                  <wp:posOffset>2990850</wp:posOffset>
                </wp:positionH>
                <wp:positionV relativeFrom="paragraph">
                  <wp:posOffset>33655</wp:posOffset>
                </wp:positionV>
                <wp:extent cx="1581150" cy="228600"/>
                <wp:effectExtent l="3810" t="4445" r="0" b="0"/>
                <wp:wrapNone/>
                <wp:docPr id="471" name="Поле 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4BA9" w:rsidRDefault="006B4BA9" w:rsidP="009512DA">
                            <w:pPr>
                              <w:rPr>
                                <w:i/>
                                <w:iCs/>
                                <w:lang w:val="en-US"/>
                              </w:rPr>
                            </w:pPr>
                            <w:proofErr w:type="gramStart"/>
                            <w:r>
                              <w:rPr>
                                <w:i/>
                                <w:iCs/>
                                <w:lang w:val="en-US"/>
                              </w:rPr>
                              <w:t>a  +</w:t>
                            </w:r>
                            <w:proofErr w:type="gramEnd"/>
                            <w:r>
                              <w:rPr>
                                <w:i/>
                                <w:iCs/>
                                <w:lang w:val="en-US"/>
                              </w:rPr>
                              <w:t xml:space="preserve">  b =  a </w:t>
                            </w:r>
                            <w:r>
                              <w:rPr>
                                <w:lang w:val="en-US"/>
                              </w:rPr>
                              <w:t>+</w:t>
                            </w:r>
                            <w:r>
                              <w:rPr>
                                <w:i/>
                                <w:iCs/>
                                <w:lang w:val="en-US"/>
                              </w:rPr>
                              <w:t xml:space="preserve"> </w:t>
                            </w:r>
                            <w:r>
                              <w:rPr>
                                <w:b/>
                                <w:bCs/>
                                <w:i/>
                                <w:iCs/>
                                <w:lang w:val="en-US"/>
                              </w:rPr>
                              <w:t xml:space="preserve">c  </w:t>
                            </w:r>
                            <w:r>
                              <w:rPr>
                                <w:i/>
                                <w:iCs/>
                                <w:lang w:val="en-US"/>
                              </w:rPr>
                              <w:t xml:space="preserve">+  b – </w:t>
                            </w:r>
                            <w:r>
                              <w:rPr>
                                <w:b/>
                                <w:bCs/>
                                <w:i/>
                                <w:iCs/>
                                <w:lang w:val="en-US"/>
                              </w:rPr>
                              <w:t>c</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71" o:spid="_x0000_s1150" type="#_x0000_t202" style="position:absolute;left:0;text-align:left;margin-left:235.5pt;margin-top:2.65pt;width:124.5pt;height: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" filled="f" stroked="f">
                <v:textbox inset=".5mm,.3mm,.5mm,.3mm">
                  <w:txbxContent>
                    <w:p w:rsidR="006B4BA9" w:rsidRDefault="006B4BA9" w:rsidP="009512DA">
                      <w:pPr>
                        <w:rPr>
                          <w:i/>
                          <w:iCs/>
                          <w:lang w:val="en-US"/>
                        </w:rPr>
                      </w:pPr>
                      <w:proofErr w:type="gramStart"/>
                      <w:r>
                        <w:rPr>
                          <w:i/>
                          <w:iCs/>
                          <w:lang w:val="en-US"/>
                        </w:rPr>
                        <w:t>a  +</w:t>
                      </w:r>
                      <w:proofErr w:type="gramEnd"/>
                      <w:r>
                        <w:rPr>
                          <w:i/>
                          <w:iCs/>
                          <w:lang w:val="en-US"/>
                        </w:rPr>
                        <w:t xml:space="preserve">  b =  a </w:t>
                      </w:r>
                      <w:r>
                        <w:rPr>
                          <w:lang w:val="en-US"/>
                        </w:rPr>
                        <w:t>+</w:t>
                      </w:r>
                      <w:r>
                        <w:rPr>
                          <w:i/>
                          <w:iCs/>
                          <w:lang w:val="en-US"/>
                        </w:rPr>
                        <w:t xml:space="preserve"> </w:t>
                      </w:r>
                      <w:r>
                        <w:rPr>
                          <w:b/>
                          <w:bCs/>
                          <w:i/>
                          <w:iCs/>
                          <w:lang w:val="en-US"/>
                        </w:rPr>
                        <w:t xml:space="preserve">c  </w:t>
                      </w:r>
                      <w:r>
                        <w:rPr>
                          <w:i/>
                          <w:iCs/>
                          <w:lang w:val="en-US"/>
                        </w:rPr>
                        <w:t xml:space="preserve">+  b – </w:t>
                      </w:r>
                      <w:r>
                        <w:rPr>
                          <w:b/>
                          <w:bCs/>
                          <w:i/>
                          <w:iCs/>
                          <w:lang w:val="en-US"/>
                        </w:rPr>
                        <w:t>c</w:t>
                      </w:r>
                    </w:p>
                  </w:txbxContent>
                </v:textbox>
              </v:shape>
            </w:pict>
          </mc:Fallback>
        </mc:AlternateContent>
      </w:r>
      <w:r>
        <w:rPr>
          <w:rFonts w:ascii="Times New Roman" w:eastAsia="Times New Roman" w:hAnsi="Times New Roman" w:cs="Times New Roman"/>
          <w:noProof/>
          <w:sz w:val="20"/>
          <w:szCs w:val="24"/>
          <w:lang w:eastAsia="ru-RU"/>
        </w:rPr>
        <mc:AlternateContent>
          <mc:Choice Requires="wps">
            <w:drawing>
              <wp:anchor distT="0" distB="0" distL="114300" distR="114300" simplePos="0" relativeHeight="251691008" behindDoc="0" locked="0" layoutInCell="1" allowOverlap="1">
                <wp:simplePos x="0" y="0"/>
                <wp:positionH relativeFrom="column">
                  <wp:posOffset>1680210</wp:posOffset>
                </wp:positionH>
                <wp:positionV relativeFrom="paragraph">
                  <wp:posOffset>81280</wp:posOffset>
                </wp:positionV>
                <wp:extent cx="377825" cy="179705"/>
                <wp:effectExtent l="7620" t="13970" r="5080" b="6350"/>
                <wp:wrapNone/>
                <wp:docPr id="470" name="Прямоугольник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825" cy="17970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70" o:spid="_x0000_s1026" style="position:absolute;margin-left:132.3pt;margin-top:6.4pt;width:29.75pt;height:14.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" filled="f"/>
            </w:pict>
          </mc:Fallback>
        </mc:AlternateContent>
      </w:r>
      <w:r>
        <w:rPr>
          <w:rFonts w:ascii="Times New Roman" w:eastAsia="Times New Roman" w:hAnsi="Times New Roman" w:cs="Times New Roman"/>
          <w:noProof/>
          <w:sz w:val="20"/>
          <w:szCs w:val="24"/>
          <w:lang w:eastAsia="ru-RU"/>
        </w:rPr>
        <mc:AlternateContent>
          <mc:Choice Requires="wps">
            <w:drawing>
              <wp:anchor distT="0" distB="0" distL="114300" distR="114300" simplePos="0" relativeHeight="251694080" behindDoc="0" locked="0" layoutInCell="1" allowOverlap="1">
                <wp:simplePos x="0" y="0"/>
                <wp:positionH relativeFrom="column">
                  <wp:posOffset>800100</wp:posOffset>
                </wp:positionH>
                <wp:positionV relativeFrom="paragraph">
                  <wp:posOffset>24130</wp:posOffset>
                </wp:positionV>
                <wp:extent cx="1522730" cy="493395"/>
                <wp:effectExtent l="13335" t="13970" r="6985" b="6985"/>
                <wp:wrapNone/>
                <wp:docPr id="469" name="Прямоугольник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2730" cy="49339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9" o:spid="_x0000_s1026" style="position:absolute;margin-left:63pt;margin-top:1.9pt;width:119.9pt;height:38.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" filled="f"/>
            </w:pict>
          </mc:Fallback>
        </mc:AlternateContent>
      </w:r>
      <w:r>
        <w:rPr>
          <w:rFonts w:ascii="Times New Roman" w:eastAsia="Times New Roman" w:hAnsi="Times New Roman" w:cs="Times New Roman"/>
          <w:noProof/>
          <w:sz w:val="20"/>
          <w:szCs w:val="24"/>
          <w:lang w:eastAsia="ru-RU"/>
        </w:rPr>
        <mc:AlternateContent>
          <mc:Choice Requires="wps">
            <w:drawing>
              <wp:anchor distT="0" distB="0" distL="114300" distR="114300" simplePos="0" relativeHeight="251689984" behindDoc="0" locked="0" layoutInCell="1" allowOverlap="1">
                <wp:simplePos x="0" y="0"/>
                <wp:positionH relativeFrom="column">
                  <wp:posOffset>866775</wp:posOffset>
                </wp:positionH>
                <wp:positionV relativeFrom="paragraph">
                  <wp:posOffset>62230</wp:posOffset>
                </wp:positionV>
                <wp:extent cx="1485900" cy="228600"/>
                <wp:effectExtent l="3810" t="4445" r="0" b="0"/>
                <wp:wrapNone/>
                <wp:docPr id="468" name="Поле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4BA9" w:rsidRDefault="006B4BA9" w:rsidP="009512DA">
                            <w:pPr>
                              <w:rPr>
                                <w:i/>
                                <w:iCs/>
                                <w:lang w:val="en-US"/>
                              </w:rPr>
                            </w:pPr>
                            <w:r>
                              <w:rPr>
                                <w:i/>
                                <w:iCs/>
                                <w:lang w:val="en-US"/>
                              </w:rPr>
                              <w:t xml:space="preserve">a + b </w:t>
                            </w:r>
                            <w:proofErr w:type="gramStart"/>
                            <w:r>
                              <w:rPr>
                                <w:i/>
                                <w:iCs/>
                                <w:lang w:val="en-US"/>
                              </w:rPr>
                              <w:t>=  a</w:t>
                            </w:r>
                            <w:proofErr w:type="gramEnd"/>
                            <w:r>
                              <w:rPr>
                                <w:i/>
                                <w:iCs/>
                                <w:lang w:val="en-US"/>
                              </w:rPr>
                              <w:t xml:space="preserve"> +  b+ </w:t>
                            </w:r>
                            <w:r>
                              <w:rPr>
                                <w:b/>
                                <w:bCs/>
                                <w:i/>
                                <w:iCs/>
                                <w:lang w:val="en-US"/>
                              </w:rPr>
                              <w:t xml:space="preserve">c  </w:t>
                            </w:r>
                            <w:r>
                              <w:rPr>
                                <w:i/>
                                <w:iCs/>
                                <w:lang w:val="en-US"/>
                              </w:rPr>
                              <w:t>–</w:t>
                            </w:r>
                            <w:r>
                              <w:rPr>
                                <w:b/>
                                <w:bCs/>
                                <w:i/>
                                <w:iCs/>
                                <w:lang w:val="en-US"/>
                              </w:rPr>
                              <w:t xml:space="preserve"> </w:t>
                            </w:r>
                            <w:r>
                              <w:rPr>
                                <w:b/>
                                <w:bCs/>
                                <w:i/>
                                <w:iCs/>
                              </w:rPr>
                              <w:t>с</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68" o:spid="_x0000_s1151" type="#_x0000_t202" style="position:absolute;left:0;text-align:left;margin-left:68.25pt;margin-top:4.9pt;width:117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" filled="f" stroked="f">
                <v:textbox inset=".5mm,.3mm,.5mm,.3mm">
                  <w:txbxContent>
                    <w:p w:rsidR="006B4BA9" w:rsidRDefault="006B4BA9" w:rsidP="009512DA">
                      <w:pPr>
                        <w:rPr>
                          <w:i/>
                          <w:iCs/>
                          <w:lang w:val="en-US"/>
                        </w:rPr>
                      </w:pPr>
                      <w:r>
                        <w:rPr>
                          <w:i/>
                          <w:iCs/>
                          <w:lang w:val="en-US"/>
                        </w:rPr>
                        <w:t xml:space="preserve">a + b </w:t>
                      </w:r>
                      <w:proofErr w:type="gramStart"/>
                      <w:r>
                        <w:rPr>
                          <w:i/>
                          <w:iCs/>
                          <w:lang w:val="en-US"/>
                        </w:rPr>
                        <w:t>=  a</w:t>
                      </w:r>
                      <w:proofErr w:type="gramEnd"/>
                      <w:r>
                        <w:rPr>
                          <w:i/>
                          <w:iCs/>
                          <w:lang w:val="en-US"/>
                        </w:rPr>
                        <w:t xml:space="preserve"> +  b+ </w:t>
                      </w:r>
                      <w:r>
                        <w:rPr>
                          <w:b/>
                          <w:bCs/>
                          <w:i/>
                          <w:iCs/>
                          <w:lang w:val="en-US"/>
                        </w:rPr>
                        <w:t xml:space="preserve">c  </w:t>
                      </w:r>
                      <w:r>
                        <w:rPr>
                          <w:i/>
                          <w:iCs/>
                          <w:lang w:val="en-US"/>
                        </w:rPr>
                        <w:t>–</w:t>
                      </w:r>
                      <w:r>
                        <w:rPr>
                          <w:b/>
                          <w:bCs/>
                          <w:i/>
                          <w:iCs/>
                          <w:lang w:val="en-US"/>
                        </w:rPr>
                        <w:t xml:space="preserve"> </w:t>
                      </w:r>
                      <w:r>
                        <w:rPr>
                          <w:b/>
                          <w:bCs/>
                          <w:i/>
                          <w:iCs/>
                        </w:rPr>
                        <w:t>с</w:t>
                      </w:r>
                    </w:p>
                  </w:txbxContent>
                </v:textbox>
              </v:shape>
            </w:pict>
          </mc:Fallback>
        </mc:AlternateContent>
      </w:r>
    </w:p>
    <w:p w:rsidR="009512DA" w:rsidRPr="009512DA" w:rsidRDefault="009512DA" w:rsidP="009512DA">
      <w:pPr>
        <w:spacing w:after="8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4"/>
          <w:lang w:eastAsia="ru-RU"/>
        </w:rPr>
        <mc:AlternateContent>
          <mc:Choice Requires="wpg">
            <w:drawing>
              <wp:anchor distT="0" distB="0" distL="114300" distR="114300" simplePos="0" relativeHeight="251693056" behindDoc="0" locked="0" layoutInCell="1" allowOverlap="1">
                <wp:simplePos x="0" y="0"/>
                <wp:positionH relativeFrom="column">
                  <wp:posOffset>1895475</wp:posOffset>
                </wp:positionH>
                <wp:positionV relativeFrom="paragraph">
                  <wp:posOffset>107950</wp:posOffset>
                </wp:positionV>
                <wp:extent cx="152400" cy="190500"/>
                <wp:effectExtent l="13335" t="0" r="5715" b="0"/>
                <wp:wrapNone/>
                <wp:docPr id="465" name="Группа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 cy="190500"/>
                          <a:chOff x="4860" y="8868"/>
                          <a:chExt cx="240" cy="300"/>
                        </a:xfrm>
                      </wpg:grpSpPr>
                      <wps:wsp>
                        <wps:cNvPr id="466" name="Rectangle 155"/>
                        <wps:cNvSpPr>
                          <a:spLocks noChangeArrowheads="1"/>
                        </wps:cNvSpPr>
                        <wps:spPr bwMode="auto">
                          <a:xfrm>
                            <a:off x="4860" y="8880"/>
                            <a:ext cx="227" cy="25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7" name="Text Box 156"/>
                        <wps:cNvSpPr txBox="1">
                          <a:spLocks noChangeArrowheads="1"/>
                        </wps:cNvSpPr>
                        <wps:spPr bwMode="auto">
                          <a:xfrm>
                            <a:off x="4920" y="8868"/>
                            <a:ext cx="180"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4BA9" w:rsidRDefault="006B4BA9" w:rsidP="009512DA">
                              <w:pPr>
                                <w:rPr>
                                  <w:b/>
                                  <w:bCs/>
                                </w:rPr>
                              </w:pPr>
                              <w:r>
                                <w:rPr>
                                  <w:b/>
                                  <w:bCs/>
                                </w:rPr>
                                <w:t>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465" o:spid="_x0000_s1152" style="position:absolute;left:0;text-align:left;margin-left:149.25pt;margin-top:8.5pt;width:12pt;height:15pt;z-index:251693056;mso-position-horizontal-relative:text;mso-position-vertical-relative:text" coordorigin="4860,8868" coordsize="240,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">
                <v:rect id="Rectangle 155" o:spid="_x0000_s1153" style="position:absolute;left:4860;top:8880;width:22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WnVMQA&#10;AADcAAAADwAAAGRycy9kb3ducmV2LnhtbESPQWsCMRSE7wX/Q3iF3mq20i6yGmWVCp4EbcH29tg8&#10;k8XNy7JJ3fXfN4LgcZiZb5j5cnCNuFAXas8K3sYZCOLK65qNgu+vzesURIjIGhvPpOBKAZaL0dMc&#10;C+173tPlEI1IEA4FKrAxtoWUobLkMIx9S5y8k+8cxiQ7I3WHfYK7Rk6yLJcOa04LFltaW6rOhz+n&#10;4LP93ZUfJsjyGO3P2a/6jd0ZpV6eh3IGItIQH+F7e6sVvOc53M6kI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lp1TEAAAA3AAAAA8AAAAAAAAAAAAAAAAAmAIAAGRycy9k&#10;b3ducmV2LnhtbFBLBQYAAAAABAAEAPUAAACJAwAAAAA=&#10;" filled="f"/>
                <v:shape id="Text Box 156" o:spid="_x0000_s1154" type="#_x0000_t202" style="position:absolute;left:4920;top:8868;width:18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aPv8UA&#10;AADcAAAADwAAAGRycy9kb3ducmV2LnhtbESPQWvCQBSE74L/YXmF3nRTKamNriLSQqFQTOKhx2f2&#10;mSxm38bsVtN/3xUKHoeZ+YZZrgfbigv13jhW8DRNQBBXThuuFezL98kchA/IGlvHpOCXPKxX49ES&#10;M+2unNOlCLWIEPYZKmhC6DIpfdWQRT91HXH0jq63GKLsa6l7vEa4beUsSVJp0XBcaLCjbUPVqfix&#10;CjbfnL+Z89dhlx9zU5avCX+mJ6UeH4bNAkSgIdzD/+0PreA5fYHb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ho+/xQAAANwAAAAPAAAAAAAAAAAAAAAAAJgCAABkcnMv&#10;ZG93bnJldi54bWxQSwUGAAAAAAQABAD1AAAAigMAAAAA&#10;" filled="f" stroked="f">
                  <v:textbox inset="0,0,0,0">
                    <w:txbxContent>
                      <w:p w:rsidR="006B4BA9" w:rsidRDefault="006B4BA9" w:rsidP="009512DA">
                        <w:pPr>
                          <w:rPr>
                            <w:b/>
                            <w:bCs/>
                          </w:rPr>
                        </w:pPr>
                        <w:r>
                          <w:rPr>
                            <w:b/>
                            <w:bCs/>
                          </w:rPr>
                          <w:t>0</w:t>
                        </w:r>
                      </w:p>
                    </w:txbxContent>
                  </v:textbox>
                </v:shape>
              </v:group>
            </w:pict>
          </mc:Fallback>
        </mc:AlternateContent>
      </w:r>
      <w:r>
        <w:rPr>
          <w:rFonts w:ascii="Times New Roman" w:eastAsia="Times New Roman" w:hAnsi="Times New Roman" w:cs="Times New Roman"/>
          <w:noProof/>
          <w:sz w:val="20"/>
          <w:szCs w:val="24"/>
          <w:lang w:eastAsia="ru-RU"/>
        </w:rPr>
        <mc:AlternateContent>
          <mc:Choice Requires="wps">
            <w:drawing>
              <wp:anchor distT="0" distB="0" distL="114300" distR="114300" simplePos="0" relativeHeight="251692032" behindDoc="0" locked="0" layoutInCell="1" allowOverlap="1">
                <wp:simplePos x="0" y="0"/>
                <wp:positionH relativeFrom="column">
                  <wp:posOffset>1704975</wp:posOffset>
                </wp:positionH>
                <wp:positionV relativeFrom="paragraph">
                  <wp:posOffset>117475</wp:posOffset>
                </wp:positionV>
                <wp:extent cx="144145" cy="161925"/>
                <wp:effectExtent l="13335" t="9525" r="13970" b="9525"/>
                <wp:wrapNone/>
                <wp:docPr id="464" name="Прямоугольник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619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4" o:spid="_x0000_s1026" style="position:absolute;margin-left:134.25pt;margin-top:9.25pt;width:11.35pt;height:1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" filled="f"/>
            </w:pict>
          </mc:Fallback>
        </mc:AlternateContent>
      </w:r>
      <w:r>
        <w:rPr>
          <w:rFonts w:ascii="Times New Roman" w:eastAsia="Times New Roman" w:hAnsi="Times New Roman" w:cs="Times New Roman"/>
          <w:noProof/>
          <w:sz w:val="20"/>
          <w:szCs w:val="24"/>
          <w:lang w:eastAsia="ru-RU"/>
        </w:rPr>
        <mc:AlternateContent>
          <mc:Choice Requires="wpg">
            <w:drawing>
              <wp:anchor distT="0" distB="0" distL="114300" distR="114300" simplePos="0" relativeHeight="251699200" behindDoc="0" locked="0" layoutInCell="1" allowOverlap="1">
                <wp:simplePos x="0" y="0"/>
                <wp:positionH relativeFrom="column">
                  <wp:posOffset>3810000</wp:posOffset>
                </wp:positionH>
                <wp:positionV relativeFrom="paragraph">
                  <wp:posOffset>79375</wp:posOffset>
                </wp:positionV>
                <wp:extent cx="152400" cy="190500"/>
                <wp:effectExtent l="13335" t="0" r="5715" b="0"/>
                <wp:wrapNone/>
                <wp:docPr id="461" name="Группа 4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 cy="190500"/>
                          <a:chOff x="5055" y="9948"/>
                          <a:chExt cx="240" cy="300"/>
                        </a:xfrm>
                      </wpg:grpSpPr>
                      <wps:wsp>
                        <wps:cNvPr id="462" name="Rectangle 163"/>
                        <wps:cNvSpPr>
                          <a:spLocks noChangeArrowheads="1"/>
                        </wps:cNvSpPr>
                        <wps:spPr bwMode="auto">
                          <a:xfrm>
                            <a:off x="5055" y="9960"/>
                            <a:ext cx="227" cy="25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3" name="Text Box 164"/>
                        <wps:cNvSpPr txBox="1">
                          <a:spLocks noChangeArrowheads="1"/>
                        </wps:cNvSpPr>
                        <wps:spPr bwMode="auto">
                          <a:xfrm>
                            <a:off x="5115" y="9948"/>
                            <a:ext cx="180" cy="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B4BA9" w:rsidRDefault="006B4BA9" w:rsidP="009512DA">
                              <w:pPr>
                                <w:rPr>
                                  <w:b/>
                                  <w:bCs/>
                                </w:rPr>
                              </w:pPr>
                              <w:r>
                                <w:rPr>
                                  <w:b/>
                                  <w:bCs/>
                                </w:rPr>
                                <w:t>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461" o:spid="_x0000_s1155" style="position:absolute;left:0;text-align:left;margin-left:300pt;margin-top:6.25pt;width:12pt;height:15pt;z-index:251699200;mso-position-horizontal-relative:text;mso-position-vertical-relative:text" coordorigin="5055,9948" coordsize="240,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">
                <v:rect id="Rectangle 163" o:spid="_x0000_s1156" style="position:absolute;left:5055;top:9960;width:22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6hV8MA&#10;AADcAAAADwAAAGRycy9kb3ducmV2LnhtbESPQWsCMRSE74L/ITyhN81WqpTVKKtU6ElQC623x+Y1&#10;Wdy8LJvU3f57Iwgeh5n5hlmue1eLK7Wh8qzgdZKBIC69rtgo+Drtxu8gQkTWWHsmBf8UYL0aDpaY&#10;a9/xga7HaESCcMhRgY2xyaUMpSWHYeIb4uT9+tZhTLI1UrfYJbir5TTL5tJhxWnBYkNbS+Xl+OcU&#10;fDTnfTEzQRbf0f5c/Kbb2b1R6mXUFwsQkfr4DD/an1rB23wK9zPp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6hV8MAAADcAAAADwAAAAAAAAAAAAAAAACYAgAAZHJzL2Rv&#10;d25yZXYueG1sUEsFBgAAAAAEAAQA9QAAAIgDAAAAAA==&#10;" filled="f"/>
                <v:shape id="Text Box 164" o:spid="_x0000_s1157" type="#_x0000_t202" style="position:absolute;left:5115;top:9948;width:18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2JvMUA&#10;AADcAAAADwAAAGRycy9kb3ducmV2LnhtbESPQWvCQBSE7wX/w/IK3uqmVYKNriLSgiBIYzz0+Mw+&#10;k8Xs2zS7avrvu0LB4zAz3zDzZW8bcaXOG8cKXkcJCOLSacOVgkPx+TIF4QOyxsYxKfglD8vF4GmO&#10;mXY3zum6D5WIEPYZKqhDaDMpfVmTRT9yLXH0Tq6zGKLsKqk7vEW4beRbkqTSouG4UGNL65rK8/5i&#10;Fay+Of8wP7vjV37KTVG8J7xNz0oNn/vVDESgPjzC/+2NVjBJx3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vYm8xQAAANwAAAAPAAAAAAAAAAAAAAAAAJgCAABkcnMv&#10;ZG93bnJldi54bWxQSwUGAAAAAAQABAD1AAAAigMAAAAA&#10;" filled="f" stroked="f">
                  <v:textbox inset="0,0,0,0">
                    <w:txbxContent>
                      <w:p w:rsidR="006B4BA9" w:rsidRDefault="006B4BA9" w:rsidP="009512DA">
                        <w:pPr>
                          <w:rPr>
                            <w:b/>
                            <w:bCs/>
                          </w:rPr>
                        </w:pPr>
                        <w:r>
                          <w:rPr>
                            <w:b/>
                            <w:bCs/>
                          </w:rPr>
                          <w:t>0</w:t>
                        </w:r>
                      </w:p>
                    </w:txbxContent>
                  </v:textbox>
                </v:shape>
              </v:group>
            </w:pict>
          </mc:Fallback>
        </mc:AlternateContent>
      </w:r>
      <w:r>
        <w:rPr>
          <w:rFonts w:ascii="Times New Roman" w:eastAsia="Times New Roman" w:hAnsi="Times New Roman" w:cs="Times New Roman"/>
          <w:noProof/>
          <w:sz w:val="20"/>
          <w:szCs w:val="24"/>
          <w:lang w:eastAsia="ru-RU"/>
        </w:rPr>
        <mc:AlternateContent>
          <mc:Choice Requires="wps">
            <w:drawing>
              <wp:anchor distT="0" distB="0" distL="114300" distR="114300" simplePos="0" relativeHeight="251698176" behindDoc="0" locked="0" layoutInCell="1" allowOverlap="1">
                <wp:simplePos x="0" y="0"/>
                <wp:positionH relativeFrom="column">
                  <wp:posOffset>3629025</wp:posOffset>
                </wp:positionH>
                <wp:positionV relativeFrom="paragraph">
                  <wp:posOffset>88900</wp:posOffset>
                </wp:positionV>
                <wp:extent cx="144145" cy="161925"/>
                <wp:effectExtent l="13335" t="9525" r="13970" b="9525"/>
                <wp:wrapNone/>
                <wp:docPr id="460" name="Прямоугольник 4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619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0" o:spid="_x0000_s1026" style="position:absolute;margin-left:285.75pt;margin-top:7pt;width:11.35pt;height:1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" filled="f"/>
            </w:pict>
          </mc:Fallback>
        </mc:AlternateConten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p>
    <w:p w:rsidR="009512DA" w:rsidRPr="009512DA" w:rsidRDefault="009512DA" w:rsidP="009512DA">
      <w:pPr>
        <w:spacing w:after="0" w:line="36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ab/>
        <w:t xml:space="preserve">         75 + 18 = 75 +   20   –  2  = 93</w:t>
      </w:r>
      <w:r w:rsidRPr="009512DA">
        <w:rPr>
          <w:rFonts w:ascii="Times New Roman" w:eastAsia="Times New Roman" w:hAnsi="Times New Roman" w:cs="Times New Roman"/>
          <w:sz w:val="24"/>
          <w:szCs w:val="24"/>
          <w:lang w:eastAsia="ru-RU"/>
        </w:rPr>
        <w:tab/>
        <w:t xml:space="preserve">       47 + 34 =     50    +    31   =   81</w:t>
      </w:r>
    </w:p>
    <w:p w:rsidR="009512DA" w:rsidRPr="009512DA" w:rsidRDefault="009512DA" w:rsidP="001A43F8">
      <w:pPr>
        <w:numPr>
          <w:ilvl w:val="0"/>
          <w:numId w:val="31"/>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Если всё верно, поставьте «+».</w:t>
      </w:r>
    </w:p>
    <w:p w:rsidR="009512DA" w:rsidRPr="009512DA" w:rsidRDefault="009512DA" w:rsidP="001A43F8">
      <w:pPr>
        <w:numPr>
          <w:ilvl w:val="0"/>
          <w:numId w:val="31"/>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Какие возникли затруднения? (Не увеличили уменьшаемое на такое же число, как и вычитаемое</w:t>
      </w:r>
      <w:proofErr w:type="gramStart"/>
      <w:r w:rsidRPr="009512DA">
        <w:rPr>
          <w:rFonts w:ascii="Times New Roman" w:eastAsia="Times New Roman" w:hAnsi="Times New Roman" w:cs="Times New Roman"/>
          <w:sz w:val="24"/>
          <w:szCs w:val="24"/>
          <w:lang w:eastAsia="ru-RU"/>
        </w:rPr>
        <w:t>, …)</w:t>
      </w:r>
      <w:proofErr w:type="gramEnd"/>
    </w:p>
    <w:p w:rsidR="009512DA" w:rsidRPr="009512DA" w:rsidRDefault="009512DA" w:rsidP="001A43F8">
      <w:pPr>
        <w:numPr>
          <w:ilvl w:val="0"/>
          <w:numId w:val="31"/>
        </w:numPr>
        <w:spacing w:after="0" w:line="240" w:lineRule="auto"/>
        <w:jc w:val="both"/>
        <w:rPr>
          <w:rFonts w:ascii="Times New Roman" w:eastAsia="Times New Roman" w:hAnsi="Times New Roman" w:cs="Times New Roman"/>
          <w:sz w:val="24"/>
          <w:szCs w:val="20"/>
          <w:lang w:eastAsia="ru-RU"/>
        </w:rPr>
      </w:pPr>
      <w:r w:rsidRPr="009512DA">
        <w:rPr>
          <w:rFonts w:ascii="Times New Roman" w:eastAsia="Times New Roman" w:hAnsi="Times New Roman" w:cs="Times New Roman"/>
          <w:sz w:val="24"/>
          <w:szCs w:val="20"/>
          <w:lang w:eastAsia="ru-RU"/>
        </w:rPr>
        <w:t>Что осталось непонятным</w:t>
      </w:r>
      <w:proofErr w:type="gramStart"/>
      <w:r w:rsidRPr="009512DA">
        <w:rPr>
          <w:rFonts w:ascii="Times New Roman" w:eastAsia="Times New Roman" w:hAnsi="Times New Roman" w:cs="Times New Roman"/>
          <w:sz w:val="24"/>
          <w:szCs w:val="20"/>
          <w:lang w:eastAsia="ru-RU"/>
        </w:rPr>
        <w:t>? (…)</w:t>
      </w:r>
      <w:proofErr w:type="gramEnd"/>
    </w:p>
    <w:p w:rsidR="009512DA" w:rsidRPr="009512DA" w:rsidRDefault="007172EC" w:rsidP="009512DA">
      <w:pPr>
        <w:spacing w:before="12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7</w:t>
      </w:r>
      <w:r w:rsidR="009512DA" w:rsidRPr="009512DA">
        <w:rPr>
          <w:rFonts w:ascii="Times New Roman" w:eastAsia="Times New Roman" w:hAnsi="Times New Roman" w:cs="Times New Roman"/>
          <w:b/>
          <w:i/>
          <w:sz w:val="24"/>
          <w:szCs w:val="24"/>
          <w:lang w:eastAsia="ru-RU"/>
        </w:rPr>
        <w:t>. Включение в систему знаний и повторение.</w:t>
      </w:r>
    </w:p>
    <w:p w:rsidR="009512DA" w:rsidRPr="009512DA" w:rsidRDefault="009512DA" w:rsidP="009512DA">
      <w:pPr>
        <w:spacing w:before="60" w:after="0" w:line="240" w:lineRule="auto"/>
        <w:jc w:val="both"/>
        <w:rPr>
          <w:rFonts w:ascii="Times New Roman" w:eastAsia="Times New Roman" w:hAnsi="Times New Roman" w:cs="Times New Roman"/>
          <w:sz w:val="24"/>
          <w:szCs w:val="24"/>
          <w:u w:val="single"/>
          <w:lang w:eastAsia="ru-RU"/>
        </w:rPr>
      </w:pPr>
      <w:r w:rsidRPr="009512DA">
        <w:rPr>
          <w:rFonts w:ascii="Times New Roman" w:eastAsia="Times New Roman" w:hAnsi="Times New Roman" w:cs="Times New Roman"/>
          <w:sz w:val="24"/>
          <w:szCs w:val="24"/>
          <w:u w:val="single"/>
          <w:lang w:eastAsia="ru-RU"/>
        </w:rPr>
        <w:t xml:space="preserve">1) Решение задачи. </w:t>
      </w:r>
    </w:p>
    <w:p w:rsidR="009512DA" w:rsidRPr="009512DA" w:rsidRDefault="009512DA" w:rsidP="001A43F8">
      <w:pPr>
        <w:numPr>
          <w:ilvl w:val="0"/>
          <w:numId w:val="32"/>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Решим задачу. Послушайте.</w:t>
      </w:r>
    </w:p>
    <w:p w:rsidR="009512DA" w:rsidRPr="009512DA" w:rsidRDefault="009512DA" w:rsidP="001A43F8">
      <w:pPr>
        <w:numPr>
          <w:ilvl w:val="0"/>
          <w:numId w:val="32"/>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Проанализируйте и решите эту задачу. </w:t>
      </w:r>
      <w:proofErr w:type="gramStart"/>
      <w:r w:rsidRPr="009512DA">
        <w:rPr>
          <w:rFonts w:ascii="Times New Roman" w:eastAsia="Times New Roman" w:hAnsi="Times New Roman" w:cs="Times New Roman"/>
          <w:sz w:val="24"/>
          <w:szCs w:val="24"/>
          <w:lang w:eastAsia="ru-RU"/>
        </w:rPr>
        <w:t>(Известно, что в гостях у Королевы было 36 военных и 49 остальных гостей.</w:t>
      </w:r>
      <w:proofErr w:type="gramEnd"/>
      <w:r w:rsidRPr="009512DA">
        <w:rPr>
          <w:rFonts w:ascii="Times New Roman" w:eastAsia="Times New Roman" w:hAnsi="Times New Roman" w:cs="Times New Roman"/>
          <w:sz w:val="24"/>
          <w:szCs w:val="24"/>
          <w:lang w:eastAsia="ru-RU"/>
        </w:rPr>
        <w:t xml:space="preserve"> Надо узнать, сколько всего гостей было у Королевы. </w:t>
      </w:r>
      <w:proofErr w:type="gramStart"/>
      <w:r w:rsidRPr="009512DA">
        <w:rPr>
          <w:rFonts w:ascii="Times New Roman" w:eastAsia="Times New Roman" w:hAnsi="Times New Roman" w:cs="Times New Roman"/>
          <w:sz w:val="24"/>
          <w:szCs w:val="24"/>
          <w:lang w:eastAsia="ru-RU"/>
        </w:rPr>
        <w:t>Мы можем сразу ответить на вопрос задачи: нужно к количеству военных прибавить количество остальных гостей, т.к. ищем целое.)</w:t>
      </w:r>
      <w:proofErr w:type="gramEnd"/>
    </w:p>
    <w:p w:rsidR="009512DA" w:rsidRPr="009512DA" w:rsidRDefault="009512DA" w:rsidP="001A43F8">
      <w:pPr>
        <w:numPr>
          <w:ilvl w:val="0"/>
          <w:numId w:val="32"/>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Запишем решение этой задачи. Каким приемом воспользуетесь при вычислении? (Приёмом дополнения одного слагаемого до круглого числа.)</w:t>
      </w:r>
    </w:p>
    <w:p w:rsidR="009512DA" w:rsidRPr="009512DA" w:rsidRDefault="009512DA" w:rsidP="009512DA">
      <w:pPr>
        <w:spacing w:before="60" w:after="12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Один у доски с объяснением: </w:t>
      </w:r>
    </w:p>
    <w:p w:rsidR="009512DA" w:rsidRPr="009512DA" w:rsidRDefault="009512DA" w:rsidP="009512DA">
      <w:pPr>
        <w:spacing w:before="60" w:after="120" w:line="240" w:lineRule="auto"/>
        <w:ind w:firstLine="720"/>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36 + 49 = 36 + 50 – 1 = 86 – 1 = 85 (г.).</w:t>
      </w:r>
    </w:p>
    <w:p w:rsidR="009512DA" w:rsidRPr="009512DA" w:rsidRDefault="009512DA" w:rsidP="009512DA">
      <w:pPr>
        <w:spacing w:after="0" w:line="36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i/>
          <w:sz w:val="24"/>
          <w:szCs w:val="24"/>
          <w:lang w:eastAsia="ru-RU"/>
        </w:rPr>
        <w:t>Ответ</w:t>
      </w:r>
      <w:r w:rsidRPr="009512DA">
        <w:rPr>
          <w:rFonts w:ascii="Times New Roman" w:eastAsia="Times New Roman" w:hAnsi="Times New Roman" w:cs="Times New Roman"/>
          <w:sz w:val="24"/>
          <w:szCs w:val="24"/>
          <w:lang w:eastAsia="ru-RU"/>
        </w:rPr>
        <w:t>: в гостях у Королевы было 85 гостей.</w:t>
      </w:r>
    </w:p>
    <w:p w:rsidR="009512DA" w:rsidRPr="009512DA" w:rsidRDefault="009512DA" w:rsidP="009512DA">
      <w:pPr>
        <w:spacing w:after="0" w:line="235" w:lineRule="auto"/>
        <w:jc w:val="both"/>
        <w:rPr>
          <w:rFonts w:ascii="Times New Roman" w:eastAsia="Times New Roman" w:hAnsi="Times New Roman" w:cs="Times New Roman"/>
          <w:sz w:val="24"/>
          <w:szCs w:val="24"/>
          <w:u w:val="single"/>
          <w:lang w:eastAsia="ru-RU"/>
        </w:rPr>
      </w:pPr>
      <w:r w:rsidRPr="009512DA">
        <w:rPr>
          <w:rFonts w:ascii="Times New Roman" w:eastAsia="Times New Roman" w:hAnsi="Times New Roman" w:cs="Times New Roman"/>
          <w:sz w:val="24"/>
          <w:szCs w:val="24"/>
          <w:u w:val="single"/>
          <w:lang w:eastAsia="ru-RU"/>
        </w:rPr>
        <w:t xml:space="preserve">2) Проверка сложения вычитанием: </w:t>
      </w:r>
      <w:r w:rsidRPr="009512DA">
        <w:rPr>
          <w:rFonts w:ascii="Times New Roman" w:eastAsia="Times New Roman" w:hAnsi="Times New Roman" w:cs="Times New Roman"/>
          <w:i/>
          <w:sz w:val="24"/>
          <w:szCs w:val="24"/>
          <w:u w:val="single"/>
          <w:lang w:eastAsia="ru-RU"/>
        </w:rPr>
        <w:t>№</w:t>
      </w:r>
      <w:r w:rsidRPr="009512DA">
        <w:rPr>
          <w:rFonts w:ascii="Times New Roman" w:eastAsia="Times New Roman" w:hAnsi="Times New Roman" w:cs="Times New Roman"/>
          <w:sz w:val="24"/>
          <w:szCs w:val="24"/>
          <w:u w:val="single"/>
          <w:lang w:eastAsia="ru-RU"/>
        </w:rPr>
        <w:t xml:space="preserve"> 5, </w:t>
      </w:r>
      <w:r w:rsidRPr="009512DA">
        <w:rPr>
          <w:rFonts w:ascii="Times New Roman" w:eastAsia="Times New Roman" w:hAnsi="Times New Roman" w:cs="Times New Roman"/>
          <w:i/>
          <w:sz w:val="24"/>
          <w:szCs w:val="24"/>
          <w:u w:val="single"/>
          <w:lang w:eastAsia="ru-RU"/>
        </w:rPr>
        <w:t xml:space="preserve">стр. </w:t>
      </w:r>
      <w:r w:rsidRPr="009512DA">
        <w:rPr>
          <w:rFonts w:ascii="Times New Roman" w:eastAsia="Times New Roman" w:hAnsi="Times New Roman" w:cs="Times New Roman"/>
          <w:sz w:val="24"/>
          <w:szCs w:val="24"/>
          <w:u w:val="single"/>
          <w:lang w:eastAsia="ru-RU"/>
        </w:rPr>
        <w:t>32.</w:t>
      </w:r>
    </w:p>
    <w:p w:rsidR="009512DA" w:rsidRPr="009512DA" w:rsidRDefault="009512DA" w:rsidP="001A43F8">
      <w:pPr>
        <w:numPr>
          <w:ilvl w:val="0"/>
          <w:numId w:val="33"/>
        </w:numPr>
        <w:spacing w:after="0" w:line="235"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Каким действием проверяют вычитание? (Сложением.) Почему? (Целое равно сумме частей.)</w:t>
      </w:r>
    </w:p>
    <w:p w:rsidR="009512DA" w:rsidRPr="009512DA" w:rsidRDefault="009512DA" w:rsidP="001A43F8">
      <w:pPr>
        <w:numPr>
          <w:ilvl w:val="0"/>
          <w:numId w:val="33"/>
        </w:numPr>
        <w:spacing w:after="0" w:line="235"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А сложение? (Вычитанием.) Почему? (Чтобы найти часть, нужно из суммы вычесть другую часть.)</w:t>
      </w:r>
    </w:p>
    <w:p w:rsidR="009512DA" w:rsidRPr="009512DA" w:rsidRDefault="009512DA" w:rsidP="001A43F8">
      <w:pPr>
        <w:numPr>
          <w:ilvl w:val="0"/>
          <w:numId w:val="33"/>
        </w:numPr>
        <w:spacing w:after="0" w:line="235"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Выполним </w:t>
      </w:r>
      <w:r w:rsidRPr="009512DA">
        <w:rPr>
          <w:rFonts w:ascii="Times New Roman" w:eastAsia="Times New Roman" w:hAnsi="Times New Roman" w:cs="Times New Roman"/>
          <w:i/>
          <w:sz w:val="24"/>
          <w:szCs w:val="24"/>
          <w:lang w:eastAsia="ru-RU"/>
        </w:rPr>
        <w:t>№</w:t>
      </w:r>
      <w:r w:rsidRPr="009512DA">
        <w:rPr>
          <w:rFonts w:ascii="Times New Roman" w:eastAsia="Times New Roman" w:hAnsi="Times New Roman" w:cs="Times New Roman"/>
          <w:sz w:val="24"/>
          <w:szCs w:val="24"/>
          <w:lang w:eastAsia="ru-RU"/>
        </w:rPr>
        <w:t xml:space="preserve"> 5 на </w:t>
      </w:r>
      <w:r w:rsidRPr="009512DA">
        <w:rPr>
          <w:rFonts w:ascii="Times New Roman" w:eastAsia="Times New Roman" w:hAnsi="Times New Roman" w:cs="Times New Roman"/>
          <w:i/>
          <w:sz w:val="24"/>
          <w:szCs w:val="24"/>
          <w:lang w:eastAsia="ru-RU"/>
        </w:rPr>
        <w:t xml:space="preserve">стр. </w:t>
      </w:r>
      <w:r w:rsidRPr="009512DA">
        <w:rPr>
          <w:rFonts w:ascii="Times New Roman" w:eastAsia="Times New Roman" w:hAnsi="Times New Roman" w:cs="Times New Roman"/>
          <w:sz w:val="24"/>
          <w:szCs w:val="24"/>
          <w:lang w:eastAsia="ru-RU"/>
        </w:rPr>
        <w:t>32. Прочитайте задание.</w:t>
      </w:r>
    </w:p>
    <w:p w:rsidR="009512DA" w:rsidRPr="009512DA" w:rsidRDefault="009512DA" w:rsidP="001A43F8">
      <w:pPr>
        <w:numPr>
          <w:ilvl w:val="0"/>
          <w:numId w:val="33"/>
        </w:numPr>
        <w:spacing w:after="0" w:line="235"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 xml:space="preserve">Решим первые два примера. </w:t>
      </w:r>
    </w:p>
    <w:p w:rsidR="009512DA" w:rsidRPr="009512DA" w:rsidRDefault="009512DA" w:rsidP="009512DA">
      <w:pPr>
        <w:spacing w:after="0" w:line="235"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Учащиеся комментируют решение с места по одному «цепочкой». При необходимости учитель задаёт опорные вопросы.</w:t>
      </w:r>
    </w:p>
    <w:p w:rsidR="009512DA" w:rsidRPr="009512DA" w:rsidRDefault="009512DA" w:rsidP="001A43F8">
      <w:pPr>
        <w:numPr>
          <w:ilvl w:val="0"/>
          <w:numId w:val="34"/>
        </w:numPr>
        <w:spacing w:after="12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u w:val="single"/>
          <w:lang w:eastAsia="ru-RU"/>
        </w:rPr>
        <w:t>Первый пример.</w:t>
      </w:r>
      <w:r w:rsidRPr="009512DA">
        <w:rPr>
          <w:rFonts w:ascii="Times New Roman" w:eastAsia="Times New Roman" w:hAnsi="Times New Roman" w:cs="Times New Roman"/>
          <w:sz w:val="24"/>
          <w:szCs w:val="24"/>
          <w:lang w:eastAsia="ru-RU"/>
        </w:rPr>
        <w:t xml:space="preserve"> Целое в разряде единиц равно 5, известная часть – 4. Другую часть найдём, если от 5 отнимем 4; получится 1. В разряде десятков известны части: 3 и 2. Целое найдём, сложив части: 3 + 2 = 5. </w:t>
      </w:r>
      <w:r w:rsidRPr="009512DA">
        <w:rPr>
          <w:rFonts w:ascii="Times New Roman" w:eastAsia="Times New Roman" w:hAnsi="Times New Roman" w:cs="Times New Roman"/>
          <w:sz w:val="24"/>
          <w:szCs w:val="24"/>
          <w:u w:val="single"/>
          <w:lang w:eastAsia="ru-RU"/>
        </w:rPr>
        <w:t>Проверка.</w:t>
      </w:r>
      <w:r w:rsidRPr="009512DA">
        <w:rPr>
          <w:rFonts w:ascii="Times New Roman" w:eastAsia="Times New Roman" w:hAnsi="Times New Roman" w:cs="Times New Roman"/>
          <w:sz w:val="24"/>
          <w:szCs w:val="24"/>
          <w:lang w:eastAsia="ru-RU"/>
        </w:rPr>
        <w:t xml:space="preserve"> Сложение проверяем вычитанием: от целого надо отнять любую часть, если ответ совпадёт с другой частью, значит, пример решили верно. </w:t>
      </w:r>
    </w:p>
    <w:p w:rsidR="009512DA" w:rsidRPr="009512DA" w:rsidRDefault="009512DA" w:rsidP="009512DA">
      <w:pPr>
        <w:spacing w:after="100" w:afterAutospacing="1"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u w:val="single"/>
          <w:lang w:eastAsia="ru-RU"/>
        </w:rPr>
        <w:t>Второй пример</w:t>
      </w:r>
      <w:r w:rsidRPr="009512DA">
        <w:rPr>
          <w:rFonts w:ascii="Times New Roman" w:eastAsia="Times New Roman" w:hAnsi="Times New Roman" w:cs="Times New Roman"/>
          <w:sz w:val="24"/>
          <w:szCs w:val="24"/>
          <w:lang w:eastAsia="ru-RU"/>
        </w:rPr>
        <w:t xml:space="preserve">. 2 + 8 = 10, ноль пишем под единицами, десяток запоминаем. В разряде десятков целое равно 9 и известны две части: 6 и 1. Чтобы найти часть надо из целого вычесть известные части: 9 – 6 – 1 = 2. </w:t>
      </w:r>
      <w:r w:rsidRPr="009512DA">
        <w:rPr>
          <w:rFonts w:ascii="Times New Roman" w:eastAsia="Times New Roman" w:hAnsi="Times New Roman" w:cs="Times New Roman"/>
          <w:sz w:val="24"/>
          <w:szCs w:val="24"/>
          <w:u w:val="single"/>
          <w:lang w:eastAsia="ru-RU"/>
        </w:rPr>
        <w:t>Проверка</w:t>
      </w:r>
      <w:r w:rsidRPr="009512DA">
        <w:rPr>
          <w:rFonts w:ascii="Times New Roman" w:eastAsia="Times New Roman" w:hAnsi="Times New Roman" w:cs="Times New Roman"/>
          <w:sz w:val="24"/>
          <w:szCs w:val="24"/>
          <w:lang w:eastAsia="ru-RU"/>
        </w:rPr>
        <w:t xml:space="preserve">. </w:t>
      </w:r>
      <w:proofErr w:type="gramStart"/>
      <w:r w:rsidRPr="009512DA">
        <w:rPr>
          <w:rFonts w:ascii="Times New Roman" w:eastAsia="Times New Roman" w:hAnsi="Times New Roman" w:cs="Times New Roman"/>
          <w:sz w:val="24"/>
          <w:szCs w:val="24"/>
          <w:lang w:eastAsia="ru-RU"/>
        </w:rPr>
        <w:t>Сложение проверяем вычитанием: от целого надо отнять любую часть, если ответ совпадёт с другой частью, значит, пример решили верно.)</w:t>
      </w:r>
      <w:proofErr w:type="gramEnd"/>
    </w:p>
    <w:p w:rsidR="009512DA" w:rsidRPr="009512DA" w:rsidRDefault="009512DA" w:rsidP="009512DA">
      <w:pPr>
        <w:spacing w:before="120" w:after="0" w:line="240" w:lineRule="auto"/>
        <w:jc w:val="both"/>
        <w:rPr>
          <w:rFonts w:ascii="Times New Roman" w:eastAsia="Times New Roman" w:hAnsi="Times New Roman" w:cs="Times New Roman"/>
          <w:b/>
          <w:i/>
          <w:sz w:val="24"/>
          <w:szCs w:val="24"/>
          <w:lang w:eastAsia="ru-RU"/>
        </w:rPr>
      </w:pPr>
      <w:r w:rsidRPr="009512DA">
        <w:rPr>
          <w:rFonts w:ascii="Times New Roman" w:eastAsia="Times New Roman" w:hAnsi="Times New Roman" w:cs="Times New Roman"/>
          <w:b/>
          <w:i/>
          <w:sz w:val="24"/>
          <w:szCs w:val="24"/>
          <w:lang w:eastAsia="ru-RU"/>
        </w:rPr>
        <w:t>8. Рефлексия деятельности.</w:t>
      </w:r>
    </w:p>
    <w:p w:rsidR="009512DA" w:rsidRPr="009512DA" w:rsidRDefault="009512DA" w:rsidP="001A43F8">
      <w:pPr>
        <w:numPr>
          <w:ilvl w:val="0"/>
          <w:numId w:val="34"/>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Что нового вы узнали на сегодняшнем уроке? (Способы сложения двузначных чисел путём дополнения одного из слагаемых до круглого числа.)</w:t>
      </w:r>
    </w:p>
    <w:p w:rsidR="009512DA" w:rsidRPr="009512DA" w:rsidRDefault="009512DA" w:rsidP="001A43F8">
      <w:pPr>
        <w:numPr>
          <w:ilvl w:val="0"/>
          <w:numId w:val="34"/>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В чём разница способов? (В одном из них число, которым дополнили слагаемое до круглого, отнимаем от суммы, в другом вычитаем из другого слагаемого.)</w:t>
      </w:r>
    </w:p>
    <w:p w:rsidR="009512DA" w:rsidRPr="009512DA" w:rsidRDefault="009512DA" w:rsidP="001A43F8">
      <w:pPr>
        <w:numPr>
          <w:ilvl w:val="0"/>
          <w:numId w:val="34"/>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lastRenderedPageBreak/>
        <w:t>Прочитайте ещё раз пословицу, с которой начали сегодняшний урок. (Учение всегда найдёт применение.)</w:t>
      </w:r>
    </w:p>
    <w:p w:rsidR="009512DA" w:rsidRPr="009512DA" w:rsidRDefault="009512DA" w:rsidP="001A43F8">
      <w:pPr>
        <w:numPr>
          <w:ilvl w:val="0"/>
          <w:numId w:val="34"/>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Где вы применили полученные знания? (Выполняя устный счёт, решая задачу</w:t>
      </w:r>
      <w:proofErr w:type="gramStart"/>
      <w:r w:rsidRPr="009512DA">
        <w:rPr>
          <w:rFonts w:ascii="Times New Roman" w:eastAsia="Times New Roman" w:hAnsi="Times New Roman" w:cs="Times New Roman"/>
          <w:sz w:val="24"/>
          <w:szCs w:val="24"/>
          <w:lang w:eastAsia="ru-RU"/>
        </w:rPr>
        <w:t>,…)</w:t>
      </w:r>
      <w:proofErr w:type="gramEnd"/>
    </w:p>
    <w:p w:rsidR="009512DA" w:rsidRPr="009512DA" w:rsidRDefault="009512DA" w:rsidP="001A43F8">
      <w:pPr>
        <w:numPr>
          <w:ilvl w:val="0"/>
          <w:numId w:val="34"/>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Какие затруднения возникли в ходе урока</w:t>
      </w:r>
      <w:proofErr w:type="gramStart"/>
      <w:r w:rsidRPr="009512DA">
        <w:rPr>
          <w:rFonts w:ascii="Times New Roman" w:eastAsia="Times New Roman" w:hAnsi="Times New Roman" w:cs="Times New Roman"/>
          <w:sz w:val="24"/>
          <w:szCs w:val="24"/>
          <w:lang w:eastAsia="ru-RU"/>
        </w:rPr>
        <w:t>? (…)</w:t>
      </w:r>
      <w:proofErr w:type="gramEnd"/>
    </w:p>
    <w:p w:rsidR="009512DA" w:rsidRPr="009512DA" w:rsidRDefault="009512DA" w:rsidP="001A43F8">
      <w:pPr>
        <w:numPr>
          <w:ilvl w:val="0"/>
          <w:numId w:val="34"/>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Какие вопросы остались?</w:t>
      </w:r>
    </w:p>
    <w:p w:rsidR="009512DA" w:rsidRPr="009512DA" w:rsidRDefault="009512DA" w:rsidP="001A43F8">
      <w:pPr>
        <w:numPr>
          <w:ilvl w:val="0"/>
          <w:numId w:val="34"/>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Как вы думаете работать над оставшимися вопросами? (Постараться решить их, выполняя  домашнюю работу.)</w:t>
      </w:r>
      <w:r w:rsidR="007172EC">
        <w:rPr>
          <w:rFonts w:ascii="Times New Roman" w:eastAsia="Times New Roman" w:hAnsi="Times New Roman" w:cs="Times New Roman"/>
          <w:sz w:val="24"/>
          <w:szCs w:val="24"/>
          <w:lang w:eastAsia="ru-RU"/>
        </w:rPr>
        <w:t xml:space="preserve"> Предлагается домашнее задание.</w:t>
      </w:r>
    </w:p>
    <w:p w:rsidR="009512DA" w:rsidRPr="009512DA" w:rsidRDefault="009512DA" w:rsidP="001A43F8">
      <w:pPr>
        <w:numPr>
          <w:ilvl w:val="0"/>
          <w:numId w:val="34"/>
        </w:numPr>
        <w:spacing w:after="0" w:line="240" w:lineRule="auto"/>
        <w:jc w:val="both"/>
        <w:rPr>
          <w:rFonts w:ascii="Times New Roman" w:eastAsia="Times New Roman" w:hAnsi="Times New Roman" w:cs="Times New Roman"/>
          <w:sz w:val="24"/>
          <w:szCs w:val="24"/>
          <w:lang w:eastAsia="ru-RU"/>
        </w:rPr>
      </w:pPr>
      <w:r w:rsidRPr="009512DA">
        <w:rPr>
          <w:rFonts w:ascii="Times New Roman" w:eastAsia="Times New Roman" w:hAnsi="Times New Roman" w:cs="Times New Roman"/>
          <w:sz w:val="24"/>
          <w:szCs w:val="24"/>
          <w:lang w:eastAsia="ru-RU"/>
        </w:rPr>
        <w:t>У кого всё получилось?</w:t>
      </w:r>
    </w:p>
    <w:p w:rsidR="009512DA" w:rsidRDefault="007172EC" w:rsidP="001A43F8">
      <w:pPr>
        <w:numPr>
          <w:ilvl w:val="0"/>
          <w:numId w:val="3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 кого остались вопросы</w:t>
      </w:r>
      <w:r w:rsidR="009512DA" w:rsidRPr="009512DA">
        <w:rPr>
          <w:rFonts w:ascii="Times New Roman" w:eastAsia="Times New Roman" w:hAnsi="Times New Roman" w:cs="Times New Roman"/>
          <w:sz w:val="24"/>
          <w:szCs w:val="24"/>
          <w:lang w:eastAsia="ru-RU"/>
        </w:rPr>
        <w:t>?</w:t>
      </w:r>
    </w:p>
    <w:p w:rsidR="007172EC" w:rsidRPr="009512DA" w:rsidRDefault="007172EC" w:rsidP="001A43F8">
      <w:pPr>
        <w:numPr>
          <w:ilvl w:val="0"/>
          <w:numId w:val="34"/>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 всеми трудностями мы обязательно справимся!</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p>
    <w:p w:rsidR="00D26367" w:rsidRPr="007172EC" w:rsidRDefault="00D26367" w:rsidP="00D26367">
      <w:pPr>
        <w:keepNext/>
        <w:spacing w:after="0" w:line="360" w:lineRule="auto"/>
        <w:jc w:val="right"/>
        <w:outlineLvl w:val="2"/>
        <w:rPr>
          <w:rFonts w:ascii="Times New Roman" w:eastAsia="Arial Unicode MS" w:hAnsi="Times New Roman" w:cs="Times New Roman"/>
          <w:bCs/>
          <w:sz w:val="28"/>
          <w:szCs w:val="28"/>
          <w:u w:val="single"/>
          <w:lang w:eastAsia="ru-RU"/>
        </w:rPr>
      </w:pPr>
      <w:r w:rsidRPr="007172EC">
        <w:rPr>
          <w:rFonts w:ascii="Times New Roman" w:eastAsia="Arial Unicode MS" w:hAnsi="Times New Roman" w:cs="Times New Roman"/>
          <w:bCs/>
          <w:sz w:val="28"/>
          <w:szCs w:val="28"/>
          <w:u w:val="single"/>
          <w:lang w:eastAsia="ru-RU"/>
        </w:rPr>
        <w:t xml:space="preserve">Приложение </w:t>
      </w:r>
      <w:r>
        <w:rPr>
          <w:rFonts w:ascii="Times New Roman" w:eastAsia="Arial Unicode MS" w:hAnsi="Times New Roman" w:cs="Times New Roman"/>
          <w:bCs/>
          <w:sz w:val="28"/>
          <w:szCs w:val="28"/>
          <w:u w:val="single"/>
          <w:lang w:eastAsia="ru-RU"/>
        </w:rPr>
        <w:t>2</w:t>
      </w:r>
    </w:p>
    <w:p w:rsidR="006B4BA9" w:rsidRPr="006B4BA9" w:rsidRDefault="006B4BA9" w:rsidP="006B4BA9">
      <w:pPr>
        <w:spacing w:after="0" w:line="240" w:lineRule="auto"/>
        <w:jc w:val="both"/>
        <w:rPr>
          <w:rFonts w:ascii="Times New Roman" w:eastAsia="Times New Roman" w:hAnsi="Times New Roman" w:cs="Times New Roman"/>
          <w:b/>
          <w:sz w:val="24"/>
          <w:szCs w:val="28"/>
          <w:lang w:eastAsia="ru-RU"/>
        </w:rPr>
      </w:pPr>
      <w:r w:rsidRPr="006B4BA9">
        <w:rPr>
          <w:rFonts w:ascii="Times New Roman" w:eastAsia="Times New Roman" w:hAnsi="Times New Roman" w:cs="Times New Roman"/>
          <w:b/>
          <w:sz w:val="24"/>
          <w:szCs w:val="28"/>
          <w:lang w:eastAsia="ru-RU"/>
        </w:rPr>
        <w:t xml:space="preserve">Урок окружающего мира в 3 классе </w:t>
      </w:r>
    </w:p>
    <w:p w:rsidR="006B4BA9" w:rsidRDefault="006B4BA9" w:rsidP="006B4BA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Тип урока: </w:t>
      </w:r>
      <w:r w:rsidRPr="006B4BA9">
        <w:rPr>
          <w:rFonts w:ascii="Times New Roman" w:eastAsia="Times New Roman" w:hAnsi="Times New Roman" w:cs="Times New Roman"/>
          <w:sz w:val="24"/>
          <w:szCs w:val="24"/>
          <w:lang w:eastAsia="ru-RU"/>
        </w:rPr>
        <w:t>ОНЗ</w:t>
      </w:r>
    </w:p>
    <w:p w:rsidR="006B4BA9" w:rsidRDefault="006B4BA9" w:rsidP="006B4BA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урока: </w:t>
      </w:r>
      <w:r w:rsidRPr="006B4BA9">
        <w:rPr>
          <w:rFonts w:ascii="Times New Roman" w:eastAsia="Times New Roman" w:hAnsi="Times New Roman" w:cs="Times New Roman"/>
          <w:sz w:val="24"/>
          <w:szCs w:val="24"/>
          <w:lang w:eastAsia="ru-RU"/>
        </w:rPr>
        <w:t>Петр Великий</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t xml:space="preserve">Цели: </w:t>
      </w:r>
    </w:p>
    <w:p w:rsidR="006B4BA9" w:rsidRPr="006B4BA9" w:rsidRDefault="006B4BA9" w:rsidP="001A43F8">
      <w:pPr>
        <w:numPr>
          <w:ilvl w:val="0"/>
          <w:numId w:val="43"/>
        </w:num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познакомить учеников с переломным моментом в истории нашего государства – становлением Российской империи;</w:t>
      </w:r>
    </w:p>
    <w:p w:rsidR="006B4BA9" w:rsidRPr="006B4BA9" w:rsidRDefault="006B4BA9" w:rsidP="001A43F8">
      <w:pPr>
        <w:numPr>
          <w:ilvl w:val="0"/>
          <w:numId w:val="43"/>
        </w:num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сформировать у учащихся образ Петра I, как царя-реформатора, разносторонне развитого человека, неординарной, но противоречивой личности; дать представление учащимся о реформах Петра в социальной политике; </w:t>
      </w:r>
    </w:p>
    <w:p w:rsidR="006B4BA9" w:rsidRPr="006B4BA9" w:rsidRDefault="006B4BA9" w:rsidP="001A43F8">
      <w:pPr>
        <w:numPr>
          <w:ilvl w:val="0"/>
          <w:numId w:val="43"/>
        </w:num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определить ценность преобразований Петра I для современников; </w:t>
      </w:r>
    </w:p>
    <w:p w:rsidR="006B4BA9" w:rsidRPr="006B4BA9" w:rsidRDefault="006B4BA9" w:rsidP="001A43F8">
      <w:pPr>
        <w:numPr>
          <w:ilvl w:val="0"/>
          <w:numId w:val="43"/>
        </w:num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развивать познавательные интересы учащихся, самостоятельность мышления, умение ориентироваться в тексте, речь;  </w:t>
      </w:r>
    </w:p>
    <w:p w:rsidR="006B4BA9" w:rsidRPr="006B4BA9" w:rsidRDefault="006B4BA9" w:rsidP="001A43F8">
      <w:pPr>
        <w:numPr>
          <w:ilvl w:val="0"/>
          <w:numId w:val="43"/>
        </w:num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воспитывать умение общаться друг с другом, выслушивать мнение других, доказывать свою точку зрения. </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b/>
          <w:sz w:val="24"/>
          <w:szCs w:val="24"/>
          <w:lang w:eastAsia="ru-RU"/>
        </w:rPr>
        <w:t>Оборудование:</w:t>
      </w:r>
      <w:r w:rsidRPr="006B4BA9">
        <w:rPr>
          <w:rFonts w:ascii="Times New Roman" w:eastAsia="Times New Roman" w:hAnsi="Times New Roman" w:cs="Times New Roman"/>
          <w:sz w:val="24"/>
          <w:szCs w:val="24"/>
          <w:lang w:eastAsia="ru-RU"/>
        </w:rPr>
        <w:t xml:space="preserve"> учебник «Мое Отечество», карточки с заданиями для групп, презентация к уроку.</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p w:rsidR="006B4BA9" w:rsidRPr="006B4BA9" w:rsidRDefault="006B4BA9" w:rsidP="006B4BA9">
      <w:pPr>
        <w:spacing w:after="0" w:line="240" w:lineRule="auto"/>
        <w:jc w:val="center"/>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t>Ход урока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5"/>
        <w:gridCol w:w="4223"/>
      </w:tblGrid>
      <w:tr w:rsidR="006B4BA9" w:rsidRPr="006B4BA9" w:rsidTr="006B4BA9">
        <w:tc>
          <w:tcPr>
            <w:tcW w:w="10372" w:type="dxa"/>
            <w:gridSpan w:val="2"/>
          </w:tcPr>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t>1. Самоопределение к деятельности.</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c>
      </w:tr>
      <w:tr w:rsidR="006B4BA9" w:rsidRPr="006B4BA9" w:rsidTr="006B4BA9">
        <w:tc>
          <w:tcPr>
            <w:tcW w:w="6062" w:type="dxa"/>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учителя</w:t>
            </w:r>
          </w:p>
        </w:tc>
        <w:tc>
          <w:tcPr>
            <w:tcW w:w="4310" w:type="dxa"/>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учащихся</w:t>
            </w:r>
          </w:p>
        </w:tc>
      </w:tr>
      <w:tr w:rsidR="006B4BA9" w:rsidRPr="006B4BA9" w:rsidTr="006B4BA9">
        <w:tc>
          <w:tcPr>
            <w:tcW w:w="6062" w:type="dxa"/>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Ребята, посмотрите друг на друга, подарите улыбку и пожелайте удачи друг другу и мне. Мы с вами вновь отправляемся в историческое путешествие по “реке времени”. Пусть этот урок, проведённый совместными усилиями, позволит нам открыть много нового.</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Хотите отправиться в путешествие?</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c>
        <w:tc>
          <w:tcPr>
            <w:tcW w:w="4310" w:type="dxa"/>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sz w:val="24"/>
                <w:szCs w:val="24"/>
                <w:lang w:eastAsia="ru-RU"/>
              </w:rPr>
              <w:t>-Да!</w:t>
            </w:r>
          </w:p>
        </w:tc>
      </w:tr>
    </w:tbl>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0"/>
        <w:gridCol w:w="2074"/>
        <w:gridCol w:w="937"/>
        <w:gridCol w:w="937"/>
        <w:gridCol w:w="1980"/>
        <w:gridCol w:w="2150"/>
      </w:tblGrid>
      <w:tr w:rsidR="006B4BA9" w:rsidRPr="006B4BA9" w:rsidTr="006B4BA9">
        <w:tc>
          <w:tcPr>
            <w:tcW w:w="10372" w:type="dxa"/>
            <w:gridSpan w:val="6"/>
          </w:tcPr>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t>2. Актуализация знаний</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c>
      </w:tr>
      <w:tr w:rsidR="006B4BA9" w:rsidRPr="006B4BA9" w:rsidTr="006B4BA9">
        <w:tc>
          <w:tcPr>
            <w:tcW w:w="5514" w:type="dxa"/>
            <w:gridSpan w:val="3"/>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учителя</w:t>
            </w:r>
          </w:p>
        </w:tc>
        <w:tc>
          <w:tcPr>
            <w:tcW w:w="4858" w:type="dxa"/>
            <w:gridSpan w:val="3"/>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учащихся</w:t>
            </w:r>
          </w:p>
        </w:tc>
      </w:tr>
      <w:tr w:rsidR="006B4BA9" w:rsidRPr="006B4BA9" w:rsidTr="006B4BA9">
        <w:tc>
          <w:tcPr>
            <w:tcW w:w="5514" w:type="dxa"/>
            <w:gridSpan w:val="3"/>
          </w:tcPr>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sz w:val="24"/>
                <w:szCs w:val="24"/>
                <w:lang w:eastAsia="ru-RU"/>
              </w:rPr>
              <w:t xml:space="preserve">- Прежде чем отправиться, вспомним </w:t>
            </w:r>
            <w:r w:rsidRPr="006B4BA9">
              <w:rPr>
                <w:rFonts w:ascii="Times New Roman" w:eastAsia="Times New Roman" w:hAnsi="Times New Roman" w:cs="Times New Roman"/>
                <w:sz w:val="24"/>
                <w:szCs w:val="24"/>
                <w:lang w:eastAsia="ru-RU"/>
              </w:rPr>
              <w:lastRenderedPageBreak/>
              <w:t>изученный ранее материал. Работу вы будете выполнять в группах. Посмотрите внимательно, у вас на столах лежат задания. Возьмите таблицу и установите последовательность событий.</w:t>
            </w:r>
          </w:p>
        </w:tc>
        <w:tc>
          <w:tcPr>
            <w:tcW w:w="4858" w:type="dxa"/>
            <w:gridSpan w:val="3"/>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работают в группах</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c>
      </w:tr>
      <w:tr w:rsidR="006B4BA9" w:rsidRPr="006B4BA9" w:rsidTr="006B4BA9">
        <w:tblPrEx>
          <w:jc w:val="center"/>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000" w:firstRow="0" w:lastRow="0" w:firstColumn="0" w:lastColumn="0" w:noHBand="0" w:noVBand="0"/>
        </w:tblPrEx>
        <w:trPr>
          <w:jc w:val="center"/>
        </w:trPr>
        <w:tc>
          <w:tcPr>
            <w:tcW w:w="0" w:type="auto"/>
            <w:tcBorders>
              <w:top w:val="single" w:sz="8" w:space="0" w:color="C0504D"/>
              <w:left w:val="single" w:sz="8" w:space="0" w:color="C0504D"/>
              <w:bottom w:val="single" w:sz="8" w:space="0" w:color="C0504D"/>
              <w:right w:val="single" w:sz="8" w:space="0" w:color="C0504D"/>
            </w:tcBorders>
          </w:tcPr>
          <w:p w:rsidR="006B4BA9" w:rsidRPr="006B4BA9" w:rsidRDefault="006B4BA9" w:rsidP="006B4BA9">
            <w:pPr>
              <w:spacing w:after="0" w:line="240" w:lineRule="auto"/>
              <w:jc w:val="center"/>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lastRenderedPageBreak/>
              <w:t>Создание народного ополчения</w:t>
            </w:r>
          </w:p>
        </w:tc>
        <w:tc>
          <w:tcPr>
            <w:tcW w:w="0" w:type="auto"/>
            <w:tcBorders>
              <w:top w:val="single" w:sz="8" w:space="0" w:color="C0504D"/>
              <w:bottom w:val="single" w:sz="8" w:space="0" w:color="C0504D"/>
            </w:tcBorders>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w:t>
            </w:r>
          </w:p>
        </w:tc>
        <w:tc>
          <w:tcPr>
            <w:tcW w:w="0" w:type="auto"/>
            <w:gridSpan w:val="2"/>
            <w:tcBorders>
              <w:top w:val="single" w:sz="8" w:space="0" w:color="C0504D"/>
              <w:left w:val="single" w:sz="8" w:space="0" w:color="C0504D"/>
              <w:bottom w:val="single" w:sz="8" w:space="0" w:color="C0504D"/>
              <w:right w:val="single" w:sz="8" w:space="0" w:color="C0504D"/>
            </w:tcBorders>
          </w:tcPr>
          <w:p w:rsidR="006B4BA9" w:rsidRPr="006B4BA9" w:rsidRDefault="006B4BA9" w:rsidP="006B4BA9">
            <w:pPr>
              <w:spacing w:after="0" w:line="240" w:lineRule="auto"/>
              <w:jc w:val="center"/>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Изгнание поляков из России</w:t>
            </w:r>
          </w:p>
        </w:tc>
        <w:tc>
          <w:tcPr>
            <w:tcW w:w="0" w:type="auto"/>
            <w:tcBorders>
              <w:top w:val="single" w:sz="8" w:space="0" w:color="C0504D"/>
              <w:bottom w:val="single" w:sz="8" w:space="0" w:color="C0504D"/>
            </w:tcBorders>
          </w:tcPr>
          <w:p w:rsidR="006B4BA9" w:rsidRPr="006B4BA9" w:rsidRDefault="006B4BA9" w:rsidP="006B4BA9">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C0504D"/>
              <w:left w:val="single" w:sz="8" w:space="0" w:color="C0504D"/>
              <w:bottom w:val="single" w:sz="8" w:space="0" w:color="C0504D"/>
              <w:right w:val="single" w:sz="8" w:space="0" w:color="C0504D"/>
            </w:tcBorders>
          </w:tcPr>
          <w:p w:rsidR="006B4BA9" w:rsidRPr="006B4BA9" w:rsidRDefault="006B4BA9" w:rsidP="006B4BA9">
            <w:pPr>
              <w:spacing w:after="0" w:line="240" w:lineRule="auto"/>
              <w:jc w:val="center"/>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Избрание царем Михаила Романова</w:t>
            </w:r>
          </w:p>
        </w:tc>
      </w:tr>
      <w:tr w:rsidR="006B4BA9" w:rsidRPr="006B4BA9" w:rsidTr="006B4BA9">
        <w:tblPrEx>
          <w:jc w:val="center"/>
          <w:tblBorders>
            <w:top w:val="single" w:sz="8" w:space="0" w:color="C0504D"/>
            <w:left w:val="single" w:sz="8" w:space="0" w:color="C0504D"/>
            <w:bottom w:val="single" w:sz="8" w:space="0" w:color="C0504D"/>
            <w:right w:val="single" w:sz="8" w:space="0" w:color="C0504D"/>
            <w:insideH w:val="none" w:sz="0" w:space="0" w:color="auto"/>
            <w:insideV w:val="none" w:sz="0" w:space="0" w:color="auto"/>
          </w:tblBorders>
          <w:tblLook w:val="0000" w:firstRow="0" w:lastRow="0" w:firstColumn="0" w:lastColumn="0" w:noHBand="0" w:noVBand="0"/>
        </w:tblPrEx>
        <w:trPr>
          <w:jc w:val="center"/>
        </w:trPr>
        <w:tc>
          <w:tcPr>
            <w:tcW w:w="0" w:type="auto"/>
            <w:tcBorders>
              <w:left w:val="single" w:sz="8" w:space="0" w:color="C0504D"/>
              <w:bottom w:val="single" w:sz="8" w:space="0" w:color="C0504D"/>
              <w:right w:val="single" w:sz="8" w:space="0" w:color="C0504D"/>
            </w:tcBorders>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w:t>
            </w:r>
          </w:p>
        </w:tc>
        <w:tc>
          <w:tcPr>
            <w:tcW w:w="0" w:type="auto"/>
          </w:tcPr>
          <w:p w:rsidR="006B4BA9" w:rsidRPr="006B4BA9" w:rsidRDefault="006B4BA9" w:rsidP="006B4BA9">
            <w:pPr>
              <w:spacing w:after="0" w:line="240" w:lineRule="auto"/>
              <w:jc w:val="center"/>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Избрание царем Бориса Годунова</w:t>
            </w:r>
          </w:p>
        </w:tc>
        <w:tc>
          <w:tcPr>
            <w:tcW w:w="0" w:type="auto"/>
            <w:gridSpan w:val="2"/>
            <w:tcBorders>
              <w:left w:val="single" w:sz="8" w:space="0" w:color="C0504D"/>
              <w:bottom w:val="single" w:sz="8" w:space="0" w:color="C0504D"/>
              <w:right w:val="single" w:sz="8" w:space="0" w:color="C0504D"/>
            </w:tcBorders>
          </w:tcPr>
          <w:p w:rsidR="006B4BA9" w:rsidRPr="006B4BA9" w:rsidRDefault="006B4BA9" w:rsidP="006B4BA9">
            <w:pPr>
              <w:spacing w:after="0" w:line="240" w:lineRule="auto"/>
              <w:jc w:val="center"/>
              <w:rPr>
                <w:rFonts w:ascii="Times New Roman" w:eastAsia="Times New Roman" w:hAnsi="Times New Roman" w:cs="Times New Roman"/>
                <w:sz w:val="24"/>
                <w:szCs w:val="24"/>
                <w:lang w:eastAsia="ru-RU"/>
              </w:rPr>
            </w:pPr>
          </w:p>
        </w:tc>
        <w:tc>
          <w:tcPr>
            <w:tcW w:w="0" w:type="auto"/>
          </w:tcPr>
          <w:p w:rsidR="006B4BA9" w:rsidRPr="006B4BA9" w:rsidRDefault="006B4BA9" w:rsidP="006B4BA9">
            <w:pPr>
              <w:spacing w:after="0" w:line="240" w:lineRule="auto"/>
              <w:jc w:val="center"/>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Появление Лжедмитрия I</w:t>
            </w:r>
          </w:p>
        </w:tc>
        <w:tc>
          <w:tcPr>
            <w:tcW w:w="0" w:type="auto"/>
            <w:tcBorders>
              <w:left w:val="single" w:sz="8" w:space="0" w:color="C0504D"/>
              <w:bottom w:val="single" w:sz="8" w:space="0" w:color="C0504D"/>
              <w:right w:val="single" w:sz="8" w:space="0" w:color="C0504D"/>
            </w:tcBorders>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w:t>
            </w:r>
          </w:p>
        </w:tc>
      </w:tr>
      <w:tr w:rsidR="006B4BA9" w:rsidRPr="006B4BA9" w:rsidTr="006B4BA9">
        <w:tc>
          <w:tcPr>
            <w:tcW w:w="5514" w:type="dxa"/>
            <w:gridSpan w:val="3"/>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учителя</w:t>
            </w:r>
          </w:p>
        </w:tc>
        <w:tc>
          <w:tcPr>
            <w:tcW w:w="4858" w:type="dxa"/>
            <w:gridSpan w:val="3"/>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учащихся</w:t>
            </w:r>
          </w:p>
        </w:tc>
      </w:tr>
      <w:tr w:rsidR="006B4BA9" w:rsidRPr="006B4BA9" w:rsidTr="006B4BA9">
        <w:tc>
          <w:tcPr>
            <w:tcW w:w="5514" w:type="dxa"/>
            <w:gridSpan w:val="3"/>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Сравните свои ответы с ответами на экране. Покажите сигналом, как вы справились с заданием. </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u w:val="single"/>
                <w:lang w:eastAsia="ru-RU"/>
              </w:rPr>
            </w:pPr>
            <w:r w:rsidRPr="006B4BA9">
              <w:rPr>
                <w:rFonts w:ascii="Times New Roman" w:eastAsia="Times New Roman" w:hAnsi="Times New Roman" w:cs="Times New Roman"/>
                <w:sz w:val="24"/>
                <w:szCs w:val="24"/>
                <w:lang w:eastAsia="ru-RU"/>
              </w:rPr>
              <w:t>-Какое из этих исторических событий вам особенно запомнилось?</w:t>
            </w:r>
            <w:r w:rsidRPr="006B4BA9">
              <w:rPr>
                <w:rFonts w:ascii="Times New Roman" w:eastAsia="Times New Roman" w:hAnsi="Times New Roman" w:cs="Times New Roman"/>
                <w:sz w:val="24"/>
                <w:szCs w:val="24"/>
                <w:u w:val="single"/>
                <w:lang w:eastAsia="ru-RU"/>
              </w:rPr>
              <w:t xml:space="preserve"> </w:t>
            </w:r>
          </w:p>
          <w:p w:rsidR="006B4BA9" w:rsidRPr="006B4BA9" w:rsidRDefault="006B4BA9" w:rsidP="006B4BA9">
            <w:pPr>
              <w:spacing w:after="0" w:line="240" w:lineRule="auto"/>
              <w:rPr>
                <w:rFonts w:ascii="Times New Roman" w:eastAsia="Times New Roman" w:hAnsi="Times New Roman" w:cs="Times New Roman"/>
                <w:sz w:val="24"/>
                <w:szCs w:val="24"/>
                <w:u w:val="single"/>
                <w:lang w:eastAsia="ru-RU"/>
              </w:rPr>
            </w:pP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u w:val="single"/>
                <w:lang w:eastAsia="ru-RU"/>
              </w:rPr>
              <w:t>Вывод:</w:t>
            </w:r>
            <w:r w:rsidRPr="006B4BA9">
              <w:rPr>
                <w:rFonts w:ascii="Times New Roman" w:eastAsia="Times New Roman" w:hAnsi="Times New Roman" w:cs="Times New Roman"/>
                <w:sz w:val="24"/>
                <w:szCs w:val="24"/>
                <w:lang w:eastAsia="ru-RU"/>
              </w:rPr>
              <w:t xml:space="preserve">  Действительно, все цари сыграли свою роль в истории нашего государства. Сегодня мы познакомимся с периодом, когда нашей страной правил еще один государь.</w:t>
            </w:r>
          </w:p>
        </w:tc>
        <w:tc>
          <w:tcPr>
            <w:tcW w:w="4858" w:type="dxa"/>
            <w:gridSpan w:val="3"/>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проверяют работу по слайду</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показывают правильность выполнения задания сигналом для обратной связи</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(высказывания детей обо всех указанных событиях)</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c>
      </w:tr>
    </w:tbl>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2"/>
        <w:gridCol w:w="4226"/>
      </w:tblGrid>
      <w:tr w:rsidR="006B4BA9" w:rsidRPr="006B4BA9" w:rsidTr="006B4BA9">
        <w:tc>
          <w:tcPr>
            <w:tcW w:w="10372" w:type="dxa"/>
            <w:gridSpan w:val="2"/>
          </w:tcPr>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t xml:space="preserve">3. </w:t>
            </w:r>
            <w:r>
              <w:rPr>
                <w:rFonts w:ascii="Times New Roman" w:eastAsia="Times New Roman" w:hAnsi="Times New Roman" w:cs="Times New Roman"/>
                <w:b/>
                <w:sz w:val="24"/>
                <w:szCs w:val="24"/>
                <w:lang w:eastAsia="ru-RU"/>
              </w:rPr>
              <w:t>«</w:t>
            </w:r>
            <w:r w:rsidRPr="006B4BA9">
              <w:rPr>
                <w:rFonts w:ascii="Times New Roman" w:eastAsia="Times New Roman" w:hAnsi="Times New Roman" w:cs="Times New Roman"/>
                <w:b/>
                <w:sz w:val="24"/>
                <w:szCs w:val="24"/>
                <w:lang w:eastAsia="ru-RU"/>
              </w:rPr>
              <w:t>Открытие</w:t>
            </w:r>
            <w:r>
              <w:rPr>
                <w:rFonts w:ascii="Times New Roman" w:eastAsia="Times New Roman" w:hAnsi="Times New Roman" w:cs="Times New Roman"/>
                <w:b/>
                <w:sz w:val="24"/>
                <w:szCs w:val="24"/>
                <w:lang w:eastAsia="ru-RU"/>
              </w:rPr>
              <w:t>»</w:t>
            </w:r>
            <w:r w:rsidRPr="006B4BA9">
              <w:rPr>
                <w:rFonts w:ascii="Times New Roman" w:eastAsia="Times New Roman" w:hAnsi="Times New Roman" w:cs="Times New Roman"/>
                <w:b/>
                <w:sz w:val="24"/>
                <w:szCs w:val="24"/>
                <w:lang w:eastAsia="ru-RU"/>
              </w:rPr>
              <w:t xml:space="preserve"> нового знания</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c>
      </w:tr>
      <w:tr w:rsidR="006B4BA9" w:rsidRPr="006B4BA9" w:rsidTr="006B4BA9">
        <w:tc>
          <w:tcPr>
            <w:tcW w:w="6062" w:type="dxa"/>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учителя</w:t>
            </w:r>
          </w:p>
        </w:tc>
        <w:tc>
          <w:tcPr>
            <w:tcW w:w="4310" w:type="dxa"/>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учащихся</w:t>
            </w:r>
          </w:p>
        </w:tc>
      </w:tr>
      <w:tr w:rsidR="006B4BA9" w:rsidRPr="006B4BA9" w:rsidTr="006B4BA9">
        <w:tc>
          <w:tcPr>
            <w:tcW w:w="6062" w:type="dxa"/>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u w:val="single"/>
                <w:lang w:eastAsia="ru-RU"/>
              </w:rPr>
              <w:t>“Яркое пятно”</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Представьте себе великана, без малого трех аршин, целой головой выше любой толпы, среди которой ему приходилось когда-нибудь стоять. Он был так силен, что мог свернуть в трубку серебряную тарелку или перерезать ножом кусок сукна на лету. </w:t>
            </w:r>
            <w:proofErr w:type="gramStart"/>
            <w:r w:rsidRPr="006B4BA9">
              <w:rPr>
                <w:rFonts w:ascii="Times New Roman" w:eastAsia="Times New Roman" w:hAnsi="Times New Roman" w:cs="Times New Roman"/>
                <w:sz w:val="24"/>
                <w:szCs w:val="24"/>
                <w:lang w:eastAsia="ru-RU"/>
              </w:rPr>
              <w:t>Его шаги были так велики, а походка такой быстрой, что спутник с трудом поспевал за ним вприпрыжку.</w:t>
            </w:r>
            <w:proofErr w:type="gramEnd"/>
            <w:r w:rsidRPr="006B4BA9">
              <w:rPr>
                <w:rFonts w:ascii="Times New Roman" w:eastAsia="Times New Roman" w:hAnsi="Times New Roman" w:cs="Times New Roman"/>
                <w:sz w:val="24"/>
                <w:szCs w:val="24"/>
                <w:lang w:eastAsia="ru-RU"/>
              </w:rPr>
              <w:t xml:space="preserve"> Он всегда и во всем спешил. Ему трудно было сидеть на одном месте. Если он не спал, то непременно что-нибудь строил. Руки его вечно были в работе, и с них не сходили мозоли. Такой царь появился в России в XVIII веке.</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Как вы думаете, о ком идет речь? Вы хотите узнать имя этого царя? </w:t>
            </w:r>
          </w:p>
          <w:p w:rsidR="006B4BA9" w:rsidRPr="006B4BA9" w:rsidRDefault="006B4BA9" w:rsidP="006B4BA9">
            <w:pPr>
              <w:spacing w:after="0" w:line="240" w:lineRule="auto"/>
              <w:jc w:val="both"/>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sz w:val="24"/>
                <w:szCs w:val="24"/>
                <w:lang w:eastAsia="ru-RU"/>
              </w:rPr>
              <w:t xml:space="preserve">-Откройте учебник на странице 27. Прочитайте тему урока. </w:t>
            </w:r>
          </w:p>
        </w:tc>
        <w:tc>
          <w:tcPr>
            <w:tcW w:w="4310" w:type="dxa"/>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sz w:val="24"/>
                <w:szCs w:val="24"/>
                <w:lang w:eastAsia="ru-RU"/>
              </w:rPr>
              <w:t>Петр Великий</w:t>
            </w:r>
          </w:p>
        </w:tc>
      </w:tr>
      <w:tr w:rsidR="006B4BA9" w:rsidRPr="006B4BA9" w:rsidTr="006B4BA9">
        <w:tc>
          <w:tcPr>
            <w:tcW w:w="10372" w:type="dxa"/>
            <w:gridSpan w:val="2"/>
          </w:tcPr>
          <w:p w:rsidR="006B4BA9" w:rsidRPr="006B4BA9" w:rsidRDefault="006B4BA9" w:rsidP="006B4BA9">
            <w:pPr>
              <w:spacing w:after="0" w:line="240" w:lineRule="auto"/>
              <w:jc w:val="center"/>
              <w:rPr>
                <w:rFonts w:ascii="Times New Roman" w:eastAsia="Times New Roman" w:hAnsi="Times New Roman" w:cs="Times New Roman"/>
                <w:sz w:val="24"/>
                <w:szCs w:val="24"/>
                <w:lang w:eastAsia="ru-RU"/>
              </w:rPr>
            </w:pPr>
            <w:r w:rsidRPr="006B4BA9">
              <w:rPr>
                <w:rFonts w:ascii="Times New Roman" w:eastAsia="Times New Roman" w:hAnsi="Times New Roman" w:cs="Times New Roman"/>
                <w:b/>
                <w:sz w:val="24"/>
                <w:szCs w:val="24"/>
                <w:lang w:eastAsia="ru-RU"/>
              </w:rPr>
              <w:t>на слайде появляется тема урока “Петр Великий” и портрет государя</w:t>
            </w:r>
          </w:p>
        </w:tc>
      </w:tr>
      <w:tr w:rsidR="006B4BA9" w:rsidRPr="006B4BA9" w:rsidTr="006B4BA9">
        <w:tc>
          <w:tcPr>
            <w:tcW w:w="6062" w:type="dxa"/>
            <w:tcBorders>
              <w:right w:val="single" w:sz="4" w:space="0" w:color="auto"/>
            </w:tcBorders>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Как вы думаете, почему Петра называли Великим?</w:t>
            </w:r>
          </w:p>
          <w:p w:rsidR="006B4BA9" w:rsidRPr="006B4BA9" w:rsidRDefault="006B4BA9" w:rsidP="006B4BA9">
            <w:pPr>
              <w:spacing w:after="0" w:line="240" w:lineRule="auto"/>
              <w:rPr>
                <w:rFonts w:ascii="Times New Roman" w:eastAsia="Times New Roman" w:hAnsi="Times New Roman" w:cs="Times New Roman"/>
                <w:sz w:val="24"/>
                <w:szCs w:val="24"/>
                <w:u w:val="single"/>
                <w:lang w:eastAsia="ru-RU"/>
              </w:rPr>
            </w:pPr>
            <w:r w:rsidRPr="006B4BA9">
              <w:rPr>
                <w:rFonts w:ascii="Times New Roman" w:eastAsia="Times New Roman" w:hAnsi="Times New Roman" w:cs="Times New Roman"/>
                <w:sz w:val="24"/>
                <w:szCs w:val="24"/>
                <w:u w:val="single"/>
                <w:lang w:eastAsia="ru-RU"/>
              </w:rPr>
              <w:t>- Прочитаем по учебнику,</w:t>
            </w:r>
            <w:r w:rsidRPr="006B4BA9">
              <w:rPr>
                <w:rFonts w:ascii="Times New Roman" w:eastAsia="Times New Roman" w:hAnsi="Times New Roman" w:cs="Times New Roman"/>
                <w:sz w:val="24"/>
                <w:szCs w:val="24"/>
                <w:lang w:eastAsia="ru-RU"/>
              </w:rPr>
              <w:t xml:space="preserve"> как Анюта и Илюша побывали в Санкт-Петербурге.</w:t>
            </w:r>
            <w:r w:rsidRPr="006B4BA9">
              <w:rPr>
                <w:rFonts w:ascii="Times New Roman" w:eastAsia="Times New Roman" w:hAnsi="Times New Roman" w:cs="Times New Roman"/>
                <w:sz w:val="24"/>
                <w:szCs w:val="24"/>
                <w:u w:val="single"/>
                <w:lang w:eastAsia="ru-RU"/>
              </w:rPr>
              <w:t xml:space="preserve"> </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Какой город решил построить Петр I?</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Зачем Петру I нужно было строить город, ведь </w:t>
            </w:r>
            <w:r w:rsidRPr="006B4BA9">
              <w:rPr>
                <w:rFonts w:ascii="Times New Roman" w:eastAsia="Times New Roman" w:hAnsi="Times New Roman" w:cs="Times New Roman"/>
                <w:sz w:val="24"/>
                <w:szCs w:val="24"/>
                <w:lang w:eastAsia="ru-RU"/>
              </w:rPr>
              <w:lastRenderedPageBreak/>
              <w:t>другим царям не приходила мысль построить на этом месте город?</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Послушайте отрывок из поэмы А.С. Пушкина и задайте вопросы автору (связь с уроками литературного чтения).</w:t>
            </w:r>
          </w:p>
          <w:p w:rsidR="006B4BA9" w:rsidRPr="006B4BA9" w:rsidRDefault="006B4BA9" w:rsidP="006B4BA9">
            <w:pPr>
              <w:spacing w:after="0" w:line="240" w:lineRule="auto"/>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Здесь будет город заложен</w:t>
            </w:r>
            <w:proofErr w:type="gramStart"/>
            <w:r w:rsidRPr="006B4BA9">
              <w:rPr>
                <w:rFonts w:ascii="Times New Roman" w:eastAsia="Times New Roman" w:hAnsi="Times New Roman" w:cs="Times New Roman"/>
                <w:b/>
                <w:i/>
                <w:sz w:val="24"/>
                <w:szCs w:val="24"/>
                <w:lang w:eastAsia="ru-RU"/>
              </w:rPr>
              <w:br/>
              <w:t>Н</w:t>
            </w:r>
            <w:proofErr w:type="gramEnd"/>
            <w:r w:rsidRPr="006B4BA9">
              <w:rPr>
                <w:rFonts w:ascii="Times New Roman" w:eastAsia="Times New Roman" w:hAnsi="Times New Roman" w:cs="Times New Roman"/>
                <w:b/>
                <w:i/>
                <w:sz w:val="24"/>
                <w:szCs w:val="24"/>
                <w:lang w:eastAsia="ru-RU"/>
              </w:rPr>
              <w:t xml:space="preserve">азло надменному соседу. </w:t>
            </w:r>
            <w:r w:rsidRPr="006B4BA9">
              <w:rPr>
                <w:rFonts w:ascii="Times New Roman" w:eastAsia="Times New Roman" w:hAnsi="Times New Roman" w:cs="Times New Roman"/>
                <w:b/>
                <w:i/>
                <w:sz w:val="24"/>
                <w:szCs w:val="24"/>
                <w:lang w:eastAsia="ru-RU"/>
              </w:rPr>
              <w:br/>
              <w:t>Природой здесь нам суждено</w:t>
            </w:r>
            <w:proofErr w:type="gramStart"/>
            <w:r w:rsidRPr="006B4BA9">
              <w:rPr>
                <w:rFonts w:ascii="Times New Roman" w:eastAsia="Times New Roman" w:hAnsi="Times New Roman" w:cs="Times New Roman"/>
                <w:b/>
                <w:i/>
                <w:sz w:val="24"/>
                <w:szCs w:val="24"/>
                <w:lang w:eastAsia="ru-RU"/>
              </w:rPr>
              <w:br/>
              <w:t>В</w:t>
            </w:r>
            <w:proofErr w:type="gramEnd"/>
            <w:r w:rsidRPr="006B4BA9">
              <w:rPr>
                <w:rFonts w:ascii="Times New Roman" w:eastAsia="Times New Roman" w:hAnsi="Times New Roman" w:cs="Times New Roman"/>
                <w:b/>
                <w:i/>
                <w:sz w:val="24"/>
                <w:szCs w:val="24"/>
                <w:lang w:eastAsia="ru-RU"/>
              </w:rPr>
              <w:t xml:space="preserve"> Европу прорубить окно,</w:t>
            </w:r>
            <w:r w:rsidRPr="006B4BA9">
              <w:rPr>
                <w:rFonts w:ascii="Times New Roman" w:eastAsia="Times New Roman" w:hAnsi="Times New Roman" w:cs="Times New Roman"/>
                <w:b/>
                <w:i/>
                <w:sz w:val="24"/>
                <w:szCs w:val="24"/>
                <w:lang w:eastAsia="ru-RU"/>
              </w:rPr>
              <w:br/>
              <w:t>Ногою твердой стать при море.</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Вопросы фиксируются на доске.</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В течение урока мы ответим на эти и другие вопросы, связанные с именем Петра I.</w:t>
            </w:r>
          </w:p>
          <w:p w:rsidR="006B4BA9" w:rsidRPr="006B4BA9" w:rsidRDefault="006B4BA9" w:rsidP="006B4BA9">
            <w:pPr>
              <w:spacing w:after="0" w:line="240" w:lineRule="auto"/>
              <w:rPr>
                <w:rFonts w:ascii="Times New Roman" w:eastAsia="Times New Roman" w:hAnsi="Times New Roman" w:cs="Times New Roman"/>
                <w:sz w:val="24"/>
                <w:szCs w:val="24"/>
                <w:u w:val="single"/>
                <w:lang w:eastAsia="ru-RU"/>
              </w:rPr>
            </w:pPr>
            <w:r w:rsidRPr="006B4BA9">
              <w:rPr>
                <w:rFonts w:ascii="Times New Roman" w:eastAsia="Times New Roman" w:hAnsi="Times New Roman" w:cs="Times New Roman"/>
                <w:sz w:val="24"/>
                <w:szCs w:val="24"/>
                <w:u w:val="single"/>
                <w:lang w:eastAsia="ru-RU"/>
              </w:rPr>
              <w:t>“Река времени”</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-Найдите на «реке времени» (стр.26) год, когда Петр I вступил на престол</w:t>
            </w:r>
          </w:p>
          <w:p w:rsidR="006B4BA9" w:rsidRPr="006B4BA9" w:rsidRDefault="006B4BA9" w:rsidP="006B4BA9">
            <w:pPr>
              <w:spacing w:after="0" w:line="240" w:lineRule="auto"/>
              <w:rPr>
                <w:rFonts w:ascii="Times New Roman" w:eastAsia="Times New Roman" w:hAnsi="Times New Roman" w:cs="Times New Roman"/>
                <w:sz w:val="24"/>
                <w:szCs w:val="24"/>
                <w:u w:val="single"/>
                <w:lang w:eastAsia="ru-RU"/>
              </w:rPr>
            </w:pPr>
            <w:r w:rsidRPr="006B4BA9">
              <w:rPr>
                <w:rFonts w:ascii="Times New Roman" w:eastAsia="Times New Roman" w:hAnsi="Times New Roman" w:cs="Times New Roman"/>
                <w:sz w:val="24"/>
                <w:szCs w:val="24"/>
                <w:u w:val="single"/>
                <w:lang w:eastAsia="ru-RU"/>
              </w:rPr>
              <w:t>Рассказ учителя</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-30 мая 1672 года появился на свет здоровый и крепкий мальчик – царевич Петр Алексеевич, с детства он был окружен иноземными вещами; в двухлетнем возрасте его забавляли музыкальными шкатулками немецкой работы, любил он также играть деревянными солдатиками, затейливо вырезанными пушками и лошадками. С 6 лет Петр начал учиться и к 10 годам выучил азбуку.</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Когда в 1682 году освободился престол, большинство бояр решили, что править государством должен здоровый и смышленый Петр.</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В каком возрасте Петру пришлось возглавить государство?</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Да, ребята, Петр был вашим ровесником.</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 Что произошло с течением «реки времени»?</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Почему «река времени» сделала поворот?</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Прочитайте слова на экране.</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Как вы понимаете слово «преобразования»?</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Прочитаем статью из «Толкового словаря»</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Знаем ли мы, какие преобразования сделал Петр I?</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Значит, какова цель нашей дальнейшей работы?</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Откуда мы возьмем необходимую информацию?</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Найдите и прочитайте на стр.27 последний абзац.</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lastRenderedPageBreak/>
              <w:t xml:space="preserve">- Какие же преобразования провел Петр I? </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Мы знаем, что Петр I был государем, правителем, а кем он был еще? </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Что еще нового из прочитанного узнали о Петре I?</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Объясните, как вы это понимаете</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Хорошо это или плохо: не жалеть ни себя, ни своих подданных?</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Рассмотрите иллюстрации на следующей странице. Какие реформы вы видите?</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Прочитайте подписи под рисунками и скажите, какое слово повторяется.</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Как вы это понимаете?</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-При Петре I служба солдат была практически пожизненной, и человек, который уходил на службу, мог вернуться в семью только инвалидом. Крестьяне и горожане, согнанные на заводы и стройки, были приписаны к ним и не могли их покинуть.</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Сделаем вывод: благодаря чему Россия превратилась в одно из сильнейших государств в Европе?</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Хотели бы вы жить в России времен Петра I?</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Однако подданные называли своего царя «Отцом Отечества». Интересно, почему? Выясним ответ на этот вопрос, работая в группах. У каждой группы будет свое задание, оно находится в конверте.</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1 группа готовит ответы на вопросы:</w:t>
            </w:r>
            <w:r w:rsidRPr="006B4BA9">
              <w:rPr>
                <w:rFonts w:ascii="Times New Roman" w:eastAsia="Times New Roman" w:hAnsi="Times New Roman" w:cs="Times New Roman"/>
                <w:b/>
                <w:sz w:val="24"/>
                <w:szCs w:val="24"/>
                <w:lang w:eastAsia="ru-RU"/>
              </w:rPr>
              <w:t xml:space="preserve"> С какой целью Петр I начал войну? С кем воевала Россия? Под каким флагом громили шведский флот? </w:t>
            </w:r>
            <w:r w:rsidRPr="006B4BA9">
              <w:rPr>
                <w:rFonts w:ascii="Times New Roman" w:eastAsia="Times New Roman" w:hAnsi="Times New Roman" w:cs="Times New Roman"/>
                <w:sz w:val="24"/>
                <w:szCs w:val="24"/>
                <w:lang w:eastAsia="ru-RU"/>
              </w:rPr>
              <w:t>(стр. 29)</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sz w:val="24"/>
                <w:szCs w:val="24"/>
                <w:lang w:eastAsia="ru-RU"/>
              </w:rPr>
              <w:t>2 группа готовит ответы на вопросы:</w:t>
            </w:r>
            <w:r w:rsidRPr="006B4BA9">
              <w:rPr>
                <w:rFonts w:ascii="Times New Roman" w:eastAsia="Times New Roman" w:hAnsi="Times New Roman" w:cs="Times New Roman"/>
                <w:b/>
                <w:sz w:val="24"/>
                <w:szCs w:val="24"/>
                <w:lang w:eastAsia="ru-RU"/>
              </w:rPr>
              <w:t xml:space="preserve"> Какой город был основан в устье реки Невы? Чем он стал для России?</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(стр. 29)</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sz w:val="24"/>
                <w:szCs w:val="24"/>
                <w:lang w:eastAsia="ru-RU"/>
              </w:rPr>
              <w:t>3 группа готовит ответы на вопросы:</w:t>
            </w:r>
            <w:r w:rsidRPr="006B4BA9">
              <w:rPr>
                <w:rFonts w:ascii="Times New Roman" w:eastAsia="Times New Roman" w:hAnsi="Times New Roman" w:cs="Times New Roman"/>
                <w:b/>
                <w:sz w:val="24"/>
                <w:szCs w:val="24"/>
                <w:lang w:eastAsia="ru-RU"/>
              </w:rPr>
              <w:t xml:space="preserve"> </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t>1. Что праздновал Петр I в 1721 году?</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t>2. Сколько лет длилась война? Откуда вы узнали?</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b/>
                <w:sz w:val="24"/>
                <w:szCs w:val="24"/>
                <w:lang w:eastAsia="ru-RU"/>
              </w:rPr>
              <w:t xml:space="preserve"> </w:t>
            </w:r>
            <w:r w:rsidRPr="006B4BA9">
              <w:rPr>
                <w:rFonts w:ascii="Times New Roman" w:eastAsia="Times New Roman" w:hAnsi="Times New Roman" w:cs="Times New Roman"/>
                <w:sz w:val="24"/>
                <w:szCs w:val="24"/>
                <w:lang w:eastAsia="ru-RU"/>
              </w:rPr>
              <w:t>(стр. 30)</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sz w:val="24"/>
                <w:szCs w:val="24"/>
                <w:lang w:eastAsia="ru-RU"/>
              </w:rPr>
              <w:lastRenderedPageBreak/>
              <w:t>4 группа готовит ответы на вопросы:</w:t>
            </w:r>
            <w:r w:rsidRPr="006B4BA9">
              <w:rPr>
                <w:rFonts w:ascii="Times New Roman" w:eastAsia="Times New Roman" w:hAnsi="Times New Roman" w:cs="Times New Roman"/>
                <w:b/>
                <w:sz w:val="24"/>
                <w:szCs w:val="24"/>
                <w:lang w:eastAsia="ru-RU"/>
              </w:rPr>
              <w:t xml:space="preserve"> Кем стал Петр I по окончанию войны? В каком году это произошло?</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t>Настали ли новые времена для России? Как называются эти времена?</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(стр. 31)</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sz w:val="24"/>
                <w:szCs w:val="24"/>
                <w:lang w:eastAsia="ru-RU"/>
              </w:rPr>
              <w:t>5 группа готовит ответы на вопросы:</w:t>
            </w:r>
            <w:r w:rsidRPr="006B4BA9">
              <w:rPr>
                <w:rFonts w:ascii="Times New Roman" w:eastAsia="Times New Roman" w:hAnsi="Times New Roman" w:cs="Times New Roman"/>
                <w:b/>
                <w:sz w:val="24"/>
                <w:szCs w:val="24"/>
                <w:lang w:eastAsia="ru-RU"/>
              </w:rPr>
              <w:t xml:space="preserve"> Кому был установлен памятник на берегу Невы?</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t>Для чего была основана Академия наук?</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(стр. 31)</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Почему же подданные называли своего царя «Отцом Отечества», какими делами прославился Петр Великий?</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Вернёмся к вопросам, которые возникли у вас после чтения отрывка из поэмы Пушкина «Медный всадник», можем мы теперь на них ответить?</w:t>
            </w:r>
          </w:p>
        </w:tc>
        <w:tc>
          <w:tcPr>
            <w:tcW w:w="4310" w:type="dxa"/>
            <w:tcBorders>
              <w:left w:val="single" w:sz="4" w:space="0" w:color="auto"/>
            </w:tcBorders>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lastRenderedPageBreak/>
              <w:t>Не знаем ответа на этот вопрос</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чтение текста</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Санкт-Петербург</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высказывания детей</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О каких надменных соседях идет речь?</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Что означает выражение “В Европу прорубить окно”?</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Как понять фразу «Ногою твердой стать при море»?</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1682 год</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- 10 лет</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Река ударилась о скалу и изменила свое направление.</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sz w:val="24"/>
                <w:szCs w:val="24"/>
                <w:lang w:eastAsia="ru-RU"/>
              </w:rPr>
              <w:t>- Произошло что-то важное для истории.</w:t>
            </w:r>
            <w:r w:rsidRPr="006B4BA9">
              <w:rPr>
                <w:rFonts w:ascii="Times New Roman" w:eastAsia="Times New Roman" w:hAnsi="Times New Roman" w:cs="Times New Roman"/>
                <w:b/>
                <w:sz w:val="24"/>
                <w:szCs w:val="24"/>
                <w:lang w:eastAsia="ru-RU"/>
              </w:rPr>
              <w:t xml:space="preserve"> </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«Благодаря преобразованиям Петра I Россия превратилась в одно из сильнейших государств в Европе»</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Крупное изменение, перемена (книжн.)</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Не знаем</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Выяснить, какие преобразования провел в России Петр I.</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из учебника</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lastRenderedPageBreak/>
              <w:t>самостоятельное чтение</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sz w:val="24"/>
                <w:szCs w:val="24"/>
                <w:lang w:eastAsia="ru-RU"/>
              </w:rPr>
              <w:t>Петр I создал армию, флот, по его приказу строили заводы, мастерские, открывали школы, печатали книги и газеты</w:t>
            </w:r>
            <w:proofErr w:type="gramStart"/>
            <w:r w:rsidRPr="006B4BA9">
              <w:rPr>
                <w:rFonts w:ascii="Times New Roman" w:eastAsia="Times New Roman" w:hAnsi="Times New Roman" w:cs="Times New Roman"/>
                <w:sz w:val="24"/>
                <w:szCs w:val="24"/>
                <w:lang w:eastAsia="ru-RU"/>
              </w:rPr>
              <w:t>.</w:t>
            </w:r>
            <w:proofErr w:type="gramEnd"/>
            <w:r w:rsidRPr="006B4BA9">
              <w:rPr>
                <w:rFonts w:ascii="Times New Roman" w:eastAsia="Times New Roman" w:hAnsi="Times New Roman" w:cs="Times New Roman"/>
                <w:sz w:val="24"/>
                <w:szCs w:val="24"/>
                <w:lang w:eastAsia="ru-RU"/>
              </w:rPr>
              <w:t xml:space="preserve"> </w:t>
            </w:r>
            <w:r w:rsidRPr="006B4BA9">
              <w:rPr>
                <w:rFonts w:ascii="Times New Roman" w:eastAsia="Times New Roman" w:hAnsi="Times New Roman" w:cs="Times New Roman"/>
                <w:b/>
                <w:sz w:val="24"/>
                <w:szCs w:val="24"/>
                <w:lang w:eastAsia="ru-RU"/>
              </w:rPr>
              <w:t>(</w:t>
            </w:r>
            <w:proofErr w:type="gramStart"/>
            <w:r w:rsidRPr="006B4BA9">
              <w:rPr>
                <w:rFonts w:ascii="Times New Roman" w:eastAsia="Times New Roman" w:hAnsi="Times New Roman" w:cs="Times New Roman"/>
                <w:b/>
                <w:sz w:val="24"/>
                <w:szCs w:val="24"/>
                <w:lang w:eastAsia="ru-RU"/>
              </w:rPr>
              <w:t>о</w:t>
            </w:r>
            <w:proofErr w:type="gramEnd"/>
            <w:r w:rsidRPr="006B4BA9">
              <w:rPr>
                <w:rFonts w:ascii="Times New Roman" w:eastAsia="Times New Roman" w:hAnsi="Times New Roman" w:cs="Times New Roman"/>
                <w:b/>
                <w:sz w:val="24"/>
                <w:szCs w:val="24"/>
                <w:lang w:eastAsia="ru-RU"/>
              </w:rPr>
              <w:t>дновременно с ответами детей на слайде появляется соответствующая информация)</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sz w:val="24"/>
                <w:szCs w:val="24"/>
                <w:lang w:eastAsia="ru-RU"/>
              </w:rPr>
              <w:t xml:space="preserve">- Он был солдатом, моряком, строителем </w:t>
            </w:r>
            <w:r w:rsidRPr="006B4BA9">
              <w:rPr>
                <w:rFonts w:ascii="Times New Roman" w:eastAsia="Times New Roman" w:hAnsi="Times New Roman" w:cs="Times New Roman"/>
                <w:b/>
                <w:sz w:val="24"/>
                <w:szCs w:val="24"/>
                <w:lang w:eastAsia="ru-RU"/>
              </w:rPr>
              <w:t>(данная информация появляется на следующем слайде)</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Не жалел ни себя, ни своих подданных</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свободные высказывания детей</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разные мнения </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Создание армии, строительство заводов, кораблей, создание флота.</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Насильственно, насильно</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ответы детей</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Благодаря преобразованиям Петра I Россия превратилась в одно из сильнейших государств в Европе, но проходили эти преобразования не просто.</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Скорее всего, будет больше отрицательных ответов.</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(все вопросы появляются на экране)</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отчеты групп, ответы на вопросы, одновременно по гиперссылкам на слайде рассматривают изображения Андреевского флага, памятника «Медный всадник», виды Санкт-Петербурга.</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Дети отвечают на вопросы, ставим + рядом с вопросом.</w:t>
            </w:r>
          </w:p>
        </w:tc>
      </w:tr>
    </w:tbl>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lastRenderedPageBreak/>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5"/>
        <w:gridCol w:w="4223"/>
      </w:tblGrid>
      <w:tr w:rsidR="006B4BA9" w:rsidRPr="006B4BA9" w:rsidTr="006B4BA9">
        <w:tc>
          <w:tcPr>
            <w:tcW w:w="10372" w:type="dxa"/>
            <w:gridSpan w:val="2"/>
          </w:tcPr>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t>4. Первичное закрепление</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c>
      </w:tr>
      <w:tr w:rsidR="006B4BA9" w:rsidRPr="006B4BA9" w:rsidTr="006B4BA9">
        <w:tc>
          <w:tcPr>
            <w:tcW w:w="6062" w:type="dxa"/>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учителя</w:t>
            </w:r>
          </w:p>
        </w:tc>
        <w:tc>
          <w:tcPr>
            <w:tcW w:w="4310" w:type="dxa"/>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учащихся</w:t>
            </w:r>
          </w:p>
        </w:tc>
      </w:tr>
      <w:tr w:rsidR="006B4BA9" w:rsidRPr="006B4BA9" w:rsidTr="006B4BA9">
        <w:tc>
          <w:tcPr>
            <w:tcW w:w="6062" w:type="dxa"/>
          </w:tcPr>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Ответим на вопросы, данные после текста в учебнике.</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-Как вы думаете, могли ли важные преобразования в государстве проходить легко для народа?</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b/>
                <w:sz w:val="24"/>
                <w:szCs w:val="24"/>
                <w:lang w:eastAsia="ru-RU"/>
              </w:rPr>
              <w:t>Вывод:</w:t>
            </w:r>
            <w:r w:rsidRPr="006B4BA9">
              <w:rPr>
                <w:rFonts w:ascii="Times New Roman" w:eastAsia="Times New Roman" w:hAnsi="Times New Roman" w:cs="Times New Roman"/>
                <w:sz w:val="24"/>
                <w:szCs w:val="24"/>
                <w:lang w:eastAsia="ru-RU"/>
              </w:rPr>
              <w:t xml:space="preserve"> многие преобразования  Петра I были неизбежны и необходимы, но в то же время народ, ради которого все перемены и происходили, жестоко страдал – это было ценой, которую нужно было заплатить за реформы.</w:t>
            </w:r>
          </w:p>
        </w:tc>
        <w:tc>
          <w:tcPr>
            <w:tcW w:w="4310" w:type="dxa"/>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отвечают на вопросы 1,2</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Нет</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c>
      </w:tr>
    </w:tbl>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15"/>
        <w:gridCol w:w="4223"/>
      </w:tblGrid>
      <w:tr w:rsidR="006B4BA9" w:rsidRPr="006B4BA9" w:rsidTr="006B4BA9">
        <w:tc>
          <w:tcPr>
            <w:tcW w:w="10372" w:type="dxa"/>
            <w:gridSpan w:val="2"/>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b/>
                <w:sz w:val="24"/>
                <w:szCs w:val="24"/>
                <w:lang w:eastAsia="ru-RU"/>
              </w:rPr>
              <w:t>5. Самостоятельная работа.</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c>
      </w:tr>
      <w:tr w:rsidR="006B4BA9" w:rsidRPr="006B4BA9" w:rsidTr="006B4BA9">
        <w:tc>
          <w:tcPr>
            <w:tcW w:w="6062" w:type="dxa"/>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учителя</w:t>
            </w:r>
          </w:p>
        </w:tc>
        <w:tc>
          <w:tcPr>
            <w:tcW w:w="4310" w:type="dxa"/>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учащихся</w:t>
            </w:r>
          </w:p>
        </w:tc>
      </w:tr>
      <w:tr w:rsidR="006B4BA9" w:rsidRPr="006B4BA9" w:rsidTr="006B4BA9">
        <w:tc>
          <w:tcPr>
            <w:tcW w:w="6062" w:type="dxa"/>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Откройте рабочую тетрадь на странице 25, самостоятельно выполните задание.</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Проверим работу</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tc>
        <w:tc>
          <w:tcPr>
            <w:tcW w:w="4310" w:type="dxa"/>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один ученик читает вопрос, дает ответ; выслушивается мнение других учащихся</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c>
      </w:tr>
    </w:tbl>
    <w:p w:rsidR="006B4BA9" w:rsidRPr="006B4BA9" w:rsidRDefault="006B4BA9" w:rsidP="006B4BA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0"/>
        <w:gridCol w:w="4218"/>
      </w:tblGrid>
      <w:tr w:rsidR="006B4BA9" w:rsidRPr="006B4BA9" w:rsidTr="006B4BA9">
        <w:tc>
          <w:tcPr>
            <w:tcW w:w="10372" w:type="dxa"/>
            <w:gridSpan w:val="2"/>
          </w:tcPr>
          <w:p w:rsidR="006B4BA9" w:rsidRPr="006B4BA9" w:rsidRDefault="006B4BA9" w:rsidP="006B4BA9">
            <w:pPr>
              <w:spacing w:after="0" w:line="240" w:lineRule="auto"/>
              <w:rPr>
                <w:rFonts w:ascii="Times New Roman" w:eastAsia="Times New Roman" w:hAnsi="Times New Roman" w:cs="Times New Roman"/>
                <w:b/>
                <w:sz w:val="24"/>
                <w:szCs w:val="24"/>
                <w:lang w:eastAsia="ru-RU"/>
              </w:rPr>
            </w:pPr>
            <w:r w:rsidRPr="006B4BA9">
              <w:rPr>
                <w:rFonts w:ascii="Times New Roman" w:eastAsia="Times New Roman" w:hAnsi="Times New Roman" w:cs="Times New Roman"/>
                <w:b/>
                <w:sz w:val="24"/>
                <w:szCs w:val="24"/>
                <w:lang w:eastAsia="ru-RU"/>
              </w:rPr>
              <w:t xml:space="preserve">6. </w:t>
            </w:r>
            <w:r>
              <w:rPr>
                <w:rFonts w:ascii="Times New Roman" w:eastAsia="Times New Roman" w:hAnsi="Times New Roman" w:cs="Times New Roman"/>
                <w:b/>
                <w:sz w:val="24"/>
                <w:szCs w:val="24"/>
                <w:lang w:eastAsia="ru-RU"/>
              </w:rPr>
              <w:t>Рефлексия</w:t>
            </w:r>
            <w:r w:rsidRPr="006B4BA9">
              <w:rPr>
                <w:rFonts w:ascii="Times New Roman" w:eastAsia="Times New Roman" w:hAnsi="Times New Roman" w:cs="Times New Roman"/>
                <w:b/>
                <w:sz w:val="24"/>
                <w:szCs w:val="24"/>
                <w:lang w:eastAsia="ru-RU"/>
              </w:rPr>
              <w:t xml:space="preserve"> урока</w:t>
            </w:r>
          </w:p>
          <w:p w:rsidR="006B4BA9" w:rsidRPr="006B4BA9" w:rsidRDefault="006B4BA9" w:rsidP="006B4BA9">
            <w:pPr>
              <w:spacing w:after="0" w:line="240" w:lineRule="auto"/>
              <w:rPr>
                <w:rFonts w:ascii="Times New Roman" w:eastAsia="Times New Roman" w:hAnsi="Times New Roman" w:cs="Times New Roman"/>
                <w:b/>
                <w:sz w:val="24"/>
                <w:szCs w:val="24"/>
                <w:lang w:eastAsia="ru-RU"/>
              </w:rPr>
            </w:pPr>
          </w:p>
        </w:tc>
      </w:tr>
      <w:tr w:rsidR="006B4BA9" w:rsidRPr="006B4BA9" w:rsidTr="006B4BA9">
        <w:tc>
          <w:tcPr>
            <w:tcW w:w="6062" w:type="dxa"/>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учителя</w:t>
            </w:r>
          </w:p>
        </w:tc>
        <w:tc>
          <w:tcPr>
            <w:tcW w:w="4310" w:type="dxa"/>
          </w:tcPr>
          <w:p w:rsidR="006B4BA9" w:rsidRPr="006B4BA9" w:rsidRDefault="006B4BA9" w:rsidP="006B4BA9">
            <w:pPr>
              <w:spacing w:after="0" w:line="240" w:lineRule="auto"/>
              <w:jc w:val="center"/>
              <w:rPr>
                <w:rFonts w:ascii="Times New Roman" w:eastAsia="Times New Roman" w:hAnsi="Times New Roman" w:cs="Times New Roman"/>
                <w:b/>
                <w:i/>
                <w:sz w:val="24"/>
                <w:szCs w:val="24"/>
                <w:lang w:eastAsia="ru-RU"/>
              </w:rPr>
            </w:pPr>
            <w:r w:rsidRPr="006B4BA9">
              <w:rPr>
                <w:rFonts w:ascii="Times New Roman" w:eastAsia="Times New Roman" w:hAnsi="Times New Roman" w:cs="Times New Roman"/>
                <w:b/>
                <w:i/>
                <w:sz w:val="24"/>
                <w:szCs w:val="24"/>
                <w:lang w:eastAsia="ru-RU"/>
              </w:rPr>
              <w:t>Деятельность учащихся</w:t>
            </w:r>
          </w:p>
        </w:tc>
      </w:tr>
      <w:tr w:rsidR="006B4BA9" w:rsidRPr="006B4BA9" w:rsidTr="006B4BA9">
        <w:tc>
          <w:tcPr>
            <w:tcW w:w="6062" w:type="dxa"/>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Давайте подведем </w:t>
            </w:r>
            <w:r w:rsidRPr="006B4BA9">
              <w:rPr>
                <w:rFonts w:ascii="Times New Roman" w:eastAsia="Times New Roman" w:hAnsi="Times New Roman" w:cs="Times New Roman"/>
                <w:sz w:val="24"/>
                <w:szCs w:val="24"/>
                <w:u w:val="single"/>
                <w:lang w:eastAsia="ru-RU"/>
              </w:rPr>
              <w:t>итог</w:t>
            </w:r>
            <w:r w:rsidRPr="006B4BA9">
              <w:rPr>
                <w:rFonts w:ascii="Times New Roman" w:eastAsia="Times New Roman" w:hAnsi="Times New Roman" w:cs="Times New Roman"/>
                <w:sz w:val="24"/>
                <w:szCs w:val="24"/>
                <w:lang w:eastAsia="ru-RU"/>
              </w:rPr>
              <w:t xml:space="preserve"> нашей работы.</w:t>
            </w:r>
          </w:p>
          <w:p w:rsidR="006B4BA9" w:rsidRPr="006B4BA9" w:rsidRDefault="006B4BA9" w:rsidP="006B4BA9">
            <w:pPr>
              <w:spacing w:after="0" w:line="240" w:lineRule="auto"/>
              <w:jc w:val="both"/>
              <w:rPr>
                <w:rFonts w:ascii="Times New Roman" w:eastAsia="Times New Roman" w:hAnsi="Times New Roman" w:cs="Times New Roman"/>
                <w:bCs/>
                <w:sz w:val="24"/>
                <w:szCs w:val="24"/>
                <w:lang w:eastAsia="ru-RU"/>
              </w:rPr>
            </w:pPr>
            <w:r w:rsidRPr="006B4BA9">
              <w:rPr>
                <w:rFonts w:ascii="Times New Roman" w:eastAsia="Times New Roman" w:hAnsi="Times New Roman" w:cs="Times New Roman"/>
                <w:bCs/>
                <w:sz w:val="24"/>
                <w:szCs w:val="24"/>
                <w:lang w:eastAsia="ru-RU"/>
              </w:rPr>
              <w:lastRenderedPageBreak/>
              <w:t>У Александра Сергеевича Пушкина есть замечательные строки о Петре I:</w:t>
            </w:r>
          </w:p>
          <w:p w:rsidR="006B4BA9" w:rsidRPr="006B4BA9" w:rsidRDefault="006B4BA9" w:rsidP="006B4BA9">
            <w:pPr>
              <w:spacing w:after="0" w:line="240" w:lineRule="auto"/>
              <w:ind w:firstLine="709"/>
              <w:jc w:val="both"/>
              <w:rPr>
                <w:rFonts w:ascii="Times New Roman" w:eastAsia="Times New Roman" w:hAnsi="Times New Roman" w:cs="Times New Roman"/>
                <w:bCs/>
                <w:sz w:val="24"/>
                <w:szCs w:val="24"/>
                <w:lang w:eastAsia="ru-RU"/>
              </w:rPr>
            </w:pPr>
            <w:r w:rsidRPr="006B4BA9">
              <w:rPr>
                <w:rFonts w:ascii="Times New Roman" w:eastAsia="Times New Roman" w:hAnsi="Times New Roman" w:cs="Times New Roman"/>
                <w:bCs/>
                <w:sz w:val="24"/>
                <w:szCs w:val="24"/>
                <w:lang w:eastAsia="ru-RU"/>
              </w:rPr>
              <w:t>То академик, то герой,</w:t>
            </w:r>
          </w:p>
          <w:p w:rsidR="006B4BA9" w:rsidRPr="006B4BA9" w:rsidRDefault="006B4BA9" w:rsidP="006B4BA9">
            <w:pPr>
              <w:spacing w:after="0" w:line="240" w:lineRule="auto"/>
              <w:ind w:firstLine="709"/>
              <w:jc w:val="both"/>
              <w:rPr>
                <w:rFonts w:ascii="Times New Roman" w:eastAsia="Times New Roman" w:hAnsi="Times New Roman" w:cs="Times New Roman"/>
                <w:bCs/>
                <w:sz w:val="24"/>
                <w:szCs w:val="24"/>
                <w:lang w:eastAsia="ru-RU"/>
              </w:rPr>
            </w:pPr>
            <w:r w:rsidRPr="006B4BA9">
              <w:rPr>
                <w:rFonts w:ascii="Times New Roman" w:eastAsia="Times New Roman" w:hAnsi="Times New Roman" w:cs="Times New Roman"/>
                <w:bCs/>
                <w:sz w:val="24"/>
                <w:szCs w:val="24"/>
                <w:lang w:eastAsia="ru-RU"/>
              </w:rPr>
              <w:t>То мореплаватель, то плотник,</w:t>
            </w:r>
          </w:p>
          <w:p w:rsidR="006B4BA9" w:rsidRPr="006B4BA9" w:rsidRDefault="006B4BA9" w:rsidP="006B4BA9">
            <w:pPr>
              <w:spacing w:after="0" w:line="240" w:lineRule="auto"/>
              <w:ind w:firstLine="709"/>
              <w:jc w:val="both"/>
              <w:rPr>
                <w:rFonts w:ascii="Times New Roman" w:eastAsia="Times New Roman" w:hAnsi="Times New Roman" w:cs="Times New Roman"/>
                <w:bCs/>
                <w:sz w:val="24"/>
                <w:szCs w:val="24"/>
                <w:lang w:eastAsia="ru-RU"/>
              </w:rPr>
            </w:pPr>
            <w:r w:rsidRPr="006B4BA9">
              <w:rPr>
                <w:rFonts w:ascii="Times New Roman" w:eastAsia="Times New Roman" w:hAnsi="Times New Roman" w:cs="Times New Roman"/>
                <w:bCs/>
                <w:sz w:val="24"/>
                <w:szCs w:val="24"/>
                <w:lang w:eastAsia="ru-RU"/>
              </w:rPr>
              <w:t>Он всеобъемлющей душой</w:t>
            </w:r>
          </w:p>
          <w:p w:rsidR="006B4BA9" w:rsidRPr="006B4BA9" w:rsidRDefault="006B4BA9" w:rsidP="006B4BA9">
            <w:pPr>
              <w:spacing w:after="0" w:line="240" w:lineRule="auto"/>
              <w:ind w:firstLine="709"/>
              <w:jc w:val="both"/>
              <w:rPr>
                <w:rFonts w:ascii="Times New Roman" w:eastAsia="Times New Roman" w:hAnsi="Times New Roman" w:cs="Times New Roman"/>
                <w:bCs/>
                <w:sz w:val="24"/>
                <w:szCs w:val="24"/>
                <w:lang w:eastAsia="ru-RU"/>
              </w:rPr>
            </w:pPr>
            <w:r w:rsidRPr="006B4BA9">
              <w:rPr>
                <w:rFonts w:ascii="Times New Roman" w:eastAsia="Times New Roman" w:hAnsi="Times New Roman" w:cs="Times New Roman"/>
                <w:bCs/>
                <w:sz w:val="24"/>
                <w:szCs w:val="24"/>
                <w:lang w:eastAsia="ru-RU"/>
              </w:rPr>
              <w:t>На троне вечный был работник.</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В этих словах показана многогранная  ЛИЧНОСТЬ Петра Великого.</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xml:space="preserve">– Назовите главные слова нашего урока. </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Какие у вас личные впечатления от работы на уроке?</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Оцените свою работу? Какие трудности вы испытали?</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Что для вас было самым интересным?</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Возьмите в конверте жетоны и покажите на шкале самооценки степень вашей активности и удовлетворенности работой на уроке.</w:t>
            </w:r>
          </w:p>
          <w:p w:rsidR="006B4BA9" w:rsidRPr="006B4BA9" w:rsidRDefault="006B4BA9" w:rsidP="006B4BA9">
            <w:pPr>
              <w:spacing w:after="0" w:line="240" w:lineRule="auto"/>
              <w:jc w:val="both"/>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 Спасибо за работу, мне было с вами очень интересно.</w:t>
            </w:r>
          </w:p>
          <w:p w:rsidR="006B4BA9" w:rsidRPr="006B4BA9" w:rsidRDefault="006B4BA9" w:rsidP="006B4BA9">
            <w:pPr>
              <w:spacing w:after="0" w:line="240" w:lineRule="auto"/>
              <w:rPr>
                <w:rFonts w:ascii="Times New Roman" w:eastAsia="Times New Roman" w:hAnsi="Times New Roman" w:cs="Times New Roman"/>
                <w:sz w:val="24"/>
                <w:szCs w:val="24"/>
                <w:u w:val="single"/>
                <w:lang w:eastAsia="ru-RU"/>
              </w:rPr>
            </w:pPr>
            <w:r w:rsidRPr="006B4BA9">
              <w:rPr>
                <w:rFonts w:ascii="Times New Roman" w:eastAsia="Times New Roman" w:hAnsi="Times New Roman" w:cs="Times New Roman"/>
                <w:sz w:val="24"/>
                <w:szCs w:val="24"/>
                <w:u w:val="single"/>
                <w:lang w:eastAsia="ru-RU"/>
              </w:rPr>
              <w:t>Домашнее задание</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roofErr w:type="gramStart"/>
            <w:r w:rsidRPr="006B4BA9">
              <w:rPr>
                <w:rFonts w:ascii="Times New Roman" w:eastAsia="Times New Roman" w:hAnsi="Times New Roman" w:cs="Times New Roman"/>
                <w:b/>
                <w:i/>
                <w:sz w:val="24"/>
                <w:szCs w:val="24"/>
                <w:lang w:eastAsia="ru-RU"/>
              </w:rPr>
              <w:t>обязательное</w:t>
            </w:r>
            <w:proofErr w:type="gramEnd"/>
            <w:r w:rsidRPr="006B4BA9">
              <w:rPr>
                <w:rFonts w:ascii="Times New Roman" w:eastAsia="Times New Roman" w:hAnsi="Times New Roman" w:cs="Times New Roman"/>
                <w:b/>
                <w:i/>
                <w:sz w:val="24"/>
                <w:szCs w:val="24"/>
                <w:lang w:eastAsia="ru-RU"/>
              </w:rPr>
              <w:t>:</w:t>
            </w:r>
            <w:r w:rsidRPr="006B4BA9">
              <w:rPr>
                <w:rFonts w:ascii="Times New Roman" w:eastAsia="Times New Roman" w:hAnsi="Times New Roman" w:cs="Times New Roman"/>
                <w:sz w:val="24"/>
                <w:szCs w:val="24"/>
                <w:lang w:eastAsia="ru-RU"/>
              </w:rPr>
              <w:t xml:space="preserve"> учебник стр.26-31 пересказ, ответы на вопросы.</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roofErr w:type="gramStart"/>
            <w:r w:rsidRPr="006B4BA9">
              <w:rPr>
                <w:rFonts w:ascii="Times New Roman" w:eastAsia="Times New Roman" w:hAnsi="Times New Roman" w:cs="Times New Roman"/>
                <w:b/>
                <w:i/>
                <w:sz w:val="24"/>
                <w:szCs w:val="24"/>
                <w:lang w:eastAsia="ru-RU"/>
              </w:rPr>
              <w:t>дополнительное</w:t>
            </w:r>
            <w:proofErr w:type="gramEnd"/>
            <w:r w:rsidRPr="006B4BA9">
              <w:rPr>
                <w:rFonts w:ascii="Times New Roman" w:eastAsia="Times New Roman" w:hAnsi="Times New Roman" w:cs="Times New Roman"/>
                <w:b/>
                <w:i/>
                <w:sz w:val="24"/>
                <w:szCs w:val="24"/>
                <w:lang w:eastAsia="ru-RU"/>
              </w:rPr>
              <w:t xml:space="preserve"> по желанию (на выбор):</w:t>
            </w:r>
            <w:r w:rsidRPr="006B4BA9">
              <w:rPr>
                <w:rFonts w:ascii="Times New Roman" w:eastAsia="Times New Roman" w:hAnsi="Times New Roman" w:cs="Times New Roman"/>
                <w:sz w:val="24"/>
                <w:szCs w:val="24"/>
                <w:lang w:eastAsia="ru-RU"/>
              </w:rPr>
              <w:t xml:space="preserve"> </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объяснить фразу: «Санкт-Петербург – морские ворота России»;</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подготовить материал о других реформах Петра I;</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подробнее рассказать об Андреевском флаге.</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tc>
        <w:tc>
          <w:tcPr>
            <w:tcW w:w="4310" w:type="dxa"/>
          </w:tcPr>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Петр I, Российская империя, Санкт-Петербург и др</w:t>
            </w:r>
            <w:r>
              <w:rPr>
                <w:rFonts w:ascii="Times New Roman" w:eastAsia="Times New Roman" w:hAnsi="Times New Roman" w:cs="Times New Roman"/>
                <w:sz w:val="24"/>
                <w:szCs w:val="24"/>
                <w:lang w:eastAsia="ru-RU"/>
              </w:rPr>
              <w:t>.</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sidRPr="006B4BA9">
              <w:rPr>
                <w:rFonts w:ascii="Times New Roman" w:eastAsia="Times New Roman" w:hAnsi="Times New Roman" w:cs="Times New Roman"/>
                <w:sz w:val="24"/>
                <w:szCs w:val="24"/>
                <w:lang w:eastAsia="ru-RU"/>
              </w:rPr>
              <w:t>отвечают на поставленные вопросы</w:t>
            </w:r>
          </w:p>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Pr="006B4BA9" w:rsidRDefault="006B4BA9" w:rsidP="006B4BA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9440" behindDoc="0" locked="0" layoutInCell="1" allowOverlap="1">
                      <wp:simplePos x="0" y="0"/>
                      <wp:positionH relativeFrom="column">
                        <wp:posOffset>2141855</wp:posOffset>
                      </wp:positionH>
                      <wp:positionV relativeFrom="paragraph">
                        <wp:posOffset>248920</wp:posOffset>
                      </wp:positionV>
                      <wp:extent cx="0" cy="533400"/>
                      <wp:effectExtent l="9525" t="12065" r="9525" b="16510"/>
                      <wp:wrapNone/>
                      <wp:docPr id="522" name="Прямая со стрелкой 5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22" o:spid="_x0000_s1026" type="#_x0000_t32" style="position:absolute;margin-left:168.65pt;margin-top:19.6pt;width:0;height:4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" strokeweight="1.25pt"/>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2512" behindDoc="0" locked="0" layoutInCell="1" allowOverlap="1">
                      <wp:simplePos x="0" y="0"/>
                      <wp:positionH relativeFrom="column">
                        <wp:posOffset>2085340</wp:posOffset>
                      </wp:positionH>
                      <wp:positionV relativeFrom="paragraph">
                        <wp:posOffset>782320</wp:posOffset>
                      </wp:positionV>
                      <wp:extent cx="113665" cy="635"/>
                      <wp:effectExtent l="10160" t="12065" r="9525" b="15875"/>
                      <wp:wrapNone/>
                      <wp:docPr id="521" name="Прямая со стрелкой 5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665" cy="635"/>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1" o:spid="_x0000_s1026" type="#_x0000_t32" style="position:absolute;margin-left:164.2pt;margin-top:61.6pt;width:8.95pt;height:.0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" strokeweight="1.25pt"/>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1488" behindDoc="0" locked="0" layoutInCell="1" allowOverlap="1">
                      <wp:simplePos x="0" y="0"/>
                      <wp:positionH relativeFrom="column">
                        <wp:posOffset>2085340</wp:posOffset>
                      </wp:positionH>
                      <wp:positionV relativeFrom="paragraph">
                        <wp:posOffset>487680</wp:posOffset>
                      </wp:positionV>
                      <wp:extent cx="113665" cy="0"/>
                      <wp:effectExtent l="10160" t="12700" r="9525" b="15875"/>
                      <wp:wrapNone/>
                      <wp:docPr id="520" name="Прямая со стрелкой 5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665" cy="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0" o:spid="_x0000_s1026" type="#_x0000_t32" style="position:absolute;margin-left:164.2pt;margin-top:38.4pt;width:8.95pt;height:0;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" strokeweight="1.25pt"/>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0464" behindDoc="0" locked="0" layoutInCell="1" allowOverlap="1">
                      <wp:simplePos x="0" y="0"/>
                      <wp:positionH relativeFrom="column">
                        <wp:posOffset>2085340</wp:posOffset>
                      </wp:positionH>
                      <wp:positionV relativeFrom="paragraph">
                        <wp:posOffset>248285</wp:posOffset>
                      </wp:positionV>
                      <wp:extent cx="113665" cy="0"/>
                      <wp:effectExtent l="10160" t="11430" r="9525" b="17145"/>
                      <wp:wrapNone/>
                      <wp:docPr id="519" name="Прямая со стрелкой 5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665" cy="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19" o:spid="_x0000_s1026" type="#_x0000_t32" style="position:absolute;margin-left:164.2pt;margin-top:19.55pt;width:8.95pt;height:0;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" strokeweight="1.25pt"/>
                  </w:pict>
                </mc:Fallback>
              </mc:AlternateContent>
            </w:r>
            <w:r w:rsidRPr="006B4BA9">
              <w:rPr>
                <w:rFonts w:ascii="Times New Roman" w:eastAsia="Times New Roman" w:hAnsi="Times New Roman" w:cs="Times New Roman"/>
                <w:sz w:val="24"/>
                <w:szCs w:val="24"/>
                <w:lang w:eastAsia="ru-RU"/>
              </w:rPr>
              <w:t xml:space="preserve"> Каждая группа выходит к </w:t>
            </w:r>
            <w:proofErr w:type="gramStart"/>
            <w:r w:rsidRPr="006B4BA9">
              <w:rPr>
                <w:rFonts w:ascii="Times New Roman" w:eastAsia="Times New Roman" w:hAnsi="Times New Roman" w:cs="Times New Roman"/>
                <w:sz w:val="24"/>
                <w:szCs w:val="24"/>
                <w:lang w:eastAsia="ru-RU"/>
              </w:rPr>
              <w:t>доске</w:t>
            </w:r>
            <w:proofErr w:type="gramEnd"/>
            <w:r w:rsidRPr="006B4BA9">
              <w:rPr>
                <w:rFonts w:ascii="Times New Roman" w:eastAsia="Times New Roman" w:hAnsi="Times New Roman" w:cs="Times New Roman"/>
                <w:sz w:val="24"/>
                <w:szCs w:val="24"/>
                <w:lang w:eastAsia="ru-RU"/>
              </w:rPr>
              <w:t xml:space="preserve"> и прикрепляют на шкалу жетон. </w:t>
            </w:r>
          </w:p>
        </w:tc>
      </w:tr>
    </w:tbl>
    <w:p w:rsidR="006B4BA9" w:rsidRPr="006B4BA9" w:rsidRDefault="006B4BA9" w:rsidP="006B4BA9">
      <w:pPr>
        <w:spacing w:after="0" w:line="240" w:lineRule="auto"/>
        <w:rPr>
          <w:rFonts w:ascii="Times New Roman" w:eastAsia="Times New Roman" w:hAnsi="Times New Roman" w:cs="Times New Roman"/>
          <w:sz w:val="24"/>
          <w:szCs w:val="24"/>
          <w:lang w:eastAsia="ru-RU"/>
        </w:rPr>
      </w:pPr>
    </w:p>
    <w:p w:rsidR="006B4BA9" w:rsidRDefault="006B4BA9" w:rsidP="00D26367">
      <w:pPr>
        <w:keepNext/>
        <w:spacing w:after="0" w:line="360" w:lineRule="auto"/>
        <w:jc w:val="right"/>
        <w:outlineLvl w:val="2"/>
        <w:rPr>
          <w:rFonts w:ascii="Times New Roman" w:eastAsia="Arial Unicode MS" w:hAnsi="Times New Roman" w:cs="Times New Roman"/>
          <w:bCs/>
          <w:sz w:val="28"/>
          <w:szCs w:val="28"/>
          <w:u w:val="single"/>
          <w:lang w:eastAsia="ru-RU"/>
        </w:rPr>
      </w:pPr>
    </w:p>
    <w:p w:rsidR="00D26367" w:rsidRPr="007172EC" w:rsidRDefault="00D26367" w:rsidP="00D26367">
      <w:pPr>
        <w:keepNext/>
        <w:spacing w:after="0" w:line="360" w:lineRule="auto"/>
        <w:jc w:val="right"/>
        <w:outlineLvl w:val="2"/>
        <w:rPr>
          <w:rFonts w:ascii="Times New Roman" w:eastAsia="Arial Unicode MS" w:hAnsi="Times New Roman" w:cs="Times New Roman"/>
          <w:bCs/>
          <w:sz w:val="28"/>
          <w:szCs w:val="28"/>
          <w:u w:val="single"/>
          <w:lang w:eastAsia="ru-RU"/>
        </w:rPr>
      </w:pPr>
      <w:r w:rsidRPr="007172EC">
        <w:rPr>
          <w:rFonts w:ascii="Times New Roman" w:eastAsia="Arial Unicode MS" w:hAnsi="Times New Roman" w:cs="Times New Roman"/>
          <w:bCs/>
          <w:sz w:val="28"/>
          <w:szCs w:val="28"/>
          <w:u w:val="single"/>
          <w:lang w:eastAsia="ru-RU"/>
        </w:rPr>
        <w:t xml:space="preserve">Приложение </w:t>
      </w:r>
      <w:r>
        <w:rPr>
          <w:rFonts w:ascii="Times New Roman" w:eastAsia="Arial Unicode MS" w:hAnsi="Times New Roman" w:cs="Times New Roman"/>
          <w:bCs/>
          <w:sz w:val="28"/>
          <w:szCs w:val="28"/>
          <w:u w:val="single"/>
          <w:lang w:eastAsia="ru-RU"/>
        </w:rPr>
        <w:t>3</w:t>
      </w:r>
    </w:p>
    <w:p w:rsidR="00CB193C" w:rsidRPr="00D26367" w:rsidRDefault="00CB193C" w:rsidP="00CB193C">
      <w:pPr>
        <w:spacing w:after="0" w:line="240" w:lineRule="auto"/>
        <w:ind w:left="360"/>
        <w:rPr>
          <w:rFonts w:ascii="Times New Roman" w:eastAsia="Times New Roman" w:hAnsi="Times New Roman" w:cs="Times New Roman"/>
          <w:b/>
          <w:sz w:val="24"/>
          <w:szCs w:val="24"/>
          <w:lang w:eastAsia="ru-RU"/>
        </w:rPr>
      </w:pPr>
      <w:r w:rsidRPr="00D26367">
        <w:rPr>
          <w:rFonts w:ascii="Times New Roman" w:eastAsia="Times New Roman" w:hAnsi="Times New Roman" w:cs="Times New Roman"/>
          <w:b/>
          <w:sz w:val="24"/>
          <w:szCs w:val="24"/>
          <w:lang w:eastAsia="ru-RU"/>
        </w:rPr>
        <w:t xml:space="preserve">Урок </w:t>
      </w:r>
      <w:r w:rsidRPr="00CB193C">
        <w:rPr>
          <w:rFonts w:ascii="Times New Roman" w:eastAsia="Times New Roman" w:hAnsi="Times New Roman" w:cs="Times New Roman"/>
          <w:b/>
          <w:sz w:val="24"/>
          <w:szCs w:val="24"/>
          <w:lang w:eastAsia="ru-RU"/>
        </w:rPr>
        <w:t>математики в 3 классе</w:t>
      </w:r>
      <w:r w:rsidRPr="00D26367">
        <w:rPr>
          <w:rFonts w:ascii="Times New Roman" w:eastAsia="Times New Roman" w:hAnsi="Times New Roman" w:cs="Times New Roman"/>
          <w:b/>
          <w:sz w:val="24"/>
          <w:szCs w:val="24"/>
          <w:lang w:eastAsia="ru-RU"/>
        </w:rPr>
        <w:t xml:space="preserve"> </w:t>
      </w:r>
    </w:p>
    <w:p w:rsidR="00D26367" w:rsidRPr="00D26367" w:rsidRDefault="00D26367" w:rsidP="00D26367">
      <w:pPr>
        <w:spacing w:after="0" w:line="36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b/>
          <w:sz w:val="24"/>
          <w:szCs w:val="24"/>
          <w:lang w:eastAsia="ru-RU"/>
        </w:rPr>
        <w:t>Тема урока: «Задачи на движение. Умножение на двузначное число».</w:t>
      </w:r>
      <w:r w:rsidRPr="00D26367">
        <w:rPr>
          <w:rFonts w:ascii="Times New Roman" w:eastAsia="Times New Roman" w:hAnsi="Times New Roman" w:cs="Times New Roman"/>
          <w:sz w:val="24"/>
          <w:szCs w:val="24"/>
          <w:lang w:eastAsia="ru-RU"/>
        </w:rPr>
        <w:t xml:space="preserve"> </w:t>
      </w:r>
    </w:p>
    <w:p w:rsidR="00D26367" w:rsidRPr="00D26367" w:rsidRDefault="00D26367" w:rsidP="00D26367">
      <w:pPr>
        <w:spacing w:after="0" w:line="36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b/>
          <w:sz w:val="24"/>
          <w:szCs w:val="24"/>
          <w:lang w:eastAsia="ru-RU"/>
        </w:rPr>
        <w:t>Тип урока:</w:t>
      </w:r>
      <w:r w:rsidRPr="00D26367">
        <w:rPr>
          <w:rFonts w:ascii="Times New Roman" w:eastAsia="Times New Roman" w:hAnsi="Times New Roman" w:cs="Times New Roman"/>
          <w:sz w:val="24"/>
          <w:szCs w:val="24"/>
          <w:lang w:eastAsia="ru-RU"/>
        </w:rPr>
        <w:t xml:space="preserve"> Урок рефлексии</w:t>
      </w:r>
    </w:p>
    <w:p w:rsidR="00D26367" w:rsidRPr="00D26367" w:rsidRDefault="00D26367" w:rsidP="00D26367">
      <w:pPr>
        <w:spacing w:after="0" w:line="360" w:lineRule="auto"/>
        <w:jc w:val="both"/>
        <w:rPr>
          <w:rFonts w:ascii="Times New Roman" w:eastAsia="Times New Roman" w:hAnsi="Times New Roman" w:cs="Times New Roman"/>
          <w:b/>
          <w:sz w:val="24"/>
          <w:szCs w:val="24"/>
          <w:lang w:eastAsia="ru-RU"/>
        </w:rPr>
      </w:pPr>
      <w:r w:rsidRPr="00D26367">
        <w:rPr>
          <w:rFonts w:ascii="Times New Roman" w:eastAsia="Times New Roman" w:hAnsi="Times New Roman" w:cs="Times New Roman"/>
          <w:b/>
          <w:sz w:val="24"/>
          <w:szCs w:val="24"/>
          <w:lang w:eastAsia="ru-RU"/>
        </w:rPr>
        <w:t xml:space="preserve">Цель урока: </w:t>
      </w:r>
    </w:p>
    <w:p w:rsidR="00D26367" w:rsidRPr="00D26367" w:rsidRDefault="00D26367" w:rsidP="001A43F8">
      <w:pPr>
        <w:numPr>
          <w:ilvl w:val="0"/>
          <w:numId w:val="39"/>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сформировать способность к исправлению допущенных ошибок на основе рефлексии собственной деятельности;</w:t>
      </w:r>
    </w:p>
    <w:p w:rsidR="00D26367" w:rsidRPr="00D26367" w:rsidRDefault="00D26367" w:rsidP="001A43F8">
      <w:pPr>
        <w:numPr>
          <w:ilvl w:val="0"/>
          <w:numId w:val="39"/>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повторить алгоритмы умножения на двузначное число, решения задач, алгоритм решения уравнений, формулу пути</w:t>
      </w:r>
    </w:p>
    <w:p w:rsidR="00D26367" w:rsidRPr="00D26367" w:rsidRDefault="00D26367" w:rsidP="001A43F8">
      <w:pPr>
        <w:numPr>
          <w:ilvl w:val="0"/>
          <w:numId w:val="39"/>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тренировать вычислительные навыки в умножении и делении многозначных чисел;</w:t>
      </w:r>
    </w:p>
    <w:p w:rsidR="00D26367" w:rsidRPr="00D26367" w:rsidRDefault="00D26367" w:rsidP="001A43F8">
      <w:pPr>
        <w:numPr>
          <w:ilvl w:val="0"/>
          <w:numId w:val="39"/>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развивать математическую речь, внимание, память учащихся</w:t>
      </w:r>
    </w:p>
    <w:p w:rsidR="00D26367" w:rsidRPr="00D26367" w:rsidRDefault="00D26367" w:rsidP="00D26367">
      <w:pPr>
        <w:spacing w:after="0" w:line="360" w:lineRule="auto"/>
        <w:jc w:val="both"/>
        <w:rPr>
          <w:rFonts w:ascii="Times New Roman" w:eastAsia="Times New Roman" w:hAnsi="Times New Roman" w:cs="Times New Roman"/>
          <w:b/>
          <w:sz w:val="24"/>
          <w:szCs w:val="24"/>
          <w:lang w:eastAsia="ru-RU"/>
        </w:rPr>
      </w:pPr>
      <w:r w:rsidRPr="00D26367">
        <w:rPr>
          <w:rFonts w:ascii="Times New Roman" w:eastAsia="Times New Roman" w:hAnsi="Times New Roman" w:cs="Times New Roman"/>
          <w:b/>
          <w:sz w:val="24"/>
          <w:szCs w:val="24"/>
          <w:lang w:eastAsia="ru-RU"/>
        </w:rPr>
        <w:t>Оборудование:</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самостоятельная работа № 1 (на этапе актуализации знаний);</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образец и подробный образец для самостоятельной работы № 1;</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эталон для самопроверки самостоятельной работы № 1;</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самостоятельная работа № 2;</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lastRenderedPageBreak/>
        <w:t>эталон для самопроверки самостоятельной работы № 2;</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дополнительные задания для учащихся, которые справились с самостоятельной работой № 1;</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подробный образец для дополнительных заданий;</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карточки с эталонами;</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алгоритм исправления ошибок;</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карточки с тестами;</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таблица фиксирования результатов по ходу урока (на доске и индивидуальные таблицы для учащихся);</w:t>
      </w:r>
    </w:p>
    <w:p w:rsidR="00D26367" w:rsidRP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сигнальные карточки;</w:t>
      </w:r>
    </w:p>
    <w:p w:rsidR="00D26367" w:rsidRDefault="00D26367" w:rsidP="001A43F8">
      <w:pPr>
        <w:numPr>
          <w:ilvl w:val="0"/>
          <w:numId w:val="40"/>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презентация к уроку </w:t>
      </w:r>
    </w:p>
    <w:p w:rsidR="006B4BA9" w:rsidRPr="00D26367" w:rsidRDefault="006B4BA9" w:rsidP="006B4BA9">
      <w:pPr>
        <w:spacing w:after="0" w:line="240" w:lineRule="auto"/>
        <w:ind w:left="720"/>
        <w:jc w:val="both"/>
        <w:rPr>
          <w:rFonts w:ascii="Times New Roman" w:eastAsia="Times New Roman" w:hAnsi="Times New Roman" w:cs="Times New Roman"/>
          <w:sz w:val="24"/>
          <w:szCs w:val="24"/>
          <w:lang w:eastAsia="ru-RU"/>
        </w:rPr>
      </w:pPr>
    </w:p>
    <w:p w:rsidR="00D26367" w:rsidRPr="00D26367" w:rsidRDefault="00D26367" w:rsidP="001A43F8">
      <w:pPr>
        <w:numPr>
          <w:ilvl w:val="0"/>
          <w:numId w:val="35"/>
        </w:numPr>
        <w:spacing w:after="0" w:line="240" w:lineRule="auto"/>
        <w:rPr>
          <w:rFonts w:ascii="Times New Roman" w:eastAsia="Times New Roman" w:hAnsi="Times New Roman" w:cs="Times New Roman"/>
          <w:b/>
          <w:sz w:val="24"/>
          <w:szCs w:val="24"/>
          <w:lang w:eastAsia="ru-RU"/>
        </w:rPr>
      </w:pPr>
      <w:r w:rsidRPr="00D26367">
        <w:rPr>
          <w:rFonts w:ascii="Times New Roman" w:eastAsia="Times New Roman" w:hAnsi="Times New Roman" w:cs="Times New Roman"/>
          <w:b/>
          <w:sz w:val="24"/>
          <w:szCs w:val="24"/>
          <w:lang w:eastAsia="ru-RU"/>
        </w:rPr>
        <w:t>Самоопределение к учебной деятельности.</w:t>
      </w:r>
    </w:p>
    <w:p w:rsidR="00D26367" w:rsidRPr="00D26367" w:rsidRDefault="00D26367" w:rsidP="00D26367">
      <w:pPr>
        <w:spacing w:after="0" w:line="240" w:lineRule="auto"/>
        <w:ind w:left="360"/>
        <w:jc w:val="both"/>
        <w:rPr>
          <w:rFonts w:ascii="Times New Roman" w:eastAsia="Times New Roman" w:hAnsi="Times New Roman" w:cs="Times New Roman"/>
          <w:b/>
          <w:i/>
          <w:sz w:val="24"/>
          <w:szCs w:val="24"/>
          <w:lang w:eastAsia="ru-RU"/>
        </w:rPr>
      </w:pPr>
      <w:r w:rsidRPr="00D26367">
        <w:rPr>
          <w:rFonts w:ascii="Times New Roman" w:eastAsia="Times New Roman" w:hAnsi="Times New Roman" w:cs="Times New Roman"/>
          <w:b/>
          <w:i/>
          <w:sz w:val="24"/>
          <w:szCs w:val="24"/>
          <w:lang w:eastAsia="ru-RU"/>
        </w:rPr>
        <w:t>Цель этапа:</w:t>
      </w:r>
    </w:p>
    <w:p w:rsidR="00D26367" w:rsidRPr="00D26367" w:rsidRDefault="00D26367" w:rsidP="001A43F8">
      <w:pPr>
        <w:numPr>
          <w:ilvl w:val="0"/>
          <w:numId w:val="41"/>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включение учащихся в учебную деятельность на личностно-значимом уровне;</w:t>
      </w:r>
    </w:p>
    <w:p w:rsidR="00D26367" w:rsidRPr="00D26367" w:rsidRDefault="00D26367" w:rsidP="001A43F8">
      <w:pPr>
        <w:numPr>
          <w:ilvl w:val="0"/>
          <w:numId w:val="41"/>
        </w:num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определение содержательных рамок урока.</w:t>
      </w:r>
    </w:p>
    <w:p w:rsidR="00D26367" w:rsidRPr="00D26367" w:rsidRDefault="00D26367" w:rsidP="00D26367">
      <w:pPr>
        <w:spacing w:after="0" w:line="240" w:lineRule="auto"/>
        <w:ind w:left="360"/>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b/>
          <w:i/>
          <w:sz w:val="24"/>
          <w:szCs w:val="24"/>
          <w:lang w:eastAsia="ru-RU"/>
        </w:rPr>
        <w:t>Дидактические средства:</w:t>
      </w:r>
      <w:r w:rsidRPr="00D26367">
        <w:rPr>
          <w:rFonts w:ascii="Times New Roman" w:eastAsia="Times New Roman" w:hAnsi="Times New Roman" w:cs="Times New Roman"/>
          <w:sz w:val="24"/>
          <w:szCs w:val="24"/>
          <w:lang w:eastAsia="ru-RU"/>
        </w:rPr>
        <w:t xml:space="preserve"> карточки с названием темы урока, карточка с названием цели урока.</w:t>
      </w:r>
    </w:p>
    <w:tbl>
      <w:tblPr>
        <w:tblpPr w:leftFromText="180" w:rightFromText="180" w:vertAnchor="text" w:tblpX="109"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0"/>
        <w:gridCol w:w="2760"/>
      </w:tblGrid>
      <w:tr w:rsidR="00D26367" w:rsidRPr="00D26367" w:rsidTr="006B4BA9">
        <w:trPr>
          <w:trHeight w:val="345"/>
        </w:trPr>
        <w:tc>
          <w:tcPr>
            <w:tcW w:w="6840"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jc w:val="center"/>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Содержание</w:t>
            </w:r>
          </w:p>
        </w:tc>
        <w:tc>
          <w:tcPr>
            <w:tcW w:w="2760"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jc w:val="center"/>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Примечания</w:t>
            </w:r>
          </w:p>
        </w:tc>
      </w:tr>
      <w:tr w:rsidR="00D26367" w:rsidRPr="00D26367" w:rsidTr="006B4BA9">
        <w:trPr>
          <w:trHeight w:val="2340"/>
        </w:trPr>
        <w:tc>
          <w:tcPr>
            <w:tcW w:w="6840"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ind w:left="360"/>
              <w:jc w:val="center"/>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Назовите темы, над которыми мы работали на предыдущих уроках математики? («</w:t>
            </w:r>
            <w:r w:rsidRPr="00D26367">
              <w:rPr>
                <w:rFonts w:ascii="Times New Roman" w:eastAsia="Times New Roman" w:hAnsi="Times New Roman" w:cs="Times New Roman"/>
                <w:b/>
                <w:i/>
                <w:sz w:val="24"/>
                <w:szCs w:val="24"/>
                <w:lang w:eastAsia="ru-RU"/>
              </w:rPr>
              <w:t>Задачи на движение», «Умножение на двузначное число»</w:t>
            </w:r>
            <w:r w:rsidRPr="00D26367">
              <w:rPr>
                <w:rFonts w:ascii="Times New Roman" w:eastAsia="Times New Roman" w:hAnsi="Times New Roman" w:cs="Times New Roman"/>
                <w:sz w:val="24"/>
                <w:szCs w:val="24"/>
                <w:lang w:eastAsia="ru-RU"/>
              </w:rPr>
              <w:t>)</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 каждый из вас справлялся с этими темами?</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Хотите исправить свои ошибки, понять, в чем затруднения?</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Какую цель каждый из вас должен поставить перед собой?</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Какая форма работы помогает нам понять, остались ли вопросы? (самостоятельная работа)</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Какова цель этой работы? (проверить свои знания и посмотреть, остались ли вопросы)</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Это и будет целью нашего урока. В этом я вам буду помогать, а от вас потребуется внимание и серьезная работа. Я желаю вам удачи, у нас все получится.</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tc>
        <w:tc>
          <w:tcPr>
            <w:tcW w:w="2760"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На доске фиксируются темы урока.</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2 шага учебной деятельности</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tc>
      </w:tr>
    </w:tbl>
    <w:p w:rsidR="006B4BA9" w:rsidRDefault="006B4BA9" w:rsidP="00CB193C">
      <w:pPr>
        <w:spacing w:after="0" w:line="240" w:lineRule="auto"/>
        <w:ind w:left="360"/>
        <w:jc w:val="both"/>
        <w:rPr>
          <w:rFonts w:ascii="Times New Roman" w:eastAsia="Times New Roman" w:hAnsi="Times New Roman" w:cs="Times New Roman"/>
          <w:b/>
          <w:sz w:val="24"/>
          <w:szCs w:val="28"/>
          <w:lang w:eastAsia="ru-RU"/>
        </w:rPr>
      </w:pPr>
    </w:p>
    <w:p w:rsidR="00D26367" w:rsidRPr="00D26367" w:rsidRDefault="00D26367" w:rsidP="00CB193C">
      <w:pPr>
        <w:spacing w:after="0" w:line="240" w:lineRule="auto"/>
        <w:ind w:left="360"/>
        <w:jc w:val="both"/>
        <w:rPr>
          <w:rFonts w:ascii="Times New Roman" w:eastAsia="Times New Roman" w:hAnsi="Times New Roman" w:cs="Times New Roman"/>
          <w:b/>
          <w:sz w:val="24"/>
          <w:szCs w:val="28"/>
          <w:lang w:eastAsia="ru-RU"/>
        </w:rPr>
      </w:pPr>
      <w:r w:rsidRPr="00D26367">
        <w:rPr>
          <w:rFonts w:ascii="Times New Roman" w:eastAsia="Times New Roman" w:hAnsi="Times New Roman" w:cs="Times New Roman"/>
          <w:b/>
          <w:sz w:val="24"/>
          <w:szCs w:val="28"/>
          <w:lang w:eastAsia="ru-RU"/>
        </w:rPr>
        <w:t>2. Актуализация знаний и фиксация затруднений в собственной деятельности.</w:t>
      </w:r>
    </w:p>
    <w:p w:rsidR="00D26367" w:rsidRPr="00D26367" w:rsidRDefault="00D26367" w:rsidP="00D26367">
      <w:pPr>
        <w:spacing w:after="0" w:line="240" w:lineRule="auto"/>
        <w:ind w:left="120"/>
        <w:jc w:val="both"/>
        <w:rPr>
          <w:rFonts w:ascii="Times New Roman" w:eastAsia="Times New Roman" w:hAnsi="Times New Roman" w:cs="Times New Roman"/>
          <w:b/>
          <w:i/>
          <w:sz w:val="24"/>
          <w:szCs w:val="28"/>
          <w:lang w:eastAsia="ru-RU"/>
        </w:rPr>
      </w:pPr>
      <w:r w:rsidRPr="00D26367">
        <w:rPr>
          <w:rFonts w:ascii="Times New Roman" w:eastAsia="Times New Roman" w:hAnsi="Times New Roman" w:cs="Times New Roman"/>
          <w:b/>
          <w:i/>
          <w:sz w:val="24"/>
          <w:szCs w:val="28"/>
          <w:lang w:eastAsia="ru-RU"/>
        </w:rPr>
        <w:t>Цель этапа:</w:t>
      </w:r>
    </w:p>
    <w:p w:rsidR="00D26367" w:rsidRPr="00D26367" w:rsidRDefault="00D26367" w:rsidP="001A43F8">
      <w:pPr>
        <w:numPr>
          <w:ilvl w:val="0"/>
          <w:numId w:val="42"/>
        </w:num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активизировать учебное содержание, запланированное для тренинга (умножение на двузначное число; правило нахождения неизвестного делимого; формулу пути; решение задачи на движение);</w:t>
      </w:r>
    </w:p>
    <w:p w:rsidR="00D26367" w:rsidRPr="00D26367" w:rsidRDefault="00D26367" w:rsidP="001A43F8">
      <w:pPr>
        <w:numPr>
          <w:ilvl w:val="0"/>
          <w:numId w:val="42"/>
        </w:num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актуализировать мыслительные операции: анализ, сравнение, внимание, память;</w:t>
      </w:r>
    </w:p>
    <w:p w:rsidR="00D26367" w:rsidRPr="00D26367" w:rsidRDefault="00D26367" w:rsidP="001A43F8">
      <w:pPr>
        <w:numPr>
          <w:ilvl w:val="0"/>
          <w:numId w:val="42"/>
        </w:num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зафиксировать повторяемые понятия и алгоритмы с помощью опорных таблиц;</w:t>
      </w:r>
    </w:p>
    <w:p w:rsidR="00D26367" w:rsidRPr="00D26367" w:rsidRDefault="00D26367" w:rsidP="001A43F8">
      <w:pPr>
        <w:numPr>
          <w:ilvl w:val="0"/>
          <w:numId w:val="42"/>
        </w:num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организовать выполнение учащимися самостоятельной работы № 1;</w:t>
      </w:r>
    </w:p>
    <w:p w:rsidR="00D26367" w:rsidRPr="00D26367" w:rsidRDefault="00D26367" w:rsidP="001A43F8">
      <w:pPr>
        <w:numPr>
          <w:ilvl w:val="0"/>
          <w:numId w:val="42"/>
        </w:num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организовать самопроверку работы по готовому образцу с фиксацией учащимися своих результатов.</w:t>
      </w:r>
    </w:p>
    <w:p w:rsidR="00D26367" w:rsidRDefault="00D26367" w:rsidP="00D26367">
      <w:p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b/>
          <w:i/>
          <w:sz w:val="24"/>
          <w:szCs w:val="28"/>
          <w:lang w:eastAsia="ru-RU"/>
        </w:rPr>
        <w:t xml:space="preserve">Дидактические средства: </w:t>
      </w:r>
      <w:r w:rsidRPr="00D26367">
        <w:rPr>
          <w:rFonts w:ascii="Times New Roman" w:eastAsia="Times New Roman" w:hAnsi="Times New Roman" w:cs="Times New Roman"/>
          <w:sz w:val="24"/>
          <w:szCs w:val="28"/>
          <w:lang w:eastAsia="ru-RU"/>
        </w:rPr>
        <w:t xml:space="preserve">карточки с тестом для учащихся; презентация </w:t>
      </w:r>
      <w:r w:rsidRPr="00D26367">
        <w:rPr>
          <w:rFonts w:ascii="Times New Roman" w:eastAsia="Times New Roman" w:hAnsi="Times New Roman" w:cs="Times New Roman"/>
          <w:sz w:val="24"/>
          <w:szCs w:val="28"/>
          <w:lang w:val="en-US" w:eastAsia="ru-RU"/>
        </w:rPr>
        <w:t>Microsoft</w:t>
      </w:r>
      <w:r w:rsidRPr="00D26367">
        <w:rPr>
          <w:rFonts w:ascii="Times New Roman" w:eastAsia="Times New Roman" w:hAnsi="Times New Roman" w:cs="Times New Roman"/>
          <w:sz w:val="24"/>
          <w:szCs w:val="28"/>
          <w:lang w:eastAsia="ru-RU"/>
        </w:rPr>
        <w:t xml:space="preserve"> </w:t>
      </w:r>
      <w:r w:rsidRPr="00D26367">
        <w:rPr>
          <w:rFonts w:ascii="Times New Roman" w:eastAsia="Times New Roman" w:hAnsi="Times New Roman" w:cs="Times New Roman"/>
          <w:sz w:val="24"/>
          <w:szCs w:val="28"/>
          <w:lang w:val="en-US" w:eastAsia="ru-RU"/>
        </w:rPr>
        <w:t>PowerPoint</w:t>
      </w:r>
      <w:r w:rsidRPr="00D26367">
        <w:rPr>
          <w:rFonts w:ascii="Times New Roman" w:eastAsia="Times New Roman" w:hAnsi="Times New Roman" w:cs="Times New Roman"/>
          <w:sz w:val="24"/>
          <w:szCs w:val="28"/>
          <w:lang w:eastAsia="ru-RU"/>
        </w:rPr>
        <w:t>; самостоятельная работа № 1; образец и подробный образец для самостоятельной работы № 1 (на слайдах); графические изображения эталонов в виде опоры:</w:t>
      </w:r>
    </w:p>
    <w:p w:rsidR="006B4BA9" w:rsidRPr="00D26367" w:rsidRDefault="006B4BA9" w:rsidP="00D26367">
      <w:pPr>
        <w:spacing w:after="0" w:line="240" w:lineRule="auto"/>
        <w:jc w:val="both"/>
        <w:rPr>
          <w:rFonts w:ascii="Times New Roman" w:eastAsia="Times New Roman" w:hAnsi="Times New Roman" w:cs="Times New Roman"/>
          <w:sz w:val="24"/>
          <w:szCs w:val="28"/>
          <w:lang w:eastAsia="ru-RU"/>
        </w:rPr>
      </w:pPr>
    </w:p>
    <w:p w:rsidR="00D26367" w:rsidRPr="00D26367" w:rsidRDefault="00CB193C" w:rsidP="00D263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704320" behindDoc="0" locked="0" layoutInCell="1" allowOverlap="1" wp14:anchorId="270FB97E" wp14:editId="214BE41A">
                <wp:simplePos x="0" y="0"/>
                <wp:positionH relativeFrom="column">
                  <wp:posOffset>-339090</wp:posOffset>
                </wp:positionH>
                <wp:positionV relativeFrom="paragraph">
                  <wp:posOffset>167005</wp:posOffset>
                </wp:positionV>
                <wp:extent cx="2171700" cy="2581275"/>
                <wp:effectExtent l="0" t="0" r="19050" b="28575"/>
                <wp:wrapNone/>
                <wp:docPr id="512" name="Прямоугольник 5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2581275"/>
                        </a:xfrm>
                        <a:prstGeom prst="rect">
                          <a:avLst/>
                        </a:prstGeom>
                        <a:solidFill>
                          <a:srgbClr val="FFFFFF"/>
                        </a:solidFill>
                        <a:ln w="9525">
                          <a:solidFill>
                            <a:srgbClr val="000000"/>
                          </a:solidFill>
                          <a:miter lim="800000"/>
                          <a:headEnd/>
                          <a:tailEnd/>
                        </a:ln>
                      </wps:spPr>
                      <wps:txbx>
                        <w:txbxContent>
                          <w:p w:rsidR="006B4BA9" w:rsidRPr="00CB193C" w:rsidRDefault="006B4BA9" w:rsidP="00CB193C">
                            <w:pPr>
                              <w:spacing w:after="0"/>
                              <w:jc w:val="center"/>
                              <w:rPr>
                                <w:rFonts w:ascii="Times New Roman" w:hAnsi="Times New Roman" w:cs="Times New Roman"/>
                                <w:b/>
                                <w:sz w:val="20"/>
                                <w:szCs w:val="20"/>
                              </w:rPr>
                            </w:pPr>
                            <w:r w:rsidRPr="00CB193C">
                              <w:rPr>
                                <w:rFonts w:ascii="Times New Roman" w:hAnsi="Times New Roman" w:cs="Times New Roman"/>
                                <w:sz w:val="20"/>
                                <w:szCs w:val="20"/>
                              </w:rPr>
                              <w:t xml:space="preserve">Э 1:  </w:t>
                            </w:r>
                            <w:r w:rsidRPr="00CB193C">
                              <w:rPr>
                                <w:rFonts w:ascii="Times New Roman" w:hAnsi="Times New Roman" w:cs="Times New Roman"/>
                                <w:b/>
                                <w:sz w:val="20"/>
                                <w:szCs w:val="20"/>
                              </w:rPr>
                              <w:t>Алгоритм умножения на двузначное число:</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1. Пишу единицы под единицами, десятки под десятками.</w:t>
                            </w:r>
                          </w:p>
                          <w:p w:rsidR="006B4BA9" w:rsidRPr="00CB193C" w:rsidRDefault="006B4BA9" w:rsidP="00CB193C">
                            <w:pPr>
                              <w:spacing w:after="0"/>
                              <w:rPr>
                                <w:rFonts w:ascii="Times New Roman" w:hAnsi="Times New Roman" w:cs="Times New Roman"/>
                                <w:i/>
                                <w:sz w:val="20"/>
                                <w:szCs w:val="20"/>
                              </w:rPr>
                            </w:pPr>
                            <w:r w:rsidRPr="00CB193C">
                              <w:rPr>
                                <w:rFonts w:ascii="Times New Roman" w:hAnsi="Times New Roman" w:cs="Times New Roman"/>
                                <w:sz w:val="20"/>
                                <w:szCs w:val="20"/>
                              </w:rPr>
                              <w:t xml:space="preserve">2. Умножаю единицы 2-го множителя на 1-й множитель. </w:t>
                            </w:r>
                            <w:r w:rsidRPr="00CB193C">
                              <w:rPr>
                                <w:rFonts w:ascii="Times New Roman" w:hAnsi="Times New Roman" w:cs="Times New Roman"/>
                                <w:i/>
                                <w:sz w:val="20"/>
                                <w:szCs w:val="20"/>
                              </w:rPr>
                              <w:t>Получаю первое неполное произведение.</w:t>
                            </w:r>
                          </w:p>
                          <w:p w:rsidR="006B4BA9" w:rsidRPr="00CB193C" w:rsidRDefault="006B4BA9" w:rsidP="00CB193C">
                            <w:pPr>
                              <w:spacing w:after="0"/>
                              <w:rPr>
                                <w:rFonts w:ascii="Times New Roman" w:hAnsi="Times New Roman" w:cs="Times New Roman"/>
                                <w:sz w:val="20"/>
                                <w:szCs w:val="20"/>
                                <w:u w:val="single"/>
                              </w:rPr>
                            </w:pPr>
                            <w:r w:rsidRPr="00CB193C">
                              <w:rPr>
                                <w:rFonts w:ascii="Times New Roman" w:hAnsi="Times New Roman" w:cs="Times New Roman"/>
                                <w:sz w:val="20"/>
                                <w:szCs w:val="20"/>
                              </w:rPr>
                              <w:t xml:space="preserve">3. Умножаю десятки 2-го множителя на 1-й множитель. </w:t>
                            </w:r>
                            <w:r w:rsidRPr="00CB193C">
                              <w:rPr>
                                <w:rFonts w:ascii="Times New Roman" w:hAnsi="Times New Roman" w:cs="Times New Roman"/>
                                <w:sz w:val="20"/>
                                <w:szCs w:val="20"/>
                                <w:u w:val="single"/>
                              </w:rPr>
                              <w:t>Начинаю писать его под десятками.</w:t>
                            </w:r>
                          </w:p>
                          <w:p w:rsidR="006B4BA9" w:rsidRPr="00CB193C" w:rsidRDefault="006B4BA9" w:rsidP="00CB193C">
                            <w:pPr>
                              <w:spacing w:after="0"/>
                              <w:rPr>
                                <w:rFonts w:ascii="Times New Roman" w:hAnsi="Times New Roman" w:cs="Times New Roman"/>
                                <w:i/>
                                <w:sz w:val="20"/>
                                <w:szCs w:val="20"/>
                              </w:rPr>
                            </w:pPr>
                            <w:r w:rsidRPr="00CB193C">
                              <w:rPr>
                                <w:rFonts w:ascii="Times New Roman" w:hAnsi="Times New Roman" w:cs="Times New Roman"/>
                                <w:i/>
                                <w:sz w:val="20"/>
                                <w:szCs w:val="20"/>
                              </w:rPr>
                              <w:t>Получаю второе неполное</w:t>
                            </w:r>
                            <w:r w:rsidRPr="009525CC">
                              <w:rPr>
                                <w:i/>
                                <w:sz w:val="20"/>
                                <w:szCs w:val="20"/>
                              </w:rPr>
                              <w:t xml:space="preserve"> </w:t>
                            </w:r>
                            <w:r w:rsidRPr="00CB193C">
                              <w:rPr>
                                <w:rFonts w:ascii="Times New Roman" w:hAnsi="Times New Roman" w:cs="Times New Roman"/>
                                <w:i/>
                                <w:sz w:val="20"/>
                                <w:szCs w:val="20"/>
                              </w:rPr>
                              <w:t>произведение.</w:t>
                            </w:r>
                          </w:p>
                          <w:p w:rsidR="006B4BA9" w:rsidRPr="00CB193C" w:rsidRDefault="006B4BA9" w:rsidP="00CB193C">
                            <w:pPr>
                              <w:spacing w:after="0" w:line="240" w:lineRule="auto"/>
                              <w:rPr>
                                <w:rFonts w:ascii="Times New Roman" w:hAnsi="Times New Roman" w:cs="Times New Roman"/>
                                <w:sz w:val="20"/>
                                <w:szCs w:val="20"/>
                              </w:rPr>
                            </w:pPr>
                            <w:r w:rsidRPr="00CB193C">
                              <w:rPr>
                                <w:rFonts w:ascii="Times New Roman" w:hAnsi="Times New Roman" w:cs="Times New Roman"/>
                                <w:sz w:val="20"/>
                                <w:szCs w:val="20"/>
                              </w:rPr>
                              <w:t>4. Складываю неполные произведения.</w:t>
                            </w:r>
                          </w:p>
                          <w:p w:rsidR="006B4BA9" w:rsidRPr="00CB193C" w:rsidRDefault="006B4BA9" w:rsidP="00CB193C">
                            <w:pPr>
                              <w:spacing w:after="0" w:line="240" w:lineRule="auto"/>
                              <w:rPr>
                                <w:rFonts w:ascii="Times New Roman" w:hAnsi="Times New Roman" w:cs="Times New Roman"/>
                                <w:sz w:val="20"/>
                                <w:szCs w:val="20"/>
                              </w:rPr>
                            </w:pPr>
                            <w:r w:rsidRPr="00CB193C">
                              <w:rPr>
                                <w:rFonts w:ascii="Times New Roman" w:hAnsi="Times New Roman" w:cs="Times New Roman"/>
                                <w:sz w:val="20"/>
                                <w:szCs w:val="20"/>
                              </w:rPr>
                              <w:t>5. Получаю ответ.</w:t>
                            </w:r>
                          </w:p>
                          <w:p w:rsidR="006B4BA9" w:rsidRPr="00C325D8" w:rsidRDefault="006B4BA9" w:rsidP="00D26367">
                            <w:pPr>
                              <w:rPr>
                                <w:sz w:val="20"/>
                                <w:szCs w:val="20"/>
                              </w:rPr>
                            </w:pPr>
                          </w:p>
                          <w:p w:rsidR="006B4BA9" w:rsidRPr="009525CC" w:rsidRDefault="006B4BA9" w:rsidP="00D26367">
                            <w:pPr>
                              <w:rPr>
                                <w:i/>
                                <w:sz w:val="20"/>
                                <w:szCs w:val="20"/>
                              </w:rPr>
                            </w:pPr>
                          </w:p>
                          <w:p w:rsidR="006B4BA9" w:rsidRDefault="006B4BA9" w:rsidP="00D26367">
                            <w:pPr>
                              <w:rPr>
                                <w:sz w:val="20"/>
                                <w:szCs w:val="20"/>
                              </w:rPr>
                            </w:pPr>
                          </w:p>
                          <w:p w:rsidR="006B4BA9" w:rsidRPr="00BD68A1" w:rsidRDefault="006B4BA9" w:rsidP="00D26367">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2" o:spid="_x0000_s1158" style="position:absolute;left:0;text-align:left;margin-left:-26.7pt;margin-top:13.15pt;width:171pt;height:203.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">
                <v:textbox>
                  <w:txbxContent>
                    <w:p w:rsidR="006B4BA9" w:rsidRPr="00CB193C" w:rsidRDefault="006B4BA9" w:rsidP="00CB193C">
                      <w:pPr>
                        <w:spacing w:after="0"/>
                        <w:jc w:val="center"/>
                        <w:rPr>
                          <w:rFonts w:ascii="Times New Roman" w:hAnsi="Times New Roman" w:cs="Times New Roman"/>
                          <w:b/>
                          <w:sz w:val="20"/>
                          <w:szCs w:val="20"/>
                        </w:rPr>
                      </w:pPr>
                      <w:r w:rsidRPr="00CB193C">
                        <w:rPr>
                          <w:rFonts w:ascii="Times New Roman" w:hAnsi="Times New Roman" w:cs="Times New Roman"/>
                          <w:sz w:val="20"/>
                          <w:szCs w:val="20"/>
                        </w:rPr>
                        <w:t xml:space="preserve">Э 1:  </w:t>
                      </w:r>
                      <w:r w:rsidRPr="00CB193C">
                        <w:rPr>
                          <w:rFonts w:ascii="Times New Roman" w:hAnsi="Times New Roman" w:cs="Times New Roman"/>
                          <w:b/>
                          <w:sz w:val="20"/>
                          <w:szCs w:val="20"/>
                        </w:rPr>
                        <w:t>Алгоритм умножения на двузначное число:</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1. Пишу единицы под единицами, десятки под десятками.</w:t>
                      </w:r>
                    </w:p>
                    <w:p w:rsidR="006B4BA9" w:rsidRPr="00CB193C" w:rsidRDefault="006B4BA9" w:rsidP="00CB193C">
                      <w:pPr>
                        <w:spacing w:after="0"/>
                        <w:rPr>
                          <w:rFonts w:ascii="Times New Roman" w:hAnsi="Times New Roman" w:cs="Times New Roman"/>
                          <w:i/>
                          <w:sz w:val="20"/>
                          <w:szCs w:val="20"/>
                        </w:rPr>
                      </w:pPr>
                      <w:r w:rsidRPr="00CB193C">
                        <w:rPr>
                          <w:rFonts w:ascii="Times New Roman" w:hAnsi="Times New Roman" w:cs="Times New Roman"/>
                          <w:sz w:val="20"/>
                          <w:szCs w:val="20"/>
                        </w:rPr>
                        <w:t xml:space="preserve">2. Умножаю единицы 2-го множителя на 1-й множитель. </w:t>
                      </w:r>
                      <w:r w:rsidRPr="00CB193C">
                        <w:rPr>
                          <w:rFonts w:ascii="Times New Roman" w:hAnsi="Times New Roman" w:cs="Times New Roman"/>
                          <w:i/>
                          <w:sz w:val="20"/>
                          <w:szCs w:val="20"/>
                        </w:rPr>
                        <w:t>Получаю первое неполное произведение.</w:t>
                      </w:r>
                    </w:p>
                    <w:p w:rsidR="006B4BA9" w:rsidRPr="00CB193C" w:rsidRDefault="006B4BA9" w:rsidP="00CB193C">
                      <w:pPr>
                        <w:spacing w:after="0"/>
                        <w:rPr>
                          <w:rFonts w:ascii="Times New Roman" w:hAnsi="Times New Roman" w:cs="Times New Roman"/>
                          <w:sz w:val="20"/>
                          <w:szCs w:val="20"/>
                          <w:u w:val="single"/>
                        </w:rPr>
                      </w:pPr>
                      <w:r w:rsidRPr="00CB193C">
                        <w:rPr>
                          <w:rFonts w:ascii="Times New Roman" w:hAnsi="Times New Roman" w:cs="Times New Roman"/>
                          <w:sz w:val="20"/>
                          <w:szCs w:val="20"/>
                        </w:rPr>
                        <w:t xml:space="preserve">3. Умножаю десятки 2-го множителя на 1-й множитель. </w:t>
                      </w:r>
                      <w:r w:rsidRPr="00CB193C">
                        <w:rPr>
                          <w:rFonts w:ascii="Times New Roman" w:hAnsi="Times New Roman" w:cs="Times New Roman"/>
                          <w:sz w:val="20"/>
                          <w:szCs w:val="20"/>
                          <w:u w:val="single"/>
                        </w:rPr>
                        <w:t>Начинаю писать его под десятками.</w:t>
                      </w:r>
                    </w:p>
                    <w:p w:rsidR="006B4BA9" w:rsidRPr="00CB193C" w:rsidRDefault="006B4BA9" w:rsidP="00CB193C">
                      <w:pPr>
                        <w:spacing w:after="0"/>
                        <w:rPr>
                          <w:rFonts w:ascii="Times New Roman" w:hAnsi="Times New Roman" w:cs="Times New Roman"/>
                          <w:i/>
                          <w:sz w:val="20"/>
                          <w:szCs w:val="20"/>
                        </w:rPr>
                      </w:pPr>
                      <w:r w:rsidRPr="00CB193C">
                        <w:rPr>
                          <w:rFonts w:ascii="Times New Roman" w:hAnsi="Times New Roman" w:cs="Times New Roman"/>
                          <w:i/>
                          <w:sz w:val="20"/>
                          <w:szCs w:val="20"/>
                        </w:rPr>
                        <w:t>Получаю второе неполное</w:t>
                      </w:r>
                      <w:r w:rsidRPr="009525CC">
                        <w:rPr>
                          <w:i/>
                          <w:sz w:val="20"/>
                          <w:szCs w:val="20"/>
                        </w:rPr>
                        <w:t xml:space="preserve"> </w:t>
                      </w:r>
                      <w:r w:rsidRPr="00CB193C">
                        <w:rPr>
                          <w:rFonts w:ascii="Times New Roman" w:hAnsi="Times New Roman" w:cs="Times New Roman"/>
                          <w:i/>
                          <w:sz w:val="20"/>
                          <w:szCs w:val="20"/>
                        </w:rPr>
                        <w:t>произведение.</w:t>
                      </w:r>
                    </w:p>
                    <w:p w:rsidR="006B4BA9" w:rsidRPr="00CB193C" w:rsidRDefault="006B4BA9" w:rsidP="00CB193C">
                      <w:pPr>
                        <w:spacing w:after="0" w:line="240" w:lineRule="auto"/>
                        <w:rPr>
                          <w:rFonts w:ascii="Times New Roman" w:hAnsi="Times New Roman" w:cs="Times New Roman"/>
                          <w:sz w:val="20"/>
                          <w:szCs w:val="20"/>
                        </w:rPr>
                      </w:pPr>
                      <w:r w:rsidRPr="00CB193C">
                        <w:rPr>
                          <w:rFonts w:ascii="Times New Roman" w:hAnsi="Times New Roman" w:cs="Times New Roman"/>
                          <w:sz w:val="20"/>
                          <w:szCs w:val="20"/>
                        </w:rPr>
                        <w:t>4. Складываю неполные произведения.</w:t>
                      </w:r>
                    </w:p>
                    <w:p w:rsidR="006B4BA9" w:rsidRPr="00CB193C" w:rsidRDefault="006B4BA9" w:rsidP="00CB193C">
                      <w:pPr>
                        <w:spacing w:after="0" w:line="240" w:lineRule="auto"/>
                        <w:rPr>
                          <w:rFonts w:ascii="Times New Roman" w:hAnsi="Times New Roman" w:cs="Times New Roman"/>
                          <w:sz w:val="20"/>
                          <w:szCs w:val="20"/>
                        </w:rPr>
                      </w:pPr>
                      <w:r w:rsidRPr="00CB193C">
                        <w:rPr>
                          <w:rFonts w:ascii="Times New Roman" w:hAnsi="Times New Roman" w:cs="Times New Roman"/>
                          <w:sz w:val="20"/>
                          <w:szCs w:val="20"/>
                        </w:rPr>
                        <w:t>5. Получаю ответ.</w:t>
                      </w:r>
                    </w:p>
                    <w:p w:rsidR="006B4BA9" w:rsidRPr="00C325D8" w:rsidRDefault="006B4BA9" w:rsidP="00D26367">
                      <w:pPr>
                        <w:rPr>
                          <w:sz w:val="20"/>
                          <w:szCs w:val="20"/>
                        </w:rPr>
                      </w:pPr>
                    </w:p>
                    <w:p w:rsidR="006B4BA9" w:rsidRPr="009525CC" w:rsidRDefault="006B4BA9" w:rsidP="00D26367">
                      <w:pPr>
                        <w:rPr>
                          <w:i/>
                          <w:sz w:val="20"/>
                          <w:szCs w:val="20"/>
                        </w:rPr>
                      </w:pPr>
                    </w:p>
                    <w:p w:rsidR="006B4BA9" w:rsidRDefault="006B4BA9" w:rsidP="00D26367">
                      <w:pPr>
                        <w:rPr>
                          <w:sz w:val="20"/>
                          <w:szCs w:val="20"/>
                        </w:rPr>
                      </w:pPr>
                    </w:p>
                    <w:p w:rsidR="006B4BA9" w:rsidRPr="00BD68A1" w:rsidRDefault="006B4BA9" w:rsidP="00D26367">
                      <w:pPr>
                        <w:rPr>
                          <w:sz w:val="28"/>
                          <w:szCs w:val="28"/>
                        </w:rPr>
                      </w:pPr>
                    </w:p>
                  </w:txbxContent>
                </v:textbox>
              </v:rect>
            </w:pict>
          </mc:Fallback>
        </mc:AlternateContent>
      </w:r>
    </w:p>
    <w:p w:rsidR="00D26367" w:rsidRPr="00D26367" w:rsidRDefault="00CB193C" w:rsidP="00D2636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5344" behindDoc="0" locked="0" layoutInCell="1" allowOverlap="1" wp14:anchorId="0F0D27B6" wp14:editId="06B9220D">
                <wp:simplePos x="0" y="0"/>
                <wp:positionH relativeFrom="column">
                  <wp:posOffset>1885950</wp:posOffset>
                </wp:positionH>
                <wp:positionV relativeFrom="paragraph">
                  <wp:posOffset>12065</wp:posOffset>
                </wp:positionV>
                <wp:extent cx="2171700" cy="1485900"/>
                <wp:effectExtent l="0" t="0" r="19050" b="19050"/>
                <wp:wrapNone/>
                <wp:docPr id="513" name="Прямоугольник 5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485900"/>
                        </a:xfrm>
                        <a:prstGeom prst="rect">
                          <a:avLst/>
                        </a:prstGeom>
                        <a:solidFill>
                          <a:srgbClr val="FFFFFF"/>
                        </a:solidFill>
                        <a:ln w="9525">
                          <a:solidFill>
                            <a:srgbClr val="000000"/>
                          </a:solidFill>
                          <a:miter lim="800000"/>
                          <a:headEnd/>
                          <a:tailEnd/>
                        </a:ln>
                      </wps:spPr>
                      <wps:txbx>
                        <w:txbxContent>
                          <w:p w:rsidR="006B4BA9" w:rsidRPr="00CB193C" w:rsidRDefault="006B4BA9" w:rsidP="00CB193C">
                            <w:pPr>
                              <w:spacing w:after="0"/>
                              <w:jc w:val="center"/>
                              <w:rPr>
                                <w:rFonts w:ascii="Times New Roman" w:hAnsi="Times New Roman" w:cs="Times New Roman"/>
                                <w:sz w:val="20"/>
                                <w:szCs w:val="20"/>
                              </w:rPr>
                            </w:pPr>
                            <w:r w:rsidRPr="00CB193C">
                              <w:rPr>
                                <w:rFonts w:ascii="Times New Roman" w:hAnsi="Times New Roman" w:cs="Times New Roman"/>
                                <w:sz w:val="20"/>
                                <w:szCs w:val="20"/>
                              </w:rPr>
                              <w:t>Э</w:t>
                            </w:r>
                            <w:proofErr w:type="gramStart"/>
                            <w:r w:rsidRPr="00CB193C">
                              <w:rPr>
                                <w:rFonts w:ascii="Times New Roman" w:hAnsi="Times New Roman" w:cs="Times New Roman"/>
                                <w:sz w:val="20"/>
                                <w:szCs w:val="20"/>
                              </w:rPr>
                              <w:t>2</w:t>
                            </w:r>
                            <w:proofErr w:type="gramEnd"/>
                            <w:r w:rsidRPr="00CB193C">
                              <w:rPr>
                                <w:rFonts w:ascii="Times New Roman" w:hAnsi="Times New Roman" w:cs="Times New Roman"/>
                                <w:sz w:val="20"/>
                                <w:szCs w:val="20"/>
                              </w:rPr>
                              <w:t>:</w:t>
                            </w:r>
                            <w:r w:rsidRPr="00CB193C">
                              <w:rPr>
                                <w:rFonts w:ascii="Times New Roman" w:hAnsi="Times New Roman" w:cs="Times New Roman"/>
                                <w:b/>
                                <w:sz w:val="20"/>
                                <w:szCs w:val="20"/>
                              </w:rPr>
                              <w:t xml:space="preserve"> Алгоритм решения уравнений по компонентам действий</w:t>
                            </w:r>
                            <w:r w:rsidRPr="00CB193C">
                              <w:rPr>
                                <w:rFonts w:ascii="Times New Roman" w:hAnsi="Times New Roman" w:cs="Times New Roman"/>
                                <w:sz w:val="20"/>
                                <w:szCs w:val="20"/>
                              </w:rPr>
                              <w:t>.</w:t>
                            </w:r>
                          </w:p>
                          <w:p w:rsidR="006B4BA9" w:rsidRPr="00CB193C" w:rsidRDefault="006B4BA9" w:rsidP="00CB193C">
                            <w:pPr>
                              <w:spacing w:after="0"/>
                              <w:jc w:val="both"/>
                              <w:rPr>
                                <w:rFonts w:ascii="Times New Roman" w:hAnsi="Times New Roman" w:cs="Times New Roman"/>
                                <w:sz w:val="20"/>
                                <w:szCs w:val="20"/>
                              </w:rPr>
                            </w:pPr>
                            <w:r w:rsidRPr="00CB193C">
                              <w:rPr>
                                <w:rFonts w:ascii="Times New Roman" w:hAnsi="Times New Roman" w:cs="Times New Roman"/>
                                <w:sz w:val="20"/>
                                <w:szCs w:val="20"/>
                              </w:rPr>
                              <w:t>1. Определить неизвестный компонент действий.</w:t>
                            </w:r>
                          </w:p>
                          <w:p w:rsidR="006B4BA9" w:rsidRPr="00CB193C" w:rsidRDefault="006B4BA9" w:rsidP="00CB193C">
                            <w:pPr>
                              <w:spacing w:after="0"/>
                              <w:jc w:val="both"/>
                              <w:rPr>
                                <w:rFonts w:ascii="Times New Roman" w:hAnsi="Times New Roman" w:cs="Times New Roman"/>
                                <w:sz w:val="20"/>
                                <w:szCs w:val="20"/>
                              </w:rPr>
                            </w:pPr>
                            <w:r w:rsidRPr="00CB193C">
                              <w:rPr>
                                <w:rFonts w:ascii="Times New Roman" w:hAnsi="Times New Roman" w:cs="Times New Roman"/>
                                <w:sz w:val="20"/>
                                <w:szCs w:val="20"/>
                              </w:rPr>
                              <w:t>2. Применить правило его нахождения.</w:t>
                            </w:r>
                          </w:p>
                          <w:p w:rsidR="006B4BA9" w:rsidRPr="00C325D8" w:rsidRDefault="006B4BA9" w:rsidP="00CB193C">
                            <w:pPr>
                              <w:spacing w:after="0"/>
                              <w:jc w:val="both"/>
                              <w:rPr>
                                <w:sz w:val="20"/>
                                <w:szCs w:val="20"/>
                              </w:rPr>
                            </w:pPr>
                            <w:r w:rsidRPr="00CB193C">
                              <w:rPr>
                                <w:rFonts w:ascii="Times New Roman" w:hAnsi="Times New Roman" w:cs="Times New Roman"/>
                                <w:sz w:val="20"/>
                                <w:szCs w:val="20"/>
                              </w:rPr>
                              <w:t>3. Выполнить вычисления, записать</w:t>
                            </w:r>
                            <w:r w:rsidRPr="00C325D8">
                              <w:rPr>
                                <w:sz w:val="20"/>
                                <w:szCs w:val="20"/>
                              </w:rPr>
                              <w:t xml:space="preserve"> </w:t>
                            </w:r>
                            <w:r w:rsidRPr="00CB193C">
                              <w:rPr>
                                <w:rFonts w:ascii="Times New Roman" w:hAnsi="Times New Roman" w:cs="Times New Roman"/>
                                <w:sz w:val="20"/>
                                <w:szCs w:val="20"/>
                              </w:rPr>
                              <w:t>ответ.</w:t>
                            </w:r>
                          </w:p>
                          <w:p w:rsidR="006B4BA9" w:rsidRPr="00C325D8" w:rsidRDefault="006B4BA9" w:rsidP="00D26367">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3" o:spid="_x0000_s1159" style="position:absolute;left:0;text-align:left;margin-left:148.5pt;margin-top:.95pt;width:171pt;height:11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">
                <v:textbox>
                  <w:txbxContent>
                    <w:p w:rsidR="006B4BA9" w:rsidRPr="00CB193C" w:rsidRDefault="006B4BA9" w:rsidP="00CB193C">
                      <w:pPr>
                        <w:spacing w:after="0"/>
                        <w:jc w:val="center"/>
                        <w:rPr>
                          <w:rFonts w:ascii="Times New Roman" w:hAnsi="Times New Roman" w:cs="Times New Roman"/>
                          <w:sz w:val="20"/>
                          <w:szCs w:val="20"/>
                        </w:rPr>
                      </w:pPr>
                      <w:r w:rsidRPr="00CB193C">
                        <w:rPr>
                          <w:rFonts w:ascii="Times New Roman" w:hAnsi="Times New Roman" w:cs="Times New Roman"/>
                          <w:sz w:val="20"/>
                          <w:szCs w:val="20"/>
                        </w:rPr>
                        <w:t>Э</w:t>
                      </w:r>
                      <w:proofErr w:type="gramStart"/>
                      <w:r w:rsidRPr="00CB193C">
                        <w:rPr>
                          <w:rFonts w:ascii="Times New Roman" w:hAnsi="Times New Roman" w:cs="Times New Roman"/>
                          <w:sz w:val="20"/>
                          <w:szCs w:val="20"/>
                        </w:rPr>
                        <w:t>2</w:t>
                      </w:r>
                      <w:proofErr w:type="gramEnd"/>
                      <w:r w:rsidRPr="00CB193C">
                        <w:rPr>
                          <w:rFonts w:ascii="Times New Roman" w:hAnsi="Times New Roman" w:cs="Times New Roman"/>
                          <w:sz w:val="20"/>
                          <w:szCs w:val="20"/>
                        </w:rPr>
                        <w:t>:</w:t>
                      </w:r>
                      <w:r w:rsidRPr="00CB193C">
                        <w:rPr>
                          <w:rFonts w:ascii="Times New Roman" w:hAnsi="Times New Roman" w:cs="Times New Roman"/>
                          <w:b/>
                          <w:sz w:val="20"/>
                          <w:szCs w:val="20"/>
                        </w:rPr>
                        <w:t xml:space="preserve"> Алгоритм решения уравнений по компонентам действий</w:t>
                      </w:r>
                      <w:r w:rsidRPr="00CB193C">
                        <w:rPr>
                          <w:rFonts w:ascii="Times New Roman" w:hAnsi="Times New Roman" w:cs="Times New Roman"/>
                          <w:sz w:val="20"/>
                          <w:szCs w:val="20"/>
                        </w:rPr>
                        <w:t>.</w:t>
                      </w:r>
                    </w:p>
                    <w:p w:rsidR="006B4BA9" w:rsidRPr="00CB193C" w:rsidRDefault="006B4BA9" w:rsidP="00CB193C">
                      <w:pPr>
                        <w:spacing w:after="0"/>
                        <w:jc w:val="both"/>
                        <w:rPr>
                          <w:rFonts w:ascii="Times New Roman" w:hAnsi="Times New Roman" w:cs="Times New Roman"/>
                          <w:sz w:val="20"/>
                          <w:szCs w:val="20"/>
                        </w:rPr>
                      </w:pPr>
                      <w:r w:rsidRPr="00CB193C">
                        <w:rPr>
                          <w:rFonts w:ascii="Times New Roman" w:hAnsi="Times New Roman" w:cs="Times New Roman"/>
                          <w:sz w:val="20"/>
                          <w:szCs w:val="20"/>
                        </w:rPr>
                        <w:t>1. Определить неизвестный компонент действий.</w:t>
                      </w:r>
                    </w:p>
                    <w:p w:rsidR="006B4BA9" w:rsidRPr="00CB193C" w:rsidRDefault="006B4BA9" w:rsidP="00CB193C">
                      <w:pPr>
                        <w:spacing w:after="0"/>
                        <w:jc w:val="both"/>
                        <w:rPr>
                          <w:rFonts w:ascii="Times New Roman" w:hAnsi="Times New Roman" w:cs="Times New Roman"/>
                          <w:sz w:val="20"/>
                          <w:szCs w:val="20"/>
                        </w:rPr>
                      </w:pPr>
                      <w:r w:rsidRPr="00CB193C">
                        <w:rPr>
                          <w:rFonts w:ascii="Times New Roman" w:hAnsi="Times New Roman" w:cs="Times New Roman"/>
                          <w:sz w:val="20"/>
                          <w:szCs w:val="20"/>
                        </w:rPr>
                        <w:t>2. Применить правило его нахождения.</w:t>
                      </w:r>
                    </w:p>
                    <w:p w:rsidR="006B4BA9" w:rsidRPr="00C325D8" w:rsidRDefault="006B4BA9" w:rsidP="00CB193C">
                      <w:pPr>
                        <w:spacing w:after="0"/>
                        <w:jc w:val="both"/>
                        <w:rPr>
                          <w:sz w:val="20"/>
                          <w:szCs w:val="20"/>
                        </w:rPr>
                      </w:pPr>
                      <w:r w:rsidRPr="00CB193C">
                        <w:rPr>
                          <w:rFonts w:ascii="Times New Roman" w:hAnsi="Times New Roman" w:cs="Times New Roman"/>
                          <w:sz w:val="20"/>
                          <w:szCs w:val="20"/>
                        </w:rPr>
                        <w:t>3. Выполнить вычисления, записать</w:t>
                      </w:r>
                      <w:r w:rsidRPr="00C325D8">
                        <w:rPr>
                          <w:sz w:val="20"/>
                          <w:szCs w:val="20"/>
                        </w:rPr>
                        <w:t xml:space="preserve"> </w:t>
                      </w:r>
                      <w:r w:rsidRPr="00CB193C">
                        <w:rPr>
                          <w:rFonts w:ascii="Times New Roman" w:hAnsi="Times New Roman" w:cs="Times New Roman"/>
                          <w:sz w:val="20"/>
                          <w:szCs w:val="20"/>
                        </w:rPr>
                        <w:t>ответ.</w:t>
                      </w:r>
                    </w:p>
                    <w:p w:rsidR="006B4BA9" w:rsidRPr="00C325D8" w:rsidRDefault="006B4BA9" w:rsidP="00D26367">
                      <w:pPr>
                        <w:rPr>
                          <w:szCs w:val="28"/>
                        </w:rPr>
                      </w:pPr>
                    </w:p>
                  </w:txbxContent>
                </v:textbox>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7392" behindDoc="0" locked="0" layoutInCell="1" allowOverlap="1" wp14:anchorId="14BE46E8" wp14:editId="62B2E96D">
                <wp:simplePos x="0" y="0"/>
                <wp:positionH relativeFrom="column">
                  <wp:posOffset>4137660</wp:posOffset>
                </wp:positionH>
                <wp:positionV relativeFrom="paragraph">
                  <wp:posOffset>9525</wp:posOffset>
                </wp:positionV>
                <wp:extent cx="2286000" cy="2009775"/>
                <wp:effectExtent l="0" t="0" r="19050" b="28575"/>
                <wp:wrapNone/>
                <wp:docPr id="514" name="Прямоугольник 5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2009775"/>
                        </a:xfrm>
                        <a:prstGeom prst="rect">
                          <a:avLst/>
                        </a:prstGeom>
                        <a:solidFill>
                          <a:srgbClr val="FFFFFF"/>
                        </a:solidFill>
                        <a:ln w="9525">
                          <a:solidFill>
                            <a:srgbClr val="000000"/>
                          </a:solidFill>
                          <a:miter lim="800000"/>
                          <a:headEnd/>
                          <a:tailEnd/>
                        </a:ln>
                      </wps:spPr>
                      <wps:txbx>
                        <w:txbxContent>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 xml:space="preserve">Э 4: </w:t>
                            </w:r>
                            <w:r w:rsidRPr="00CB193C">
                              <w:rPr>
                                <w:rFonts w:ascii="Times New Roman" w:hAnsi="Times New Roman" w:cs="Times New Roman"/>
                                <w:b/>
                                <w:sz w:val="20"/>
                                <w:szCs w:val="20"/>
                              </w:rPr>
                              <w:t>Алгоритм решения задач:</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1.Внимательно прочитаю задачу и представлю, о чём в ней говорится.</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2. Определю, что известно, а что надо узнать (отмечу на схеме).</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3. Определю, как ответить на вопрос задачи.</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4. Выясню, могу ли сразу ответить на вопрос задачи и почему?</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5. Объясню, как найти неизвестные величины.</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6. Запишу решение и ответ.</w:t>
                            </w:r>
                          </w:p>
                          <w:p w:rsidR="006B4BA9" w:rsidRPr="00C325D8" w:rsidRDefault="006B4BA9" w:rsidP="00D26367">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4" o:spid="_x0000_s1160" style="position:absolute;left:0;text-align:left;margin-left:325.8pt;margin-top:.75pt;width:180pt;height:158.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">
                <v:textbox>
                  <w:txbxContent>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 xml:space="preserve">Э 4: </w:t>
                      </w:r>
                      <w:r w:rsidRPr="00CB193C">
                        <w:rPr>
                          <w:rFonts w:ascii="Times New Roman" w:hAnsi="Times New Roman" w:cs="Times New Roman"/>
                          <w:b/>
                          <w:sz w:val="20"/>
                          <w:szCs w:val="20"/>
                        </w:rPr>
                        <w:t>Алгоритм решения задач:</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1.Внимательно прочитаю задачу и представлю, о чём в ней говорится.</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2. Определю, что известно, а что надо узнать (отмечу на схеме).</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3. Определю, как ответить на вопрос задачи.</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4. Выясню, могу ли сразу ответить на вопрос задачи и почему?</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5. Объясню, как найти неизвестные величины.</w:t>
                      </w:r>
                    </w:p>
                    <w:p w:rsidR="006B4BA9" w:rsidRPr="00CB193C" w:rsidRDefault="006B4BA9" w:rsidP="00CB193C">
                      <w:pPr>
                        <w:spacing w:after="0"/>
                        <w:rPr>
                          <w:rFonts w:ascii="Times New Roman" w:hAnsi="Times New Roman" w:cs="Times New Roman"/>
                          <w:sz w:val="20"/>
                          <w:szCs w:val="20"/>
                        </w:rPr>
                      </w:pPr>
                      <w:r w:rsidRPr="00CB193C">
                        <w:rPr>
                          <w:rFonts w:ascii="Times New Roman" w:hAnsi="Times New Roman" w:cs="Times New Roman"/>
                          <w:sz w:val="20"/>
                          <w:szCs w:val="20"/>
                        </w:rPr>
                        <w:t>6. Запишу решение и ответ.</w:t>
                      </w:r>
                    </w:p>
                    <w:p w:rsidR="006B4BA9" w:rsidRPr="00C325D8" w:rsidRDefault="006B4BA9" w:rsidP="00D26367">
                      <w:pPr>
                        <w:rPr>
                          <w:szCs w:val="28"/>
                        </w:rPr>
                      </w:pPr>
                    </w:p>
                  </w:txbxContent>
                </v:textbox>
              </v:rect>
            </w:pict>
          </mc:Fallback>
        </mc:AlternateContent>
      </w: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8"/>
          <w:szCs w:val="28"/>
          <w:lang w:eastAsia="ru-RU"/>
        </w:rPr>
      </w:pPr>
      <w:r w:rsidRPr="00D26367">
        <w:rPr>
          <w:rFonts w:ascii="Times New Roman" w:eastAsia="Times New Roman" w:hAnsi="Times New Roman" w:cs="Times New Roman"/>
          <w:sz w:val="28"/>
          <w:szCs w:val="28"/>
          <w:lang w:eastAsia="ru-RU"/>
        </w:rPr>
        <w:tab/>
      </w:r>
      <w:r w:rsidRPr="00D26367">
        <w:rPr>
          <w:rFonts w:ascii="Times New Roman" w:eastAsia="Times New Roman" w:hAnsi="Times New Roman" w:cs="Times New Roman"/>
          <w:sz w:val="28"/>
          <w:szCs w:val="28"/>
          <w:lang w:eastAsia="ru-RU"/>
        </w:rPr>
        <w:tab/>
      </w: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r w:rsidRPr="00D26367">
        <w:rPr>
          <w:rFonts w:ascii="Times New Roman" w:eastAsia="Times New Roman" w:hAnsi="Times New Roman" w:cs="Times New Roman"/>
          <w:sz w:val="26"/>
          <w:szCs w:val="26"/>
          <w:lang w:eastAsia="ru-RU"/>
        </w:rPr>
        <w:t xml:space="preserve">                 </w:t>
      </w: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6368" behindDoc="0" locked="0" layoutInCell="1" allowOverlap="1">
                <wp:simplePos x="0" y="0"/>
                <wp:positionH relativeFrom="column">
                  <wp:posOffset>2495550</wp:posOffset>
                </wp:positionH>
                <wp:positionV relativeFrom="paragraph">
                  <wp:posOffset>11430</wp:posOffset>
                </wp:positionV>
                <wp:extent cx="1371600" cy="800100"/>
                <wp:effectExtent l="0" t="0" r="19050" b="19050"/>
                <wp:wrapNone/>
                <wp:docPr id="511" name="Прямоугольник 5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00100"/>
                        </a:xfrm>
                        <a:prstGeom prst="rect">
                          <a:avLst/>
                        </a:prstGeom>
                        <a:solidFill>
                          <a:srgbClr val="FFFFFF"/>
                        </a:solidFill>
                        <a:ln w="9525">
                          <a:solidFill>
                            <a:srgbClr val="000000"/>
                          </a:solidFill>
                          <a:miter lim="800000"/>
                          <a:headEnd/>
                          <a:tailEnd/>
                        </a:ln>
                      </wps:spPr>
                      <wps:txbx>
                        <w:txbxContent>
                          <w:p w:rsidR="006B4BA9" w:rsidRPr="00CB193C" w:rsidRDefault="006B4BA9" w:rsidP="00CB193C">
                            <w:pPr>
                              <w:spacing w:after="0"/>
                              <w:jc w:val="center"/>
                              <w:rPr>
                                <w:rFonts w:ascii="Times New Roman" w:hAnsi="Times New Roman" w:cs="Times New Roman"/>
                                <w:b/>
                                <w:i/>
                                <w:sz w:val="20"/>
                                <w:szCs w:val="20"/>
                              </w:rPr>
                            </w:pPr>
                            <w:r w:rsidRPr="00CB193C">
                              <w:rPr>
                                <w:rFonts w:ascii="Times New Roman" w:hAnsi="Times New Roman" w:cs="Times New Roman"/>
                                <w:sz w:val="20"/>
                                <w:szCs w:val="20"/>
                              </w:rPr>
                              <w:t xml:space="preserve">Э 3: </w:t>
                            </w:r>
                            <w:r w:rsidRPr="00CB193C">
                              <w:rPr>
                                <w:rFonts w:ascii="Times New Roman" w:hAnsi="Times New Roman" w:cs="Times New Roman"/>
                                <w:b/>
                                <w:sz w:val="20"/>
                                <w:szCs w:val="20"/>
                              </w:rPr>
                              <w:t>Формула пути</w:t>
                            </w:r>
                          </w:p>
                          <w:p w:rsidR="006B4BA9" w:rsidRPr="00CB193C" w:rsidRDefault="006B4BA9" w:rsidP="00CB193C">
                            <w:pPr>
                              <w:spacing w:after="0"/>
                              <w:jc w:val="center"/>
                              <w:rPr>
                                <w:rFonts w:ascii="Times New Roman" w:hAnsi="Times New Roman" w:cs="Times New Roman"/>
                                <w:sz w:val="20"/>
                                <w:szCs w:val="20"/>
                              </w:rPr>
                            </w:pPr>
                            <w:r w:rsidRPr="00CB193C">
                              <w:rPr>
                                <w:rFonts w:ascii="Times New Roman" w:hAnsi="Times New Roman" w:cs="Times New Roman"/>
                                <w:sz w:val="20"/>
                                <w:szCs w:val="20"/>
                                <w:lang w:val="en-US"/>
                              </w:rPr>
                              <w:t>s</w:t>
                            </w:r>
                            <w:r w:rsidRPr="00CB193C">
                              <w:rPr>
                                <w:rFonts w:ascii="Times New Roman" w:hAnsi="Times New Roman" w:cs="Times New Roman"/>
                                <w:sz w:val="20"/>
                                <w:szCs w:val="20"/>
                              </w:rPr>
                              <w:t xml:space="preserve"> = </w:t>
                            </w:r>
                            <w:r w:rsidRPr="00CB193C">
                              <w:rPr>
                                <w:rFonts w:ascii="Times New Roman" w:hAnsi="Times New Roman" w:cs="Times New Roman"/>
                                <w:sz w:val="20"/>
                                <w:szCs w:val="20"/>
                                <w:lang w:val="en-US"/>
                              </w:rPr>
                              <w:t>v</w:t>
                            </w:r>
                            <w:r w:rsidRPr="00CB193C">
                              <w:rPr>
                                <w:rFonts w:ascii="Times New Roman" w:hAnsi="Times New Roman" w:cs="Times New Roman"/>
                                <w:sz w:val="20"/>
                                <w:szCs w:val="20"/>
                              </w:rPr>
                              <w:t xml:space="preserve"> · </w:t>
                            </w:r>
                            <w:r w:rsidRPr="00CB193C">
                              <w:rPr>
                                <w:rFonts w:ascii="Times New Roman" w:hAnsi="Times New Roman" w:cs="Times New Roman"/>
                                <w:sz w:val="20"/>
                                <w:szCs w:val="20"/>
                                <w:lang w:val="en-US"/>
                              </w:rPr>
                              <w:t>t</w:t>
                            </w:r>
                          </w:p>
                          <w:p w:rsidR="006B4BA9" w:rsidRPr="00CB193C" w:rsidRDefault="006B4BA9" w:rsidP="00CB193C">
                            <w:pPr>
                              <w:spacing w:after="0"/>
                              <w:jc w:val="center"/>
                              <w:rPr>
                                <w:rFonts w:ascii="Times New Roman" w:hAnsi="Times New Roman" w:cs="Times New Roman"/>
                                <w:sz w:val="20"/>
                                <w:szCs w:val="20"/>
                                <w:u w:val="single"/>
                              </w:rPr>
                            </w:pPr>
                            <w:r w:rsidRPr="00CB193C">
                              <w:rPr>
                                <w:rFonts w:ascii="Times New Roman" w:hAnsi="Times New Roman" w:cs="Times New Roman"/>
                                <w:sz w:val="20"/>
                                <w:szCs w:val="20"/>
                                <w:lang w:val="en-US"/>
                              </w:rPr>
                              <w:t>v</w:t>
                            </w:r>
                            <w:r w:rsidRPr="00CB193C">
                              <w:rPr>
                                <w:rFonts w:ascii="Times New Roman" w:hAnsi="Times New Roman" w:cs="Times New Roman"/>
                                <w:sz w:val="20"/>
                                <w:szCs w:val="20"/>
                              </w:rPr>
                              <w:t xml:space="preserve"> = </w:t>
                            </w:r>
                            <w:proofErr w:type="gramStart"/>
                            <w:r w:rsidRPr="00CB193C">
                              <w:rPr>
                                <w:rFonts w:ascii="Times New Roman" w:hAnsi="Times New Roman" w:cs="Times New Roman"/>
                                <w:sz w:val="20"/>
                                <w:szCs w:val="20"/>
                                <w:lang w:val="en-US"/>
                              </w:rPr>
                              <w:t>s</w:t>
                            </w:r>
                            <w:r w:rsidRPr="00CB193C">
                              <w:rPr>
                                <w:rFonts w:ascii="Times New Roman" w:hAnsi="Times New Roman" w:cs="Times New Roman"/>
                                <w:sz w:val="20"/>
                                <w:szCs w:val="20"/>
                              </w:rPr>
                              <w:t xml:space="preserve"> :</w:t>
                            </w:r>
                            <w:proofErr w:type="gramEnd"/>
                            <w:r w:rsidRPr="00CB193C">
                              <w:rPr>
                                <w:rFonts w:ascii="Times New Roman" w:hAnsi="Times New Roman" w:cs="Times New Roman"/>
                                <w:sz w:val="20"/>
                                <w:szCs w:val="20"/>
                              </w:rPr>
                              <w:t xml:space="preserve"> </w:t>
                            </w:r>
                            <w:r w:rsidRPr="00CB193C">
                              <w:rPr>
                                <w:rFonts w:ascii="Times New Roman" w:hAnsi="Times New Roman" w:cs="Times New Roman"/>
                                <w:sz w:val="20"/>
                                <w:szCs w:val="20"/>
                                <w:lang w:val="en-US"/>
                              </w:rPr>
                              <w:t>t</w:t>
                            </w:r>
                          </w:p>
                          <w:p w:rsidR="006B4BA9" w:rsidRPr="00CB193C" w:rsidRDefault="006B4BA9" w:rsidP="00CB193C">
                            <w:pPr>
                              <w:spacing w:after="0"/>
                              <w:rPr>
                                <w:rFonts w:ascii="Times New Roman" w:hAnsi="Times New Roman" w:cs="Times New Roman"/>
                                <w:szCs w:val="28"/>
                              </w:rPr>
                            </w:pPr>
                            <w:r w:rsidRPr="00CB193C">
                              <w:rPr>
                                <w:rFonts w:ascii="Times New Roman" w:hAnsi="Times New Roman" w:cs="Times New Roman"/>
                                <w:sz w:val="20"/>
                                <w:szCs w:val="20"/>
                              </w:rPr>
                              <w:t xml:space="preserve">             </w:t>
                            </w:r>
                            <w:r w:rsidRPr="00CB193C">
                              <w:rPr>
                                <w:rFonts w:ascii="Times New Roman" w:hAnsi="Times New Roman" w:cs="Times New Roman"/>
                                <w:sz w:val="20"/>
                                <w:szCs w:val="20"/>
                                <w:lang w:val="en-US"/>
                              </w:rPr>
                              <w:t>t</w:t>
                            </w:r>
                            <w:r w:rsidRPr="00CB193C">
                              <w:rPr>
                                <w:rFonts w:ascii="Times New Roman" w:hAnsi="Times New Roman" w:cs="Times New Roman"/>
                                <w:sz w:val="20"/>
                                <w:szCs w:val="20"/>
                              </w:rPr>
                              <w:t xml:space="preserve"> = </w:t>
                            </w:r>
                            <w:proofErr w:type="gramStart"/>
                            <w:r w:rsidRPr="00CB193C">
                              <w:rPr>
                                <w:rFonts w:ascii="Times New Roman" w:hAnsi="Times New Roman" w:cs="Times New Roman"/>
                                <w:sz w:val="20"/>
                                <w:szCs w:val="20"/>
                                <w:lang w:val="en-US"/>
                              </w:rPr>
                              <w:t>s</w:t>
                            </w:r>
                            <w:r w:rsidRPr="00CB193C">
                              <w:rPr>
                                <w:rFonts w:ascii="Times New Roman" w:hAnsi="Times New Roman" w:cs="Times New Roman"/>
                                <w:sz w:val="20"/>
                                <w:szCs w:val="20"/>
                              </w:rPr>
                              <w:t xml:space="preserve"> :</w:t>
                            </w:r>
                            <w:proofErr w:type="gramEnd"/>
                            <w:r w:rsidRPr="00CB193C">
                              <w:rPr>
                                <w:rFonts w:ascii="Times New Roman" w:hAnsi="Times New Roman" w:cs="Times New Roman"/>
                                <w:sz w:val="20"/>
                                <w:szCs w:val="20"/>
                                <w:lang w:val="en-US"/>
                              </w:rPr>
                              <w:t xml:space="preserve"> v</w:t>
                            </w:r>
                            <w:r w:rsidRPr="00CB193C">
                              <w:rPr>
                                <w:rFonts w:ascii="Times New Roman" w:hAnsi="Times New Roman" w:cs="Times New Roman"/>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1" o:spid="_x0000_s1161" style="position:absolute;left:0;text-align:left;margin-left:196.5pt;margin-top:.9pt;width:108pt;height:63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">
                <v:textbox>
                  <w:txbxContent>
                    <w:p w:rsidR="006B4BA9" w:rsidRPr="00CB193C" w:rsidRDefault="006B4BA9" w:rsidP="00CB193C">
                      <w:pPr>
                        <w:spacing w:after="0"/>
                        <w:jc w:val="center"/>
                        <w:rPr>
                          <w:rFonts w:ascii="Times New Roman" w:hAnsi="Times New Roman" w:cs="Times New Roman"/>
                          <w:b/>
                          <w:i/>
                          <w:sz w:val="20"/>
                          <w:szCs w:val="20"/>
                        </w:rPr>
                      </w:pPr>
                      <w:r w:rsidRPr="00CB193C">
                        <w:rPr>
                          <w:rFonts w:ascii="Times New Roman" w:hAnsi="Times New Roman" w:cs="Times New Roman"/>
                          <w:sz w:val="20"/>
                          <w:szCs w:val="20"/>
                        </w:rPr>
                        <w:t xml:space="preserve">Э 3: </w:t>
                      </w:r>
                      <w:r w:rsidRPr="00CB193C">
                        <w:rPr>
                          <w:rFonts w:ascii="Times New Roman" w:hAnsi="Times New Roman" w:cs="Times New Roman"/>
                          <w:b/>
                          <w:sz w:val="20"/>
                          <w:szCs w:val="20"/>
                        </w:rPr>
                        <w:t>Формула пути</w:t>
                      </w:r>
                    </w:p>
                    <w:p w:rsidR="006B4BA9" w:rsidRPr="00CB193C" w:rsidRDefault="006B4BA9" w:rsidP="00CB193C">
                      <w:pPr>
                        <w:spacing w:after="0"/>
                        <w:jc w:val="center"/>
                        <w:rPr>
                          <w:rFonts w:ascii="Times New Roman" w:hAnsi="Times New Roman" w:cs="Times New Roman"/>
                          <w:sz w:val="20"/>
                          <w:szCs w:val="20"/>
                        </w:rPr>
                      </w:pPr>
                      <w:r w:rsidRPr="00CB193C">
                        <w:rPr>
                          <w:rFonts w:ascii="Times New Roman" w:hAnsi="Times New Roman" w:cs="Times New Roman"/>
                          <w:sz w:val="20"/>
                          <w:szCs w:val="20"/>
                          <w:lang w:val="en-US"/>
                        </w:rPr>
                        <w:t>s</w:t>
                      </w:r>
                      <w:r w:rsidRPr="00CB193C">
                        <w:rPr>
                          <w:rFonts w:ascii="Times New Roman" w:hAnsi="Times New Roman" w:cs="Times New Roman"/>
                          <w:sz w:val="20"/>
                          <w:szCs w:val="20"/>
                        </w:rPr>
                        <w:t xml:space="preserve"> = </w:t>
                      </w:r>
                      <w:r w:rsidRPr="00CB193C">
                        <w:rPr>
                          <w:rFonts w:ascii="Times New Roman" w:hAnsi="Times New Roman" w:cs="Times New Roman"/>
                          <w:sz w:val="20"/>
                          <w:szCs w:val="20"/>
                          <w:lang w:val="en-US"/>
                        </w:rPr>
                        <w:t>v</w:t>
                      </w:r>
                      <w:r w:rsidRPr="00CB193C">
                        <w:rPr>
                          <w:rFonts w:ascii="Times New Roman" w:hAnsi="Times New Roman" w:cs="Times New Roman"/>
                          <w:sz w:val="20"/>
                          <w:szCs w:val="20"/>
                        </w:rPr>
                        <w:t xml:space="preserve"> · </w:t>
                      </w:r>
                      <w:r w:rsidRPr="00CB193C">
                        <w:rPr>
                          <w:rFonts w:ascii="Times New Roman" w:hAnsi="Times New Roman" w:cs="Times New Roman"/>
                          <w:sz w:val="20"/>
                          <w:szCs w:val="20"/>
                          <w:lang w:val="en-US"/>
                        </w:rPr>
                        <w:t>t</w:t>
                      </w:r>
                    </w:p>
                    <w:p w:rsidR="006B4BA9" w:rsidRPr="00CB193C" w:rsidRDefault="006B4BA9" w:rsidP="00CB193C">
                      <w:pPr>
                        <w:spacing w:after="0"/>
                        <w:jc w:val="center"/>
                        <w:rPr>
                          <w:rFonts w:ascii="Times New Roman" w:hAnsi="Times New Roman" w:cs="Times New Roman"/>
                          <w:sz w:val="20"/>
                          <w:szCs w:val="20"/>
                          <w:u w:val="single"/>
                        </w:rPr>
                      </w:pPr>
                      <w:r w:rsidRPr="00CB193C">
                        <w:rPr>
                          <w:rFonts w:ascii="Times New Roman" w:hAnsi="Times New Roman" w:cs="Times New Roman"/>
                          <w:sz w:val="20"/>
                          <w:szCs w:val="20"/>
                          <w:lang w:val="en-US"/>
                        </w:rPr>
                        <w:t>v</w:t>
                      </w:r>
                      <w:r w:rsidRPr="00CB193C">
                        <w:rPr>
                          <w:rFonts w:ascii="Times New Roman" w:hAnsi="Times New Roman" w:cs="Times New Roman"/>
                          <w:sz w:val="20"/>
                          <w:szCs w:val="20"/>
                        </w:rPr>
                        <w:t xml:space="preserve"> = </w:t>
                      </w:r>
                      <w:proofErr w:type="gramStart"/>
                      <w:r w:rsidRPr="00CB193C">
                        <w:rPr>
                          <w:rFonts w:ascii="Times New Roman" w:hAnsi="Times New Roman" w:cs="Times New Roman"/>
                          <w:sz w:val="20"/>
                          <w:szCs w:val="20"/>
                          <w:lang w:val="en-US"/>
                        </w:rPr>
                        <w:t>s</w:t>
                      </w:r>
                      <w:r w:rsidRPr="00CB193C">
                        <w:rPr>
                          <w:rFonts w:ascii="Times New Roman" w:hAnsi="Times New Roman" w:cs="Times New Roman"/>
                          <w:sz w:val="20"/>
                          <w:szCs w:val="20"/>
                        </w:rPr>
                        <w:t xml:space="preserve"> :</w:t>
                      </w:r>
                      <w:proofErr w:type="gramEnd"/>
                      <w:r w:rsidRPr="00CB193C">
                        <w:rPr>
                          <w:rFonts w:ascii="Times New Roman" w:hAnsi="Times New Roman" w:cs="Times New Roman"/>
                          <w:sz w:val="20"/>
                          <w:szCs w:val="20"/>
                        </w:rPr>
                        <w:t xml:space="preserve"> </w:t>
                      </w:r>
                      <w:r w:rsidRPr="00CB193C">
                        <w:rPr>
                          <w:rFonts w:ascii="Times New Roman" w:hAnsi="Times New Roman" w:cs="Times New Roman"/>
                          <w:sz w:val="20"/>
                          <w:szCs w:val="20"/>
                          <w:lang w:val="en-US"/>
                        </w:rPr>
                        <w:t>t</w:t>
                      </w:r>
                    </w:p>
                    <w:p w:rsidR="006B4BA9" w:rsidRPr="00CB193C" w:rsidRDefault="006B4BA9" w:rsidP="00CB193C">
                      <w:pPr>
                        <w:spacing w:after="0"/>
                        <w:rPr>
                          <w:rFonts w:ascii="Times New Roman" w:hAnsi="Times New Roman" w:cs="Times New Roman"/>
                          <w:szCs w:val="28"/>
                        </w:rPr>
                      </w:pPr>
                      <w:r w:rsidRPr="00CB193C">
                        <w:rPr>
                          <w:rFonts w:ascii="Times New Roman" w:hAnsi="Times New Roman" w:cs="Times New Roman"/>
                          <w:sz w:val="20"/>
                          <w:szCs w:val="20"/>
                        </w:rPr>
                        <w:t xml:space="preserve">             </w:t>
                      </w:r>
                      <w:r w:rsidRPr="00CB193C">
                        <w:rPr>
                          <w:rFonts w:ascii="Times New Roman" w:hAnsi="Times New Roman" w:cs="Times New Roman"/>
                          <w:sz w:val="20"/>
                          <w:szCs w:val="20"/>
                          <w:lang w:val="en-US"/>
                        </w:rPr>
                        <w:t>t</w:t>
                      </w:r>
                      <w:r w:rsidRPr="00CB193C">
                        <w:rPr>
                          <w:rFonts w:ascii="Times New Roman" w:hAnsi="Times New Roman" w:cs="Times New Roman"/>
                          <w:sz w:val="20"/>
                          <w:szCs w:val="20"/>
                        </w:rPr>
                        <w:t xml:space="preserve"> = </w:t>
                      </w:r>
                      <w:proofErr w:type="gramStart"/>
                      <w:r w:rsidRPr="00CB193C">
                        <w:rPr>
                          <w:rFonts w:ascii="Times New Roman" w:hAnsi="Times New Roman" w:cs="Times New Roman"/>
                          <w:sz w:val="20"/>
                          <w:szCs w:val="20"/>
                          <w:lang w:val="en-US"/>
                        </w:rPr>
                        <w:t>s</w:t>
                      </w:r>
                      <w:r w:rsidRPr="00CB193C">
                        <w:rPr>
                          <w:rFonts w:ascii="Times New Roman" w:hAnsi="Times New Roman" w:cs="Times New Roman"/>
                          <w:sz w:val="20"/>
                          <w:szCs w:val="20"/>
                        </w:rPr>
                        <w:t xml:space="preserve"> :</w:t>
                      </w:r>
                      <w:proofErr w:type="gramEnd"/>
                      <w:r w:rsidRPr="00CB193C">
                        <w:rPr>
                          <w:rFonts w:ascii="Times New Roman" w:hAnsi="Times New Roman" w:cs="Times New Roman"/>
                          <w:sz w:val="20"/>
                          <w:szCs w:val="20"/>
                          <w:lang w:val="en-US"/>
                        </w:rPr>
                        <w:t xml:space="preserve"> v</w:t>
                      </w:r>
                      <w:r w:rsidRPr="00CB193C">
                        <w:rPr>
                          <w:rFonts w:ascii="Times New Roman" w:hAnsi="Times New Roman" w:cs="Times New Roman"/>
                          <w:sz w:val="20"/>
                          <w:szCs w:val="20"/>
                        </w:rPr>
                        <w:t xml:space="preserve"> </w:t>
                      </w:r>
                    </w:p>
                  </w:txbxContent>
                </v:textbox>
              </v:rect>
            </w:pict>
          </mc:Fallback>
        </mc:AlternateContent>
      </w: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p>
    <w:p w:rsidR="00D26367" w:rsidRDefault="00D26367"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p>
    <w:p w:rsidR="006B4BA9" w:rsidRDefault="006B4BA9"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p>
    <w:p w:rsidR="006B4BA9" w:rsidRPr="00D26367" w:rsidRDefault="006B4BA9" w:rsidP="00D26367">
      <w:pPr>
        <w:tabs>
          <w:tab w:val="left" w:pos="2325"/>
          <w:tab w:val="right" w:pos="9840"/>
        </w:tabs>
        <w:spacing w:after="0" w:line="240" w:lineRule="auto"/>
        <w:jc w:val="both"/>
        <w:rPr>
          <w:rFonts w:ascii="Times New Roman" w:eastAsia="Times New Roman" w:hAnsi="Times New Roman" w:cs="Times New Roman"/>
          <w:sz w:val="26"/>
          <w:szCs w:val="26"/>
          <w:lang w:eastAsia="ru-RU"/>
        </w:rPr>
      </w:pP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таблица для фиксирования результатов</w:t>
      </w:r>
    </w:p>
    <w:tbl>
      <w:tblPr>
        <w:tblStyle w:val="12"/>
        <w:tblW w:w="9979" w:type="dxa"/>
        <w:jc w:val="center"/>
        <w:tblInd w:w="-741" w:type="dxa"/>
        <w:tblLayout w:type="fixed"/>
        <w:tblLook w:val="01E0" w:firstRow="1" w:lastRow="1" w:firstColumn="1" w:lastColumn="1" w:noHBand="0" w:noVBand="0"/>
      </w:tblPr>
      <w:tblGrid>
        <w:gridCol w:w="1005"/>
        <w:gridCol w:w="1390"/>
        <w:gridCol w:w="2259"/>
        <w:gridCol w:w="1679"/>
        <w:gridCol w:w="1921"/>
        <w:gridCol w:w="1725"/>
      </w:tblGrid>
      <w:tr w:rsidR="00D26367" w:rsidRPr="00D26367" w:rsidTr="006B4BA9">
        <w:trPr>
          <w:trHeight w:val="134"/>
          <w:jc w:val="center"/>
        </w:trPr>
        <w:tc>
          <w:tcPr>
            <w:tcW w:w="1005" w:type="dxa"/>
            <w:vMerge w:val="restart"/>
          </w:tcPr>
          <w:p w:rsidR="00D26367" w:rsidRPr="00D26367" w:rsidRDefault="00D26367" w:rsidP="00D26367">
            <w:pPr>
              <w:jc w:val="center"/>
            </w:pPr>
            <w:r w:rsidRPr="00D26367">
              <w:t>№ задания</w:t>
            </w:r>
          </w:p>
        </w:tc>
        <w:tc>
          <w:tcPr>
            <w:tcW w:w="1390" w:type="dxa"/>
            <w:vMerge w:val="restart"/>
          </w:tcPr>
          <w:p w:rsidR="00D26367" w:rsidRPr="00D26367" w:rsidRDefault="00D26367" w:rsidP="00D26367">
            <w:pPr>
              <w:jc w:val="center"/>
            </w:pPr>
            <w:r w:rsidRPr="00D26367">
              <w:t>Выполнено</w:t>
            </w:r>
          </w:p>
          <w:p w:rsidR="00D26367" w:rsidRPr="00D26367" w:rsidRDefault="00D26367" w:rsidP="00D26367">
            <w:pPr>
              <w:jc w:val="center"/>
            </w:pPr>
            <w:r w:rsidRPr="00D26367">
              <w:t>«+» или «?»</w:t>
            </w:r>
          </w:p>
        </w:tc>
        <w:tc>
          <w:tcPr>
            <w:tcW w:w="2259" w:type="dxa"/>
            <w:vMerge w:val="restart"/>
          </w:tcPr>
          <w:p w:rsidR="00D26367" w:rsidRPr="00D26367" w:rsidRDefault="00D26367" w:rsidP="00D26367">
            <w:pPr>
              <w:jc w:val="center"/>
            </w:pPr>
            <w:r w:rsidRPr="00D26367">
              <w:t xml:space="preserve">№ эталона, </w:t>
            </w:r>
          </w:p>
          <w:p w:rsidR="00D26367" w:rsidRPr="00D26367" w:rsidRDefault="00D26367" w:rsidP="00D26367">
            <w:pPr>
              <w:jc w:val="center"/>
            </w:pPr>
            <w:r w:rsidRPr="00D26367">
              <w:t xml:space="preserve">в </w:t>
            </w:r>
            <w:proofErr w:type="gramStart"/>
            <w:r w:rsidRPr="00D26367">
              <w:t>котором</w:t>
            </w:r>
            <w:proofErr w:type="gramEnd"/>
            <w:r w:rsidRPr="00D26367">
              <w:t xml:space="preserve"> допущена ошибка</w:t>
            </w:r>
          </w:p>
        </w:tc>
        <w:tc>
          <w:tcPr>
            <w:tcW w:w="3600" w:type="dxa"/>
            <w:gridSpan w:val="2"/>
            <w:tcBorders>
              <w:bottom w:val="single" w:sz="4" w:space="0" w:color="auto"/>
            </w:tcBorders>
          </w:tcPr>
          <w:p w:rsidR="00D26367" w:rsidRPr="00D26367" w:rsidRDefault="00D26367" w:rsidP="00D26367">
            <w:pPr>
              <w:jc w:val="center"/>
            </w:pPr>
            <w:r w:rsidRPr="00D26367">
              <w:t>Исправлено</w:t>
            </w:r>
          </w:p>
        </w:tc>
        <w:tc>
          <w:tcPr>
            <w:tcW w:w="1725" w:type="dxa"/>
            <w:vMerge w:val="restart"/>
          </w:tcPr>
          <w:p w:rsidR="00D26367" w:rsidRPr="00D26367" w:rsidRDefault="00D26367" w:rsidP="00D26367">
            <w:pPr>
              <w:jc w:val="center"/>
            </w:pPr>
            <w:r w:rsidRPr="00D26367">
              <w:t>Оценка моей деятельности на уроке</w:t>
            </w:r>
          </w:p>
        </w:tc>
      </w:tr>
      <w:tr w:rsidR="00D26367" w:rsidRPr="00D26367" w:rsidTr="006B4BA9">
        <w:trPr>
          <w:trHeight w:val="226"/>
          <w:jc w:val="center"/>
        </w:trPr>
        <w:tc>
          <w:tcPr>
            <w:tcW w:w="1005" w:type="dxa"/>
            <w:vMerge/>
            <w:tcBorders>
              <w:bottom w:val="single" w:sz="4" w:space="0" w:color="auto"/>
            </w:tcBorders>
          </w:tcPr>
          <w:p w:rsidR="00D26367" w:rsidRPr="00D26367" w:rsidRDefault="00D26367" w:rsidP="00D26367">
            <w:pPr>
              <w:jc w:val="center"/>
            </w:pPr>
          </w:p>
        </w:tc>
        <w:tc>
          <w:tcPr>
            <w:tcW w:w="1390" w:type="dxa"/>
            <w:vMerge/>
            <w:tcBorders>
              <w:bottom w:val="single" w:sz="4" w:space="0" w:color="auto"/>
            </w:tcBorders>
          </w:tcPr>
          <w:p w:rsidR="00D26367" w:rsidRPr="00D26367" w:rsidRDefault="00D26367" w:rsidP="00D26367">
            <w:pPr>
              <w:jc w:val="center"/>
            </w:pPr>
          </w:p>
        </w:tc>
        <w:tc>
          <w:tcPr>
            <w:tcW w:w="2259" w:type="dxa"/>
            <w:vMerge/>
            <w:tcBorders>
              <w:bottom w:val="single" w:sz="4" w:space="0" w:color="auto"/>
            </w:tcBorders>
          </w:tcPr>
          <w:p w:rsidR="00D26367" w:rsidRPr="00D26367" w:rsidRDefault="00D26367" w:rsidP="00D26367">
            <w:pPr>
              <w:jc w:val="center"/>
            </w:pPr>
          </w:p>
        </w:tc>
        <w:tc>
          <w:tcPr>
            <w:tcW w:w="1679" w:type="dxa"/>
            <w:tcBorders>
              <w:bottom w:val="single" w:sz="4" w:space="0" w:color="auto"/>
            </w:tcBorders>
          </w:tcPr>
          <w:p w:rsidR="00D26367" w:rsidRPr="00D26367" w:rsidRDefault="00D26367" w:rsidP="00D26367">
            <w:pPr>
              <w:jc w:val="center"/>
            </w:pPr>
            <w:r w:rsidRPr="00D26367">
              <w:t>в процессе</w:t>
            </w:r>
          </w:p>
          <w:p w:rsidR="00D26367" w:rsidRPr="00D26367" w:rsidRDefault="00D26367" w:rsidP="00D26367">
            <w:pPr>
              <w:jc w:val="center"/>
            </w:pPr>
            <w:r w:rsidRPr="00D26367">
              <w:t>работы</w:t>
            </w:r>
          </w:p>
        </w:tc>
        <w:tc>
          <w:tcPr>
            <w:tcW w:w="1921" w:type="dxa"/>
            <w:tcBorders>
              <w:bottom w:val="single" w:sz="4" w:space="0" w:color="auto"/>
            </w:tcBorders>
          </w:tcPr>
          <w:p w:rsidR="00D26367" w:rsidRPr="00D26367" w:rsidRDefault="00D26367" w:rsidP="00D26367">
            <w:pPr>
              <w:jc w:val="center"/>
            </w:pPr>
            <w:r w:rsidRPr="00D26367">
              <w:t>в самостоятельной работе № 2</w:t>
            </w:r>
          </w:p>
        </w:tc>
        <w:tc>
          <w:tcPr>
            <w:tcW w:w="1725" w:type="dxa"/>
            <w:vMerge/>
            <w:tcBorders>
              <w:bottom w:val="single" w:sz="4" w:space="0" w:color="auto"/>
            </w:tcBorders>
          </w:tcPr>
          <w:p w:rsidR="00D26367" w:rsidRPr="00D26367" w:rsidRDefault="00D26367" w:rsidP="00D26367">
            <w:pPr>
              <w:jc w:val="center"/>
              <w:rPr>
                <w:sz w:val="24"/>
                <w:szCs w:val="24"/>
              </w:rPr>
            </w:pPr>
          </w:p>
        </w:tc>
      </w:tr>
      <w:tr w:rsidR="00D26367" w:rsidRPr="00D26367" w:rsidTr="006B4BA9">
        <w:trPr>
          <w:trHeight w:val="68"/>
          <w:jc w:val="center"/>
        </w:trPr>
        <w:tc>
          <w:tcPr>
            <w:tcW w:w="1005" w:type="dxa"/>
            <w:vAlign w:val="center"/>
          </w:tcPr>
          <w:p w:rsidR="00D26367" w:rsidRPr="00D26367" w:rsidRDefault="00D26367" w:rsidP="00D26367">
            <w:pPr>
              <w:jc w:val="center"/>
              <w:rPr>
                <w:b/>
              </w:rPr>
            </w:pPr>
            <w:r w:rsidRPr="00D26367">
              <w:rPr>
                <w:b/>
              </w:rPr>
              <w:t>1.</w:t>
            </w:r>
          </w:p>
          <w:p w:rsidR="00D26367" w:rsidRPr="00D26367" w:rsidRDefault="00D26367" w:rsidP="00D26367">
            <w:pPr>
              <w:jc w:val="center"/>
              <w:rPr>
                <w:b/>
              </w:rPr>
            </w:pPr>
          </w:p>
        </w:tc>
        <w:tc>
          <w:tcPr>
            <w:tcW w:w="1390" w:type="dxa"/>
            <w:vAlign w:val="center"/>
          </w:tcPr>
          <w:p w:rsidR="00D26367" w:rsidRPr="00D26367" w:rsidRDefault="00D26367" w:rsidP="00D26367">
            <w:pPr>
              <w:jc w:val="center"/>
              <w:rPr>
                <w:sz w:val="24"/>
                <w:szCs w:val="24"/>
              </w:rPr>
            </w:pPr>
          </w:p>
        </w:tc>
        <w:tc>
          <w:tcPr>
            <w:tcW w:w="2259" w:type="dxa"/>
            <w:vAlign w:val="center"/>
          </w:tcPr>
          <w:p w:rsidR="00D26367" w:rsidRPr="00D26367" w:rsidRDefault="00D26367" w:rsidP="00D26367">
            <w:pPr>
              <w:jc w:val="center"/>
              <w:rPr>
                <w:sz w:val="24"/>
                <w:szCs w:val="24"/>
              </w:rPr>
            </w:pPr>
          </w:p>
        </w:tc>
        <w:tc>
          <w:tcPr>
            <w:tcW w:w="1679" w:type="dxa"/>
            <w:vAlign w:val="center"/>
          </w:tcPr>
          <w:p w:rsidR="00D26367" w:rsidRPr="00D26367" w:rsidRDefault="00D26367" w:rsidP="00D26367">
            <w:pPr>
              <w:jc w:val="center"/>
              <w:rPr>
                <w:sz w:val="24"/>
                <w:szCs w:val="24"/>
              </w:rPr>
            </w:pPr>
          </w:p>
        </w:tc>
        <w:tc>
          <w:tcPr>
            <w:tcW w:w="1921" w:type="dxa"/>
            <w:vAlign w:val="center"/>
          </w:tcPr>
          <w:p w:rsidR="00D26367" w:rsidRPr="00D26367" w:rsidRDefault="00D26367" w:rsidP="00D26367">
            <w:pPr>
              <w:jc w:val="center"/>
              <w:rPr>
                <w:sz w:val="24"/>
                <w:szCs w:val="24"/>
              </w:rPr>
            </w:pPr>
          </w:p>
        </w:tc>
        <w:tc>
          <w:tcPr>
            <w:tcW w:w="1725" w:type="dxa"/>
            <w:vMerge w:val="restart"/>
          </w:tcPr>
          <w:p w:rsidR="00D26367" w:rsidRPr="00D26367" w:rsidRDefault="00D26367" w:rsidP="00D26367">
            <w:pPr>
              <w:jc w:val="center"/>
              <w:rPr>
                <w:sz w:val="24"/>
                <w:szCs w:val="24"/>
              </w:rPr>
            </w:pPr>
          </w:p>
        </w:tc>
      </w:tr>
      <w:tr w:rsidR="00D26367" w:rsidRPr="00D26367" w:rsidTr="006B4BA9">
        <w:trPr>
          <w:trHeight w:val="145"/>
          <w:jc w:val="center"/>
        </w:trPr>
        <w:tc>
          <w:tcPr>
            <w:tcW w:w="1005" w:type="dxa"/>
            <w:vAlign w:val="center"/>
          </w:tcPr>
          <w:p w:rsidR="00D26367" w:rsidRPr="00D26367" w:rsidRDefault="00D26367" w:rsidP="00D26367">
            <w:pPr>
              <w:jc w:val="center"/>
              <w:rPr>
                <w:b/>
              </w:rPr>
            </w:pPr>
            <w:r w:rsidRPr="00D26367">
              <w:rPr>
                <w:b/>
              </w:rPr>
              <w:t>2.</w:t>
            </w:r>
          </w:p>
          <w:p w:rsidR="00D26367" w:rsidRPr="00D26367" w:rsidRDefault="00D26367" w:rsidP="00D26367">
            <w:pPr>
              <w:jc w:val="center"/>
              <w:rPr>
                <w:b/>
              </w:rPr>
            </w:pPr>
          </w:p>
        </w:tc>
        <w:tc>
          <w:tcPr>
            <w:tcW w:w="1390" w:type="dxa"/>
            <w:vAlign w:val="center"/>
          </w:tcPr>
          <w:p w:rsidR="00D26367" w:rsidRPr="00D26367" w:rsidRDefault="00D26367" w:rsidP="00D26367">
            <w:pPr>
              <w:jc w:val="center"/>
              <w:rPr>
                <w:sz w:val="24"/>
                <w:szCs w:val="24"/>
              </w:rPr>
            </w:pPr>
          </w:p>
        </w:tc>
        <w:tc>
          <w:tcPr>
            <w:tcW w:w="2259" w:type="dxa"/>
            <w:vAlign w:val="center"/>
          </w:tcPr>
          <w:p w:rsidR="00D26367" w:rsidRPr="00D26367" w:rsidRDefault="00D26367" w:rsidP="00D26367">
            <w:pPr>
              <w:jc w:val="center"/>
              <w:rPr>
                <w:sz w:val="24"/>
                <w:szCs w:val="24"/>
              </w:rPr>
            </w:pPr>
          </w:p>
        </w:tc>
        <w:tc>
          <w:tcPr>
            <w:tcW w:w="1679" w:type="dxa"/>
            <w:vAlign w:val="center"/>
          </w:tcPr>
          <w:p w:rsidR="00D26367" w:rsidRPr="00D26367" w:rsidRDefault="00D26367" w:rsidP="00D26367">
            <w:pPr>
              <w:jc w:val="center"/>
              <w:rPr>
                <w:sz w:val="24"/>
                <w:szCs w:val="24"/>
              </w:rPr>
            </w:pPr>
          </w:p>
        </w:tc>
        <w:tc>
          <w:tcPr>
            <w:tcW w:w="1921" w:type="dxa"/>
            <w:vAlign w:val="center"/>
          </w:tcPr>
          <w:p w:rsidR="00D26367" w:rsidRPr="00D26367" w:rsidRDefault="00D26367" w:rsidP="00D26367">
            <w:pPr>
              <w:jc w:val="center"/>
              <w:rPr>
                <w:sz w:val="24"/>
                <w:szCs w:val="24"/>
              </w:rPr>
            </w:pPr>
          </w:p>
        </w:tc>
        <w:tc>
          <w:tcPr>
            <w:tcW w:w="1725" w:type="dxa"/>
            <w:vMerge/>
          </w:tcPr>
          <w:p w:rsidR="00D26367" w:rsidRPr="00D26367" w:rsidRDefault="00D26367" w:rsidP="00D26367">
            <w:pPr>
              <w:jc w:val="center"/>
              <w:rPr>
                <w:sz w:val="24"/>
                <w:szCs w:val="24"/>
              </w:rPr>
            </w:pPr>
          </w:p>
        </w:tc>
      </w:tr>
      <w:tr w:rsidR="00D26367" w:rsidRPr="00D26367" w:rsidTr="006B4BA9">
        <w:trPr>
          <w:trHeight w:val="209"/>
          <w:jc w:val="center"/>
        </w:trPr>
        <w:tc>
          <w:tcPr>
            <w:tcW w:w="1005" w:type="dxa"/>
            <w:vAlign w:val="center"/>
          </w:tcPr>
          <w:p w:rsidR="00D26367" w:rsidRPr="00D26367" w:rsidRDefault="00D26367" w:rsidP="00D26367">
            <w:pPr>
              <w:jc w:val="center"/>
              <w:rPr>
                <w:b/>
              </w:rPr>
            </w:pPr>
            <w:r w:rsidRPr="00D26367">
              <w:rPr>
                <w:b/>
              </w:rPr>
              <w:t>3.</w:t>
            </w:r>
          </w:p>
          <w:p w:rsidR="00D26367" w:rsidRPr="00D26367" w:rsidRDefault="00D26367" w:rsidP="00D26367">
            <w:pPr>
              <w:jc w:val="center"/>
              <w:rPr>
                <w:b/>
              </w:rPr>
            </w:pPr>
          </w:p>
        </w:tc>
        <w:tc>
          <w:tcPr>
            <w:tcW w:w="1390" w:type="dxa"/>
            <w:vAlign w:val="center"/>
          </w:tcPr>
          <w:p w:rsidR="00D26367" w:rsidRPr="00D26367" w:rsidRDefault="00D26367" w:rsidP="00D26367">
            <w:pPr>
              <w:jc w:val="center"/>
              <w:rPr>
                <w:sz w:val="24"/>
                <w:szCs w:val="24"/>
              </w:rPr>
            </w:pPr>
          </w:p>
        </w:tc>
        <w:tc>
          <w:tcPr>
            <w:tcW w:w="2259" w:type="dxa"/>
            <w:vAlign w:val="center"/>
          </w:tcPr>
          <w:p w:rsidR="00D26367" w:rsidRPr="00D26367" w:rsidRDefault="00D26367" w:rsidP="00D26367">
            <w:pPr>
              <w:jc w:val="center"/>
              <w:rPr>
                <w:sz w:val="24"/>
                <w:szCs w:val="24"/>
              </w:rPr>
            </w:pPr>
          </w:p>
        </w:tc>
        <w:tc>
          <w:tcPr>
            <w:tcW w:w="1679" w:type="dxa"/>
            <w:vAlign w:val="center"/>
          </w:tcPr>
          <w:p w:rsidR="00D26367" w:rsidRPr="00D26367" w:rsidRDefault="00D26367" w:rsidP="00D26367">
            <w:pPr>
              <w:jc w:val="center"/>
              <w:rPr>
                <w:sz w:val="24"/>
                <w:szCs w:val="24"/>
              </w:rPr>
            </w:pPr>
          </w:p>
        </w:tc>
        <w:tc>
          <w:tcPr>
            <w:tcW w:w="1921" w:type="dxa"/>
            <w:vAlign w:val="center"/>
          </w:tcPr>
          <w:p w:rsidR="00D26367" w:rsidRPr="00D26367" w:rsidRDefault="00D26367" w:rsidP="00D26367">
            <w:pPr>
              <w:jc w:val="center"/>
              <w:rPr>
                <w:sz w:val="24"/>
                <w:szCs w:val="24"/>
              </w:rPr>
            </w:pPr>
          </w:p>
        </w:tc>
        <w:tc>
          <w:tcPr>
            <w:tcW w:w="1725" w:type="dxa"/>
            <w:vMerge/>
          </w:tcPr>
          <w:p w:rsidR="00D26367" w:rsidRPr="00D26367" w:rsidRDefault="00D26367" w:rsidP="00D26367">
            <w:pPr>
              <w:jc w:val="center"/>
              <w:rPr>
                <w:sz w:val="24"/>
                <w:szCs w:val="24"/>
              </w:rPr>
            </w:pPr>
          </w:p>
        </w:tc>
      </w:tr>
      <w:tr w:rsidR="00D26367" w:rsidRPr="00D26367" w:rsidTr="006B4BA9">
        <w:trPr>
          <w:trHeight w:val="196"/>
          <w:jc w:val="center"/>
        </w:trPr>
        <w:tc>
          <w:tcPr>
            <w:tcW w:w="1005" w:type="dxa"/>
            <w:vAlign w:val="center"/>
          </w:tcPr>
          <w:p w:rsidR="00D26367" w:rsidRPr="00D26367" w:rsidRDefault="00D26367" w:rsidP="00D26367">
            <w:pPr>
              <w:jc w:val="center"/>
              <w:rPr>
                <w:b/>
              </w:rPr>
            </w:pPr>
            <w:r w:rsidRPr="00D26367">
              <w:rPr>
                <w:b/>
              </w:rPr>
              <w:t>4*.</w:t>
            </w:r>
          </w:p>
          <w:p w:rsidR="00D26367" w:rsidRPr="00D26367" w:rsidRDefault="00D26367" w:rsidP="00D26367">
            <w:pPr>
              <w:jc w:val="center"/>
              <w:rPr>
                <w:b/>
              </w:rPr>
            </w:pPr>
          </w:p>
        </w:tc>
        <w:tc>
          <w:tcPr>
            <w:tcW w:w="1390" w:type="dxa"/>
            <w:vAlign w:val="center"/>
          </w:tcPr>
          <w:p w:rsidR="00D26367" w:rsidRPr="00D26367" w:rsidRDefault="00D26367" w:rsidP="00D26367">
            <w:pPr>
              <w:jc w:val="center"/>
              <w:rPr>
                <w:sz w:val="24"/>
                <w:szCs w:val="24"/>
              </w:rPr>
            </w:pPr>
          </w:p>
        </w:tc>
        <w:tc>
          <w:tcPr>
            <w:tcW w:w="2259" w:type="dxa"/>
            <w:vAlign w:val="center"/>
          </w:tcPr>
          <w:p w:rsidR="00D26367" w:rsidRPr="00D26367" w:rsidRDefault="00D26367" w:rsidP="00D26367">
            <w:pPr>
              <w:jc w:val="center"/>
              <w:rPr>
                <w:sz w:val="24"/>
                <w:szCs w:val="24"/>
              </w:rPr>
            </w:pPr>
          </w:p>
        </w:tc>
        <w:tc>
          <w:tcPr>
            <w:tcW w:w="1679" w:type="dxa"/>
            <w:vAlign w:val="center"/>
          </w:tcPr>
          <w:p w:rsidR="00D26367" w:rsidRPr="00D26367" w:rsidRDefault="00D26367" w:rsidP="00D26367">
            <w:pPr>
              <w:jc w:val="center"/>
              <w:rPr>
                <w:sz w:val="24"/>
                <w:szCs w:val="24"/>
              </w:rPr>
            </w:pPr>
          </w:p>
        </w:tc>
        <w:tc>
          <w:tcPr>
            <w:tcW w:w="1921" w:type="dxa"/>
            <w:vAlign w:val="center"/>
          </w:tcPr>
          <w:p w:rsidR="00D26367" w:rsidRPr="00D26367" w:rsidRDefault="00D26367" w:rsidP="00D26367">
            <w:pPr>
              <w:jc w:val="center"/>
              <w:rPr>
                <w:sz w:val="24"/>
                <w:szCs w:val="24"/>
              </w:rPr>
            </w:pPr>
          </w:p>
        </w:tc>
        <w:tc>
          <w:tcPr>
            <w:tcW w:w="1725" w:type="dxa"/>
            <w:vMerge/>
          </w:tcPr>
          <w:p w:rsidR="00D26367" w:rsidRPr="00D26367" w:rsidRDefault="00D26367" w:rsidP="00D26367">
            <w:pPr>
              <w:jc w:val="center"/>
              <w:rPr>
                <w:sz w:val="24"/>
                <w:szCs w:val="24"/>
              </w:rPr>
            </w:pPr>
          </w:p>
        </w:tc>
      </w:tr>
    </w:tbl>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сигнальные карточки учащихся                 </w:t>
      </w:r>
    </w:p>
    <w:p w:rsidR="00D26367" w:rsidRPr="00D26367" w:rsidRDefault="00D26367" w:rsidP="00D26367">
      <w:pPr>
        <w:tabs>
          <w:tab w:val="left" w:pos="2325"/>
          <w:tab w:val="right" w:pos="9840"/>
        </w:tabs>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tblpX="-24" w:tblpY="1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13"/>
        <w:gridCol w:w="3040"/>
      </w:tblGrid>
      <w:tr w:rsidR="00D26367" w:rsidRPr="00D26367" w:rsidTr="006B4BA9">
        <w:trPr>
          <w:trHeight w:val="1608"/>
        </w:trPr>
        <w:tc>
          <w:tcPr>
            <w:tcW w:w="6713"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1A43F8">
            <w:pPr>
              <w:numPr>
                <w:ilvl w:val="0"/>
                <w:numId w:val="36"/>
              </w:numPr>
              <w:spacing w:after="0" w:line="240" w:lineRule="auto"/>
              <w:jc w:val="both"/>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 xml:space="preserve">Повторение способов действий, запланированных для рефлексного анализа детьми. </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 Давайте повторим правила, необходимые для работы на уроке.  </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Для этого выполним задания теста. Положите перед собой листочек с тестом, прочитайте каждое задание и обведите букву правильного ответа.</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 Проверим работу. </w:t>
            </w: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sz w:val="24"/>
                <w:szCs w:val="24"/>
                <w:u w:val="single"/>
                <w:lang w:eastAsia="ru-RU"/>
              </w:rPr>
              <w:t>- На какой вопрос вы отвечали  в задании №1?</w:t>
            </w:r>
            <w:r w:rsidRPr="00D26367">
              <w:rPr>
                <w:rFonts w:ascii="Times New Roman" w:eastAsia="Times New Roman" w:hAnsi="Times New Roman" w:cs="Times New Roman"/>
                <w:sz w:val="24"/>
                <w:szCs w:val="24"/>
                <w:lang w:eastAsia="ru-RU"/>
              </w:rPr>
              <w:t xml:space="preserve">             (</w:t>
            </w:r>
            <w:r w:rsidRPr="00D26367">
              <w:rPr>
                <w:rFonts w:ascii="Times New Roman" w:eastAsia="Times New Roman" w:hAnsi="Times New Roman" w:cs="Times New Roman"/>
                <w:i/>
                <w:sz w:val="24"/>
                <w:szCs w:val="24"/>
                <w:lang w:eastAsia="ru-RU"/>
              </w:rPr>
              <w:t xml:space="preserve">в каком случае умножение </w:t>
            </w:r>
            <w:proofErr w:type="gramStart"/>
            <w:r w:rsidRPr="00D26367">
              <w:rPr>
                <w:rFonts w:ascii="Times New Roman" w:eastAsia="Times New Roman" w:hAnsi="Times New Roman" w:cs="Times New Roman"/>
                <w:i/>
                <w:sz w:val="24"/>
                <w:szCs w:val="24"/>
                <w:lang w:eastAsia="ru-RU"/>
              </w:rPr>
              <w:t>выполнено</w:t>
            </w:r>
            <w:proofErr w:type="gramEnd"/>
            <w:r w:rsidRPr="00D26367">
              <w:rPr>
                <w:rFonts w:ascii="Times New Roman" w:eastAsia="Times New Roman" w:hAnsi="Times New Roman" w:cs="Times New Roman"/>
                <w:i/>
                <w:sz w:val="24"/>
                <w:szCs w:val="24"/>
                <w:lang w:eastAsia="ru-RU"/>
              </w:rPr>
              <w:t xml:space="preserve"> верно)</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b/>
                <w:sz w:val="24"/>
                <w:szCs w:val="24"/>
                <w:lang w:eastAsia="ru-RU"/>
              </w:rPr>
              <w:t>-</w:t>
            </w:r>
            <w:r w:rsidRPr="00D26367">
              <w:rPr>
                <w:rFonts w:ascii="Times New Roman" w:eastAsia="Times New Roman" w:hAnsi="Times New Roman" w:cs="Times New Roman"/>
                <w:sz w:val="24"/>
                <w:szCs w:val="24"/>
                <w:lang w:eastAsia="ru-RU"/>
              </w:rPr>
              <w:t>Под какой буквой находится правильный ответ? (под буквой а)  Проверка сигнальными карточками и на слайде.</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Какой алгоритм необходимо знать для выполнения этого задания? (алгоритм умножения на двузначное число)</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Вспомним алгоритм.</w:t>
            </w: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1. Пишу единицы под единицами, десятки под десятками.</w:t>
            </w: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2.Умножаю единицы 2-го множителя на 1-й множитель. Получаю первое неполное произведение.</w:t>
            </w: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 xml:space="preserve">3.Умножаю десятки 2-го множителя на 1-й множитель. </w:t>
            </w:r>
            <w:r w:rsidRPr="00D26367">
              <w:rPr>
                <w:rFonts w:ascii="Times New Roman" w:eastAsia="Times New Roman" w:hAnsi="Times New Roman" w:cs="Times New Roman"/>
                <w:i/>
                <w:sz w:val="24"/>
                <w:szCs w:val="24"/>
                <w:u w:val="single"/>
                <w:lang w:eastAsia="ru-RU"/>
              </w:rPr>
              <w:lastRenderedPageBreak/>
              <w:t>Начинаю писать его под десятками</w:t>
            </w:r>
            <w:r w:rsidRPr="00D26367">
              <w:rPr>
                <w:rFonts w:ascii="Times New Roman" w:eastAsia="Times New Roman" w:hAnsi="Times New Roman" w:cs="Times New Roman"/>
                <w:i/>
                <w:sz w:val="24"/>
                <w:szCs w:val="24"/>
                <w:lang w:eastAsia="ru-RU"/>
              </w:rPr>
              <w:t>. Получаю второе неполное произведение.</w:t>
            </w: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4.Складываю произведения.</w:t>
            </w: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5.Получаю ответ.</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u w:val="single"/>
                <w:lang w:eastAsia="ru-RU"/>
              </w:rPr>
              <w:t>- Как вы продолжили фразу в задании № 2?</w:t>
            </w:r>
            <w:r w:rsidRPr="00D26367">
              <w:rPr>
                <w:rFonts w:ascii="Times New Roman" w:eastAsia="Times New Roman" w:hAnsi="Times New Roman" w:cs="Times New Roman"/>
                <w:sz w:val="24"/>
                <w:szCs w:val="24"/>
                <w:lang w:eastAsia="ru-RU"/>
              </w:rPr>
              <w:t xml:space="preserve"> </w:t>
            </w:r>
            <w:r w:rsidRPr="00D26367">
              <w:rPr>
                <w:rFonts w:ascii="Times New Roman" w:eastAsia="Times New Roman" w:hAnsi="Times New Roman" w:cs="Times New Roman"/>
                <w:i/>
                <w:sz w:val="24"/>
                <w:szCs w:val="24"/>
                <w:lang w:eastAsia="ru-RU"/>
              </w:rPr>
              <w:t xml:space="preserve">(чтобы найти делимое, надо частное умножить на делитель, ответ под буквой в)  </w:t>
            </w:r>
            <w:r w:rsidRPr="00D26367">
              <w:rPr>
                <w:rFonts w:ascii="Times New Roman" w:eastAsia="Times New Roman" w:hAnsi="Times New Roman" w:cs="Times New Roman"/>
                <w:sz w:val="24"/>
                <w:szCs w:val="24"/>
                <w:lang w:eastAsia="ru-RU"/>
              </w:rPr>
              <w:t>Проверка сигнальными карточками и на слайде.</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Для чего нужно знать такие правила? (для решения уравнений)</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 Расскажите алгоритм решения уравнений по компонентам действий. </w:t>
            </w: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1. Определить неизвестный компонент действий.</w:t>
            </w: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2. Применить правило его нахождения.</w:t>
            </w: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3. Выполнить вычисления, записать ответ.</w:t>
            </w:r>
          </w:p>
          <w:p w:rsidR="00D26367" w:rsidRPr="00D26367" w:rsidRDefault="00D26367" w:rsidP="00D26367">
            <w:pPr>
              <w:spacing w:after="0" w:line="240" w:lineRule="auto"/>
              <w:jc w:val="both"/>
              <w:rPr>
                <w:rFonts w:ascii="Times New Roman" w:eastAsia="Times New Roman" w:hAnsi="Times New Roman" w:cs="Times New Roman"/>
                <w:sz w:val="24"/>
                <w:szCs w:val="24"/>
                <w:u w:val="single"/>
                <w:lang w:eastAsia="ru-RU"/>
              </w:rPr>
            </w:pPr>
            <w:r w:rsidRPr="00D26367">
              <w:rPr>
                <w:rFonts w:ascii="Times New Roman" w:eastAsia="Times New Roman" w:hAnsi="Times New Roman" w:cs="Times New Roman"/>
                <w:sz w:val="24"/>
                <w:szCs w:val="24"/>
                <w:u w:val="single"/>
                <w:lang w:eastAsia="ru-RU"/>
              </w:rPr>
              <w:t>- Как вы ответили на вопрос № 3?</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i/>
                <w:sz w:val="24"/>
                <w:szCs w:val="24"/>
                <w:lang w:eastAsia="ru-RU"/>
              </w:rPr>
              <w:t>(Чтобы найти расстояние, надо скорость умножить на время, ответ под буквой а))</w:t>
            </w:r>
            <w:r w:rsidRPr="00D26367">
              <w:rPr>
                <w:rFonts w:ascii="Times New Roman" w:eastAsia="Times New Roman" w:hAnsi="Times New Roman" w:cs="Times New Roman"/>
                <w:sz w:val="24"/>
                <w:szCs w:val="24"/>
                <w:lang w:eastAsia="ru-RU"/>
              </w:rPr>
              <w:t xml:space="preserve"> Проверка сигнальными карточками и на слайде.</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Какую формулу вы вспомнили, выполняя это задание? (формулу пути)</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 Что означает формула пути? (формула пути означает, что </w:t>
            </w:r>
            <w:r w:rsidRPr="00D26367">
              <w:rPr>
                <w:rFonts w:ascii="Times New Roman" w:eastAsia="Times New Roman" w:hAnsi="Times New Roman" w:cs="Times New Roman"/>
                <w:b/>
                <w:sz w:val="24"/>
                <w:szCs w:val="24"/>
                <w:lang w:eastAsia="ru-RU"/>
              </w:rPr>
              <w:t>расстояние равно скорости, умноженной на время</w:t>
            </w:r>
            <w:r w:rsidRPr="00D26367">
              <w:rPr>
                <w:rFonts w:ascii="Times New Roman" w:eastAsia="Times New Roman" w:hAnsi="Times New Roman" w:cs="Times New Roman"/>
                <w:sz w:val="24"/>
                <w:szCs w:val="24"/>
                <w:lang w:eastAsia="ru-RU"/>
              </w:rPr>
              <w:t>)</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Какие формулы следуют из формулы пути? (скорость равна расстоянию, делённому на время;</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время движения равно расстоянию, деленному на скорость)</w:t>
            </w:r>
          </w:p>
          <w:p w:rsidR="00D26367" w:rsidRPr="00D26367" w:rsidRDefault="00D26367" w:rsidP="00D26367">
            <w:pPr>
              <w:spacing w:after="0" w:line="240" w:lineRule="auto"/>
              <w:jc w:val="both"/>
              <w:rPr>
                <w:rFonts w:ascii="Times New Roman" w:eastAsia="Times New Roman" w:hAnsi="Times New Roman" w:cs="Times New Roman"/>
                <w:sz w:val="24"/>
                <w:szCs w:val="24"/>
                <w:u w:val="single"/>
                <w:lang w:eastAsia="ru-RU"/>
              </w:rPr>
            </w:pPr>
            <w:r w:rsidRPr="00D26367">
              <w:rPr>
                <w:rFonts w:ascii="Times New Roman" w:eastAsia="Times New Roman" w:hAnsi="Times New Roman" w:cs="Times New Roman"/>
                <w:sz w:val="24"/>
                <w:szCs w:val="24"/>
                <w:u w:val="single"/>
                <w:lang w:eastAsia="ru-RU"/>
              </w:rPr>
              <w:t>- Что представляет собой задание № 4?</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(задача на движение)</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 </w:t>
            </w:r>
            <w:r w:rsidRPr="00D26367">
              <w:rPr>
                <w:rFonts w:ascii="Times New Roman" w:eastAsia="Times New Roman" w:hAnsi="Times New Roman" w:cs="Times New Roman"/>
                <w:sz w:val="24"/>
                <w:szCs w:val="24"/>
                <w:u w:val="single"/>
                <w:lang w:eastAsia="ru-RU"/>
              </w:rPr>
              <w:t>Как вы решили эту задачу?</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чтобы найти скорость, нужно расстояние пешехода разделить на время его движения, правильный ответ 4 км/ч, он находится под  буквой б)</w:t>
            </w:r>
            <w:proofErr w:type="gramStart"/>
            <w:r w:rsidRPr="00D26367">
              <w:rPr>
                <w:rFonts w:ascii="Times New Roman" w:eastAsia="Times New Roman" w:hAnsi="Times New Roman" w:cs="Times New Roman"/>
                <w:sz w:val="24"/>
                <w:szCs w:val="24"/>
                <w:lang w:eastAsia="ru-RU"/>
              </w:rPr>
              <w:t xml:space="preserve"> )</w:t>
            </w:r>
            <w:proofErr w:type="gramEnd"/>
            <w:r w:rsidRPr="00D26367">
              <w:rPr>
                <w:rFonts w:ascii="Times New Roman" w:eastAsia="Times New Roman" w:hAnsi="Times New Roman" w:cs="Times New Roman"/>
                <w:sz w:val="24"/>
                <w:szCs w:val="24"/>
                <w:lang w:eastAsia="ru-RU"/>
              </w:rPr>
              <w:t>.  Проверка сигнальными карточками и на слайде.</w:t>
            </w: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sz w:val="24"/>
                <w:szCs w:val="24"/>
                <w:lang w:eastAsia="ru-RU"/>
              </w:rPr>
              <w:t>- Каким алгоритмом мы пользуемся при решении задач? Расскажите его</w:t>
            </w:r>
            <w:proofErr w:type="gramStart"/>
            <w:r w:rsidRPr="00D26367">
              <w:rPr>
                <w:rFonts w:ascii="Times New Roman" w:eastAsia="Times New Roman" w:hAnsi="Times New Roman" w:cs="Times New Roman"/>
                <w:sz w:val="24"/>
                <w:szCs w:val="24"/>
                <w:lang w:eastAsia="ru-RU"/>
              </w:rPr>
              <w:t>.</w:t>
            </w:r>
            <w:proofErr w:type="gramEnd"/>
            <w:r w:rsidRPr="00D26367">
              <w:rPr>
                <w:rFonts w:ascii="Times New Roman" w:eastAsia="Times New Roman" w:hAnsi="Times New Roman" w:cs="Times New Roman"/>
                <w:sz w:val="24"/>
                <w:szCs w:val="24"/>
                <w:lang w:eastAsia="ru-RU"/>
              </w:rPr>
              <w:t xml:space="preserve"> </w:t>
            </w:r>
            <w:r w:rsidRPr="00D26367">
              <w:rPr>
                <w:rFonts w:ascii="Times New Roman" w:eastAsia="Times New Roman" w:hAnsi="Times New Roman" w:cs="Times New Roman"/>
                <w:i/>
                <w:sz w:val="24"/>
                <w:szCs w:val="24"/>
                <w:lang w:eastAsia="ru-RU"/>
              </w:rPr>
              <w:t>(</w:t>
            </w:r>
            <w:proofErr w:type="gramStart"/>
            <w:r w:rsidRPr="00D26367">
              <w:rPr>
                <w:rFonts w:ascii="Times New Roman" w:eastAsia="Times New Roman" w:hAnsi="Times New Roman" w:cs="Times New Roman"/>
                <w:i/>
                <w:sz w:val="24"/>
                <w:szCs w:val="24"/>
                <w:lang w:eastAsia="ru-RU"/>
              </w:rPr>
              <w:t>а</w:t>
            </w:r>
            <w:proofErr w:type="gramEnd"/>
            <w:r w:rsidRPr="00D26367">
              <w:rPr>
                <w:rFonts w:ascii="Times New Roman" w:eastAsia="Times New Roman" w:hAnsi="Times New Roman" w:cs="Times New Roman"/>
                <w:i/>
                <w:sz w:val="24"/>
                <w:szCs w:val="24"/>
                <w:lang w:eastAsia="ru-RU"/>
              </w:rPr>
              <w:t>лгоритм  решения задач)</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1. Внимательно прочитаю задачу и представлю, о чём в ней говорится.</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2. Определю, что известно, а что надо узнать</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(отмечу на схеме).</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3. Определю, как ответить на вопрос задачи.</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4. Выясню, могу ли сразу ответить на вопрос задачи и почему.</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5.Объясню, как найти неизвестные величины.</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6. Запишу решение и ответ.</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 вы выполнили все задания теста? Оцените свою работу знаками «+» или «?»</w:t>
            </w:r>
          </w:p>
          <w:p w:rsidR="00D26367" w:rsidRPr="00D26367" w:rsidRDefault="00D26367" w:rsidP="001A43F8">
            <w:pPr>
              <w:numPr>
                <w:ilvl w:val="0"/>
                <w:numId w:val="37"/>
              </w:num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Самостоятельная работа №1</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Все правила и алгоритмы, которые мы повторили, встретятся в самостоятельной работе.</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sz w:val="24"/>
                <w:szCs w:val="24"/>
                <w:lang w:eastAsia="ru-RU"/>
              </w:rPr>
              <w:t xml:space="preserve">-Но, кроме знания правил, о чем еще необходимо помнить при </w:t>
            </w:r>
            <w:r w:rsidRPr="00D26367">
              <w:rPr>
                <w:rFonts w:ascii="Times New Roman" w:eastAsia="Times New Roman" w:hAnsi="Times New Roman" w:cs="Times New Roman"/>
                <w:sz w:val="24"/>
                <w:szCs w:val="24"/>
                <w:lang w:eastAsia="ru-RU"/>
              </w:rPr>
              <w:lastRenderedPageBreak/>
              <w:t xml:space="preserve">выполнении заданий? </w:t>
            </w:r>
            <w:r w:rsidRPr="00D26367">
              <w:rPr>
                <w:rFonts w:ascii="Times New Roman" w:eastAsia="Times New Roman" w:hAnsi="Times New Roman" w:cs="Times New Roman"/>
                <w:i/>
                <w:sz w:val="24"/>
                <w:szCs w:val="24"/>
                <w:lang w:eastAsia="ru-RU"/>
              </w:rPr>
              <w:t>(О правильных вычислениях).</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Возьмите белый лист с самостоятельной работой № 1. Вам необходимо выполнить основные задания 1- 3.</w:t>
            </w:r>
          </w:p>
          <w:p w:rsidR="00D26367" w:rsidRPr="00D26367" w:rsidRDefault="00D26367" w:rsidP="001A43F8">
            <w:pPr>
              <w:numPr>
                <w:ilvl w:val="0"/>
                <w:numId w:val="37"/>
              </w:numPr>
              <w:spacing w:after="0" w:line="240" w:lineRule="auto"/>
              <w:rPr>
                <w:rFonts w:ascii="Times New Roman" w:eastAsia="Times New Roman" w:hAnsi="Times New Roman" w:cs="Times New Roman"/>
                <w:i/>
                <w:sz w:val="24"/>
                <w:szCs w:val="24"/>
                <w:lang w:eastAsia="ru-RU"/>
              </w:rPr>
            </w:pPr>
            <w:proofErr w:type="spellStart"/>
            <w:r w:rsidRPr="00D26367">
              <w:rPr>
                <w:rFonts w:ascii="Times New Roman" w:eastAsia="Times New Roman" w:hAnsi="Times New Roman" w:cs="Times New Roman"/>
                <w:i/>
                <w:sz w:val="24"/>
                <w:szCs w:val="24"/>
                <w:lang w:eastAsia="ru-RU"/>
              </w:rPr>
              <w:t>Физминутка</w:t>
            </w:r>
            <w:proofErr w:type="spellEnd"/>
            <w:r w:rsidRPr="00D26367">
              <w:rPr>
                <w:rFonts w:ascii="Times New Roman" w:eastAsia="Times New Roman" w:hAnsi="Times New Roman" w:cs="Times New Roman"/>
                <w:i/>
                <w:sz w:val="24"/>
                <w:szCs w:val="24"/>
                <w:lang w:eastAsia="ru-RU"/>
              </w:rPr>
              <w:t xml:space="preserve"> – снятие напряжения,</w:t>
            </w:r>
            <w:r w:rsidRPr="00D26367">
              <w:rPr>
                <w:rFonts w:ascii="Times New Roman" w:eastAsia="Times New Roman" w:hAnsi="Times New Roman" w:cs="Times New Roman"/>
                <w:b/>
                <w:sz w:val="24"/>
                <w:szCs w:val="24"/>
                <w:lang w:eastAsia="ru-RU"/>
              </w:rPr>
              <w:t xml:space="preserve"> </w:t>
            </w:r>
            <w:r w:rsidRPr="00D26367">
              <w:rPr>
                <w:rFonts w:ascii="Times New Roman" w:eastAsia="Times New Roman" w:hAnsi="Times New Roman" w:cs="Times New Roman"/>
                <w:i/>
                <w:sz w:val="24"/>
                <w:szCs w:val="24"/>
                <w:lang w:eastAsia="ru-RU"/>
              </w:rPr>
              <w:t>усталости. Отдых глазам.</w:t>
            </w:r>
          </w:p>
          <w:p w:rsidR="00D26367" w:rsidRPr="00D26367" w:rsidRDefault="00D26367" w:rsidP="001A43F8">
            <w:pPr>
              <w:numPr>
                <w:ilvl w:val="0"/>
                <w:numId w:val="37"/>
              </w:num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Самопроверка учащимися своей работы по готовому образцу.</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Проверяем работу</w:t>
            </w:r>
            <w:r w:rsidRPr="00D26367">
              <w:rPr>
                <w:rFonts w:ascii="Times New Roman" w:eastAsia="Times New Roman" w:hAnsi="Times New Roman" w:cs="Times New Roman"/>
                <w:i/>
                <w:sz w:val="24"/>
                <w:szCs w:val="24"/>
                <w:lang w:eastAsia="ru-RU"/>
              </w:rPr>
              <w:t xml:space="preserve">. </w:t>
            </w:r>
            <w:r w:rsidRPr="00D26367">
              <w:rPr>
                <w:rFonts w:ascii="Times New Roman" w:eastAsia="Times New Roman" w:hAnsi="Times New Roman" w:cs="Times New Roman"/>
                <w:sz w:val="24"/>
                <w:szCs w:val="24"/>
                <w:lang w:eastAsia="ru-RU"/>
              </w:rPr>
              <w:t>По готовому образцу проверьте ответы каждого задания.</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Оцените правильность ответов знаком + - если задание выполнено правильно, или</w:t>
            </w:r>
            <w:proofErr w:type="gramStart"/>
            <w:r w:rsidRPr="00D26367">
              <w:rPr>
                <w:rFonts w:ascii="Times New Roman" w:eastAsia="Times New Roman" w:hAnsi="Times New Roman" w:cs="Times New Roman"/>
                <w:sz w:val="24"/>
                <w:szCs w:val="24"/>
                <w:lang w:eastAsia="ru-RU"/>
              </w:rPr>
              <w:t xml:space="preserve"> ?</w:t>
            </w:r>
            <w:proofErr w:type="gramEnd"/>
            <w:r w:rsidRPr="00D26367">
              <w:rPr>
                <w:rFonts w:ascii="Times New Roman" w:eastAsia="Times New Roman" w:hAnsi="Times New Roman" w:cs="Times New Roman"/>
                <w:sz w:val="24"/>
                <w:szCs w:val="24"/>
                <w:lang w:eastAsia="ru-RU"/>
              </w:rPr>
              <w:t xml:space="preserve"> - если неверно.</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Обведите номер задания, в котором вы допустили ошибку. Не исправляйте ошибки!</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Возьмите таблицу. Заполните графу «Выполнено». Отметьте знаком «+» те задания, которые выполнили верно, а знаком «?» задания, в которых есть ошибки.</w:t>
            </w:r>
          </w:p>
        </w:tc>
        <w:tc>
          <w:tcPr>
            <w:tcW w:w="3040"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CB193C" w:rsidRPr="00D26367" w:rsidRDefault="00CB193C" w:rsidP="00CB193C">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На доске фиксируется Э3.</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Слайд 1. Тест + задания</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На доске фиксируется Э</w:t>
            </w:r>
            <w:proofErr w:type="gramStart"/>
            <w:r w:rsidRPr="00D26367">
              <w:rPr>
                <w:rFonts w:ascii="Times New Roman" w:eastAsia="Times New Roman" w:hAnsi="Times New Roman" w:cs="Times New Roman"/>
                <w:sz w:val="24"/>
                <w:szCs w:val="24"/>
                <w:lang w:eastAsia="ru-RU"/>
              </w:rPr>
              <w:t>1</w:t>
            </w:r>
            <w:proofErr w:type="gramEnd"/>
            <w:r w:rsidRPr="00D26367">
              <w:rPr>
                <w:rFonts w:ascii="Times New Roman" w:eastAsia="Times New Roman" w:hAnsi="Times New Roman" w:cs="Times New Roman"/>
                <w:sz w:val="24"/>
                <w:szCs w:val="24"/>
                <w:lang w:eastAsia="ru-RU"/>
              </w:rPr>
              <w:t>.</w:t>
            </w:r>
          </w:p>
          <w:p w:rsidR="00D26367" w:rsidRPr="00D26367" w:rsidRDefault="00D26367" w:rsidP="00D26367">
            <w:pPr>
              <w:spacing w:after="0" w:line="240" w:lineRule="auto"/>
              <w:jc w:val="both"/>
              <w:rPr>
                <w:rFonts w:ascii="Times New Roman" w:eastAsia="Times New Roman" w:hAnsi="Times New Roman" w:cs="Times New Roman"/>
                <w:sz w:val="28"/>
                <w:szCs w:val="28"/>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На доске фиксируется Э</w:t>
            </w:r>
            <w:proofErr w:type="gramStart"/>
            <w:r w:rsidRPr="00D26367">
              <w:rPr>
                <w:rFonts w:ascii="Times New Roman" w:eastAsia="Times New Roman" w:hAnsi="Times New Roman" w:cs="Times New Roman"/>
                <w:sz w:val="24"/>
                <w:szCs w:val="24"/>
                <w:lang w:eastAsia="ru-RU"/>
              </w:rPr>
              <w:t>2</w:t>
            </w:r>
            <w:proofErr w:type="gramEnd"/>
            <w:r w:rsidRPr="00D26367">
              <w:rPr>
                <w:rFonts w:ascii="Times New Roman" w:eastAsia="Times New Roman" w:hAnsi="Times New Roman" w:cs="Times New Roman"/>
                <w:sz w:val="24"/>
                <w:szCs w:val="24"/>
                <w:lang w:eastAsia="ru-RU"/>
              </w:rPr>
              <w:t>.</w:t>
            </w: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CB193C" w:rsidRPr="00D26367" w:rsidRDefault="00CB193C" w:rsidP="00CB193C">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На доске фиксируется Э</w:t>
            </w:r>
            <w:r>
              <w:rPr>
                <w:rFonts w:ascii="Times New Roman" w:eastAsia="Times New Roman" w:hAnsi="Times New Roman" w:cs="Times New Roman"/>
                <w:sz w:val="24"/>
                <w:szCs w:val="24"/>
                <w:lang w:eastAsia="ru-RU"/>
              </w:rPr>
              <w:t>3</w:t>
            </w:r>
            <w:r w:rsidRPr="00D26367">
              <w:rPr>
                <w:rFonts w:ascii="Times New Roman" w:eastAsia="Times New Roman" w:hAnsi="Times New Roman" w:cs="Times New Roman"/>
                <w:sz w:val="24"/>
                <w:szCs w:val="24"/>
                <w:lang w:eastAsia="ru-RU"/>
              </w:rPr>
              <w:t>.</w:t>
            </w:r>
          </w:p>
          <w:p w:rsidR="00D26367" w:rsidRPr="00D26367" w:rsidRDefault="00D26367" w:rsidP="00D26367">
            <w:pPr>
              <w:spacing w:after="0" w:line="240" w:lineRule="auto"/>
              <w:jc w:val="both"/>
              <w:rPr>
                <w:rFonts w:ascii="Times New Roman" w:eastAsia="Times New Roman" w:hAnsi="Times New Roman" w:cs="Times New Roman"/>
                <w:sz w:val="28"/>
                <w:szCs w:val="28"/>
                <w:lang w:eastAsia="ru-RU"/>
              </w:rPr>
            </w:pPr>
          </w:p>
          <w:p w:rsidR="00D26367" w:rsidRPr="00D26367" w:rsidRDefault="00D26367" w:rsidP="00D26367">
            <w:pPr>
              <w:spacing w:after="0" w:line="240" w:lineRule="auto"/>
              <w:rPr>
                <w:rFonts w:ascii="Times New Roman" w:eastAsia="Times New Roman" w:hAnsi="Times New Roman" w:cs="Times New Roman"/>
                <w:sz w:val="28"/>
                <w:szCs w:val="28"/>
                <w:lang w:eastAsia="ru-RU"/>
              </w:rPr>
            </w:pPr>
          </w:p>
          <w:p w:rsidR="00D26367" w:rsidRPr="00D26367" w:rsidRDefault="00D26367" w:rsidP="00D26367">
            <w:pPr>
              <w:spacing w:after="0" w:line="240" w:lineRule="auto"/>
              <w:rPr>
                <w:rFonts w:ascii="Times New Roman" w:eastAsia="Times New Roman" w:hAnsi="Times New Roman" w:cs="Times New Roman"/>
                <w:sz w:val="28"/>
                <w:szCs w:val="28"/>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Default="00D26367" w:rsidP="00D26367">
            <w:pPr>
              <w:spacing w:after="0" w:line="240" w:lineRule="auto"/>
              <w:rPr>
                <w:rFonts w:ascii="Times New Roman" w:eastAsia="Times New Roman" w:hAnsi="Times New Roman" w:cs="Times New Roman"/>
                <w:sz w:val="24"/>
                <w:szCs w:val="24"/>
                <w:lang w:eastAsia="ru-RU"/>
              </w:rPr>
            </w:pPr>
          </w:p>
          <w:p w:rsidR="00CB193C" w:rsidRDefault="00CB193C" w:rsidP="00D26367">
            <w:pPr>
              <w:spacing w:after="0" w:line="240" w:lineRule="auto"/>
              <w:rPr>
                <w:rFonts w:ascii="Times New Roman" w:eastAsia="Times New Roman" w:hAnsi="Times New Roman" w:cs="Times New Roman"/>
                <w:sz w:val="24"/>
                <w:szCs w:val="24"/>
                <w:lang w:eastAsia="ru-RU"/>
              </w:rPr>
            </w:pPr>
          </w:p>
          <w:p w:rsidR="00CB193C" w:rsidRDefault="00CB193C" w:rsidP="00D26367">
            <w:pPr>
              <w:spacing w:after="0" w:line="240" w:lineRule="auto"/>
              <w:rPr>
                <w:rFonts w:ascii="Times New Roman" w:eastAsia="Times New Roman" w:hAnsi="Times New Roman" w:cs="Times New Roman"/>
                <w:sz w:val="24"/>
                <w:szCs w:val="24"/>
                <w:lang w:eastAsia="ru-RU"/>
              </w:rPr>
            </w:pPr>
          </w:p>
          <w:p w:rsidR="00CB193C" w:rsidRDefault="00CB193C" w:rsidP="00D26367">
            <w:pPr>
              <w:spacing w:after="0" w:line="240" w:lineRule="auto"/>
              <w:rPr>
                <w:rFonts w:ascii="Times New Roman" w:eastAsia="Times New Roman" w:hAnsi="Times New Roman" w:cs="Times New Roman"/>
                <w:sz w:val="24"/>
                <w:szCs w:val="24"/>
                <w:lang w:eastAsia="ru-RU"/>
              </w:rPr>
            </w:pPr>
          </w:p>
          <w:p w:rsidR="00CB193C" w:rsidRDefault="00CB193C" w:rsidP="00D26367">
            <w:pPr>
              <w:spacing w:after="0" w:line="240" w:lineRule="auto"/>
              <w:rPr>
                <w:rFonts w:ascii="Times New Roman" w:eastAsia="Times New Roman" w:hAnsi="Times New Roman" w:cs="Times New Roman"/>
                <w:sz w:val="24"/>
                <w:szCs w:val="24"/>
                <w:lang w:eastAsia="ru-RU"/>
              </w:rPr>
            </w:pPr>
          </w:p>
          <w:p w:rsidR="00CB193C" w:rsidRDefault="00CB193C" w:rsidP="00D26367">
            <w:pPr>
              <w:spacing w:after="0" w:line="240" w:lineRule="auto"/>
              <w:rPr>
                <w:rFonts w:ascii="Times New Roman" w:eastAsia="Times New Roman" w:hAnsi="Times New Roman" w:cs="Times New Roman"/>
                <w:sz w:val="24"/>
                <w:szCs w:val="24"/>
                <w:lang w:eastAsia="ru-RU"/>
              </w:rPr>
            </w:pPr>
          </w:p>
          <w:p w:rsidR="00CB193C" w:rsidRDefault="00CB193C" w:rsidP="00D26367">
            <w:pPr>
              <w:spacing w:after="0" w:line="240" w:lineRule="auto"/>
              <w:rPr>
                <w:rFonts w:ascii="Times New Roman" w:eastAsia="Times New Roman" w:hAnsi="Times New Roman" w:cs="Times New Roman"/>
                <w:sz w:val="24"/>
                <w:szCs w:val="24"/>
                <w:lang w:eastAsia="ru-RU"/>
              </w:rPr>
            </w:pPr>
          </w:p>
          <w:p w:rsidR="00CB193C" w:rsidRDefault="00CB193C" w:rsidP="00D26367">
            <w:pPr>
              <w:spacing w:after="0" w:line="240" w:lineRule="auto"/>
              <w:rPr>
                <w:rFonts w:ascii="Times New Roman" w:eastAsia="Times New Roman" w:hAnsi="Times New Roman" w:cs="Times New Roman"/>
                <w:sz w:val="24"/>
                <w:szCs w:val="24"/>
                <w:lang w:eastAsia="ru-RU"/>
              </w:rPr>
            </w:pPr>
          </w:p>
          <w:p w:rsidR="00CB193C" w:rsidRDefault="00CB193C" w:rsidP="00D26367">
            <w:pPr>
              <w:spacing w:after="0" w:line="240" w:lineRule="auto"/>
              <w:rPr>
                <w:rFonts w:ascii="Times New Roman" w:eastAsia="Times New Roman" w:hAnsi="Times New Roman" w:cs="Times New Roman"/>
                <w:sz w:val="24"/>
                <w:szCs w:val="24"/>
                <w:lang w:eastAsia="ru-RU"/>
              </w:rPr>
            </w:pPr>
          </w:p>
          <w:p w:rsidR="00CB193C" w:rsidRDefault="00CB193C" w:rsidP="00D26367">
            <w:pPr>
              <w:spacing w:after="0" w:line="240" w:lineRule="auto"/>
              <w:rPr>
                <w:rFonts w:ascii="Times New Roman" w:eastAsia="Times New Roman" w:hAnsi="Times New Roman" w:cs="Times New Roman"/>
                <w:sz w:val="24"/>
                <w:szCs w:val="24"/>
                <w:lang w:eastAsia="ru-RU"/>
              </w:rPr>
            </w:pPr>
          </w:p>
          <w:p w:rsidR="00CB193C" w:rsidRDefault="00CB193C" w:rsidP="00D26367">
            <w:pPr>
              <w:spacing w:after="0" w:line="240" w:lineRule="auto"/>
              <w:rPr>
                <w:rFonts w:ascii="Times New Roman" w:eastAsia="Times New Roman" w:hAnsi="Times New Roman" w:cs="Times New Roman"/>
                <w:sz w:val="24"/>
                <w:szCs w:val="24"/>
                <w:lang w:eastAsia="ru-RU"/>
              </w:rPr>
            </w:pPr>
          </w:p>
          <w:p w:rsidR="00CB193C" w:rsidRPr="00D26367" w:rsidRDefault="00CB193C"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Фиксация Э</w:t>
            </w:r>
            <w:proofErr w:type="gramStart"/>
            <w:r w:rsidRPr="00D26367">
              <w:rPr>
                <w:rFonts w:ascii="Times New Roman" w:eastAsia="Times New Roman" w:hAnsi="Times New Roman" w:cs="Times New Roman"/>
                <w:sz w:val="24"/>
                <w:szCs w:val="24"/>
                <w:lang w:eastAsia="ru-RU"/>
              </w:rPr>
              <w:t>4</w:t>
            </w:r>
            <w:proofErr w:type="gramEnd"/>
            <w:r w:rsidRPr="00D26367">
              <w:rPr>
                <w:rFonts w:ascii="Times New Roman" w:eastAsia="Times New Roman" w:hAnsi="Times New Roman" w:cs="Times New Roman"/>
                <w:sz w:val="24"/>
                <w:szCs w:val="24"/>
                <w:lang w:eastAsia="ru-RU"/>
              </w:rPr>
              <w:t xml:space="preserve"> на доске.</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CB193C" w:rsidRPr="00D26367" w:rsidRDefault="00CB193C" w:rsidP="00CB193C">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На доске фиксируется слово ВЫЧИСЛЕНИЕ.</w:t>
            </w:r>
          </w:p>
          <w:p w:rsidR="00CB193C" w:rsidRDefault="00CB193C"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Слайд 2</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tc>
      </w:tr>
    </w:tbl>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7579FE">
      <w:pPr>
        <w:spacing w:after="0" w:line="240" w:lineRule="auto"/>
        <w:jc w:val="both"/>
        <w:rPr>
          <w:rFonts w:ascii="Times New Roman" w:eastAsia="Times New Roman" w:hAnsi="Times New Roman" w:cs="Times New Roman"/>
          <w:b/>
          <w:sz w:val="24"/>
          <w:szCs w:val="28"/>
          <w:lang w:eastAsia="ru-RU"/>
        </w:rPr>
      </w:pPr>
      <w:r w:rsidRPr="00D26367">
        <w:rPr>
          <w:rFonts w:ascii="Times New Roman" w:eastAsia="Times New Roman" w:hAnsi="Times New Roman" w:cs="Times New Roman"/>
          <w:b/>
          <w:sz w:val="24"/>
          <w:szCs w:val="28"/>
          <w:lang w:eastAsia="ru-RU"/>
        </w:rPr>
        <w:t>3.Локализация затруднений.</w:t>
      </w:r>
    </w:p>
    <w:p w:rsidR="00D26367" w:rsidRPr="00D26367" w:rsidRDefault="00D26367" w:rsidP="00D26367">
      <w:pPr>
        <w:spacing w:after="0" w:line="240" w:lineRule="auto"/>
        <w:ind w:left="600" w:hanging="480"/>
        <w:rPr>
          <w:rFonts w:ascii="Times New Roman" w:eastAsia="Times New Roman" w:hAnsi="Times New Roman" w:cs="Times New Roman"/>
          <w:b/>
          <w:i/>
          <w:sz w:val="24"/>
          <w:szCs w:val="28"/>
          <w:lang w:eastAsia="ru-RU"/>
        </w:rPr>
      </w:pPr>
      <w:r w:rsidRPr="00D26367">
        <w:rPr>
          <w:rFonts w:ascii="Times New Roman" w:eastAsia="Times New Roman" w:hAnsi="Times New Roman" w:cs="Times New Roman"/>
          <w:b/>
          <w:i/>
          <w:sz w:val="24"/>
          <w:szCs w:val="28"/>
          <w:lang w:eastAsia="ru-RU"/>
        </w:rPr>
        <w:t>Цель этапа:</w:t>
      </w:r>
    </w:p>
    <w:p w:rsidR="00D26367" w:rsidRPr="00D26367" w:rsidRDefault="00D26367" w:rsidP="00D26367">
      <w:p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1) сформулировать способность к выявлению места и причины затруднений;</w:t>
      </w:r>
    </w:p>
    <w:p w:rsidR="00D26367" w:rsidRPr="00D26367" w:rsidRDefault="00D26367" w:rsidP="00D26367">
      <w:p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2)   уточнить индивидуальные цели урока.</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b/>
          <w:i/>
          <w:sz w:val="24"/>
          <w:szCs w:val="28"/>
          <w:lang w:eastAsia="ru-RU"/>
        </w:rPr>
        <w:t>Оборудование и дидактические средства к этапу:</w:t>
      </w:r>
      <w:r w:rsidRPr="00D26367">
        <w:rPr>
          <w:rFonts w:ascii="Times New Roman" w:eastAsia="Times New Roman" w:hAnsi="Times New Roman" w:cs="Times New Roman"/>
          <w:sz w:val="24"/>
          <w:szCs w:val="28"/>
          <w:lang w:eastAsia="ru-RU"/>
        </w:rPr>
        <w:t xml:space="preserve"> сигнальные карточки учащихся, алгоритм исправления ошибок (в </w:t>
      </w:r>
      <w:r w:rsidR="00CB193C">
        <w:rPr>
          <w:rFonts w:ascii="Times New Roman" w:eastAsia="Times New Roman" w:hAnsi="Times New Roman" w:cs="Times New Roman"/>
          <w:sz w:val="24"/>
          <w:szCs w:val="28"/>
          <w:lang w:eastAsia="ru-RU"/>
        </w:rPr>
        <w:t>памятке</w:t>
      </w:r>
      <w:r w:rsidRPr="00D26367">
        <w:rPr>
          <w:rFonts w:ascii="Times New Roman" w:eastAsia="Times New Roman" w:hAnsi="Times New Roman" w:cs="Times New Roman"/>
          <w:sz w:val="24"/>
          <w:szCs w:val="28"/>
          <w:lang w:eastAsia="ru-RU"/>
        </w:rPr>
        <w:t xml:space="preserve"> и на слайде):</w:t>
      </w:r>
    </w:p>
    <w:p w:rsidR="00D26367" w:rsidRPr="00D26367" w:rsidRDefault="00D26367" w:rsidP="00D26367">
      <w:pPr>
        <w:spacing w:after="0" w:line="240" w:lineRule="auto"/>
        <w:jc w:val="both"/>
        <w:rPr>
          <w:rFonts w:ascii="Times New Roman" w:eastAsia="Times New Roman" w:hAnsi="Times New Roman" w:cs="Times New Roman"/>
          <w:i/>
          <w:sz w:val="24"/>
          <w:szCs w:val="28"/>
          <w:lang w:eastAsia="ru-RU"/>
        </w:rPr>
      </w:pPr>
      <w:r w:rsidRPr="00D26367">
        <w:rPr>
          <w:rFonts w:ascii="Times New Roman" w:eastAsia="Times New Roman" w:hAnsi="Times New Roman" w:cs="Times New Roman"/>
          <w:i/>
          <w:sz w:val="24"/>
          <w:szCs w:val="28"/>
          <w:lang w:eastAsia="ru-RU"/>
        </w:rPr>
        <w:t>1. Проверь решение по образцу (по ответу).</w:t>
      </w:r>
    </w:p>
    <w:p w:rsidR="00D26367" w:rsidRPr="00D26367" w:rsidRDefault="00D26367" w:rsidP="00D26367">
      <w:pPr>
        <w:spacing w:after="0" w:line="240" w:lineRule="auto"/>
        <w:jc w:val="both"/>
        <w:rPr>
          <w:rFonts w:ascii="Times New Roman" w:eastAsia="Times New Roman" w:hAnsi="Times New Roman" w:cs="Times New Roman"/>
          <w:i/>
          <w:sz w:val="24"/>
          <w:szCs w:val="28"/>
          <w:lang w:eastAsia="ru-RU"/>
        </w:rPr>
      </w:pPr>
      <w:r w:rsidRPr="00D26367">
        <w:rPr>
          <w:rFonts w:ascii="Times New Roman" w:eastAsia="Times New Roman" w:hAnsi="Times New Roman" w:cs="Times New Roman"/>
          <w:i/>
          <w:sz w:val="24"/>
          <w:szCs w:val="28"/>
          <w:lang w:eastAsia="ru-RU"/>
        </w:rPr>
        <w:t>2. Отметь номер задания с другим ответом.</w:t>
      </w:r>
    </w:p>
    <w:p w:rsidR="00D26367" w:rsidRPr="00D26367" w:rsidRDefault="00D26367" w:rsidP="00D26367">
      <w:pPr>
        <w:spacing w:after="0" w:line="240" w:lineRule="auto"/>
        <w:jc w:val="both"/>
        <w:rPr>
          <w:rFonts w:ascii="Times New Roman" w:eastAsia="Times New Roman" w:hAnsi="Times New Roman" w:cs="Times New Roman"/>
          <w:i/>
          <w:sz w:val="24"/>
          <w:szCs w:val="28"/>
          <w:lang w:eastAsia="ru-RU"/>
        </w:rPr>
      </w:pPr>
      <w:r w:rsidRPr="00D26367">
        <w:rPr>
          <w:rFonts w:ascii="Times New Roman" w:eastAsia="Times New Roman" w:hAnsi="Times New Roman" w:cs="Times New Roman"/>
          <w:i/>
          <w:sz w:val="24"/>
          <w:szCs w:val="28"/>
          <w:lang w:eastAsia="ru-RU"/>
        </w:rPr>
        <w:t xml:space="preserve">3. Подчеркни </w:t>
      </w:r>
      <w:r w:rsidRPr="00D26367">
        <w:rPr>
          <w:rFonts w:ascii="Times New Roman" w:eastAsia="Times New Roman" w:hAnsi="Times New Roman" w:cs="Times New Roman"/>
          <w:sz w:val="24"/>
          <w:szCs w:val="28"/>
          <w:lang w:eastAsia="ru-RU"/>
        </w:rPr>
        <w:t>зеленой ручкой</w:t>
      </w:r>
      <w:r w:rsidRPr="00D26367">
        <w:rPr>
          <w:rFonts w:ascii="Times New Roman" w:eastAsia="Times New Roman" w:hAnsi="Times New Roman" w:cs="Times New Roman"/>
          <w:i/>
          <w:sz w:val="24"/>
          <w:szCs w:val="28"/>
          <w:lang w:eastAsia="ru-RU"/>
        </w:rPr>
        <w:t xml:space="preserve"> место в решении, где допущена ошибка (подробный образец).</w:t>
      </w:r>
    </w:p>
    <w:p w:rsidR="00D26367" w:rsidRPr="00D26367" w:rsidRDefault="00D26367" w:rsidP="00D26367">
      <w:pPr>
        <w:spacing w:after="0" w:line="240" w:lineRule="auto"/>
        <w:jc w:val="both"/>
        <w:rPr>
          <w:rFonts w:ascii="Times New Roman" w:eastAsia="Times New Roman" w:hAnsi="Times New Roman" w:cs="Times New Roman"/>
          <w:i/>
          <w:sz w:val="24"/>
          <w:szCs w:val="28"/>
          <w:lang w:eastAsia="ru-RU"/>
        </w:rPr>
      </w:pPr>
      <w:r w:rsidRPr="00D26367">
        <w:rPr>
          <w:rFonts w:ascii="Times New Roman" w:eastAsia="Times New Roman" w:hAnsi="Times New Roman" w:cs="Times New Roman"/>
          <w:i/>
          <w:sz w:val="24"/>
          <w:szCs w:val="28"/>
          <w:lang w:eastAsia="ru-RU"/>
        </w:rPr>
        <w:t>4. Определи правило, в котором ты ошибся (эталон).</w:t>
      </w:r>
    </w:p>
    <w:p w:rsidR="00D26367" w:rsidRPr="00D26367" w:rsidRDefault="00D26367" w:rsidP="00D26367">
      <w:pPr>
        <w:spacing w:after="0" w:line="240" w:lineRule="auto"/>
        <w:jc w:val="both"/>
        <w:rPr>
          <w:rFonts w:ascii="Times New Roman" w:eastAsia="Times New Roman" w:hAnsi="Times New Roman" w:cs="Times New Roman"/>
          <w:i/>
          <w:sz w:val="24"/>
          <w:szCs w:val="28"/>
          <w:lang w:eastAsia="ru-RU"/>
        </w:rPr>
      </w:pPr>
      <w:r w:rsidRPr="00D26367">
        <w:rPr>
          <w:rFonts w:ascii="Times New Roman" w:eastAsia="Times New Roman" w:hAnsi="Times New Roman" w:cs="Times New Roman"/>
          <w:i/>
          <w:sz w:val="24"/>
          <w:szCs w:val="28"/>
          <w:lang w:eastAsia="ru-RU"/>
        </w:rPr>
        <w:t>5. Повтори правило.</w:t>
      </w:r>
    </w:p>
    <w:p w:rsidR="00D26367" w:rsidRPr="00D26367" w:rsidRDefault="00D26367" w:rsidP="00D26367">
      <w:pPr>
        <w:spacing w:after="0" w:line="240" w:lineRule="auto"/>
        <w:jc w:val="both"/>
        <w:rPr>
          <w:rFonts w:ascii="Times New Roman" w:eastAsia="Times New Roman" w:hAnsi="Times New Roman" w:cs="Times New Roman"/>
          <w:i/>
          <w:sz w:val="24"/>
          <w:szCs w:val="28"/>
          <w:lang w:eastAsia="ru-RU"/>
        </w:rPr>
      </w:pPr>
      <w:r w:rsidRPr="00D26367">
        <w:rPr>
          <w:rFonts w:ascii="Times New Roman" w:eastAsia="Times New Roman" w:hAnsi="Times New Roman" w:cs="Times New Roman"/>
          <w:i/>
          <w:sz w:val="24"/>
          <w:szCs w:val="28"/>
          <w:lang w:eastAsia="ru-RU"/>
        </w:rPr>
        <w:t>6. Исправь ошибку.</w:t>
      </w:r>
    </w:p>
    <w:p w:rsidR="00D26367" w:rsidRPr="00D26367" w:rsidRDefault="00D26367" w:rsidP="00D26367">
      <w:pPr>
        <w:spacing w:after="0" w:line="240" w:lineRule="auto"/>
        <w:jc w:val="both"/>
        <w:rPr>
          <w:rFonts w:ascii="Times New Roman" w:eastAsia="Times New Roman" w:hAnsi="Times New Roman" w:cs="Times New Roman"/>
          <w:i/>
          <w:sz w:val="24"/>
          <w:szCs w:val="28"/>
          <w:lang w:eastAsia="ru-RU"/>
        </w:rPr>
      </w:pPr>
      <w:r w:rsidRPr="00D26367">
        <w:rPr>
          <w:rFonts w:ascii="Times New Roman" w:eastAsia="Times New Roman" w:hAnsi="Times New Roman" w:cs="Times New Roman"/>
          <w:i/>
          <w:sz w:val="24"/>
          <w:szCs w:val="28"/>
          <w:lang w:eastAsia="ru-RU"/>
        </w:rPr>
        <w:t>7. Сравни решение с эталоном для самопроверки.</w:t>
      </w:r>
    </w:p>
    <w:p w:rsidR="00D26367" w:rsidRPr="00D26367" w:rsidRDefault="00D26367" w:rsidP="00D26367">
      <w:p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дополнительные задания, таблица для фиксирования результатов (у учащихся и на доске).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29"/>
        <w:gridCol w:w="2734"/>
      </w:tblGrid>
      <w:tr w:rsidR="00D26367" w:rsidRPr="00D26367" w:rsidTr="006B4BA9">
        <w:trPr>
          <w:trHeight w:val="708"/>
        </w:trPr>
        <w:tc>
          <w:tcPr>
            <w:tcW w:w="6729"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r w:rsidRPr="00CB193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3296" behindDoc="1" locked="0" layoutInCell="1" allowOverlap="1" wp14:anchorId="752FA034" wp14:editId="3F21DB5C">
                      <wp:simplePos x="0" y="0"/>
                      <wp:positionH relativeFrom="column">
                        <wp:posOffset>7620</wp:posOffset>
                      </wp:positionH>
                      <wp:positionV relativeFrom="paragraph">
                        <wp:posOffset>727710</wp:posOffset>
                      </wp:positionV>
                      <wp:extent cx="228600" cy="228600"/>
                      <wp:effectExtent l="13335" t="12700" r="5715" b="6350"/>
                      <wp:wrapNone/>
                      <wp:docPr id="510" name="Прямоугольник 5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6B4BA9" w:rsidRDefault="006B4BA9" w:rsidP="00D26367">
                                  <w:pPr>
                                    <w:jc w:val="center"/>
                                  </w:pPr>
                                  <w:r>
                                    <w:t>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0" o:spid="_x0000_s1162" style="position:absolute;left:0;text-align:left;margin-left:.6pt;margin-top:57.3pt;width:18pt;height:18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">
                      <v:textbox>
                        <w:txbxContent>
                          <w:p w:rsidR="006B4BA9" w:rsidRDefault="006B4BA9" w:rsidP="00D26367">
                            <w:pPr>
                              <w:jc w:val="center"/>
                            </w:pPr>
                            <w:r>
                              <w:t>к</w:t>
                            </w:r>
                          </w:p>
                        </w:txbxContent>
                      </v:textbox>
                    </v:rect>
                  </w:pict>
                </mc:Fallback>
              </mc:AlternateContent>
            </w:r>
            <w:r w:rsidRPr="00CB193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2272" behindDoc="1" locked="0" layoutInCell="1" allowOverlap="1" wp14:anchorId="10E924A1" wp14:editId="5B2EDD8C">
                      <wp:simplePos x="0" y="0"/>
                      <wp:positionH relativeFrom="column">
                        <wp:posOffset>7620</wp:posOffset>
                      </wp:positionH>
                      <wp:positionV relativeFrom="paragraph">
                        <wp:posOffset>384810</wp:posOffset>
                      </wp:positionV>
                      <wp:extent cx="228600" cy="228600"/>
                      <wp:effectExtent l="13335" t="12700" r="5715" b="6350"/>
                      <wp:wrapNone/>
                      <wp:docPr id="509" name="Прямоугольник 5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6B4BA9" w:rsidRDefault="006B4BA9" w:rsidP="00D26367">
                                  <w:pPr>
                                    <w:jc w:val="center"/>
                                  </w:pP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09" o:spid="_x0000_s1163" style="position:absolute;left:0;text-align:left;margin-left:.6pt;margin-top:30.3pt;width:18pt;height:18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">
                      <v:textbox>
                        <w:txbxContent>
                          <w:p w:rsidR="006B4BA9" w:rsidRDefault="006B4BA9" w:rsidP="00D26367">
                            <w:pPr>
                              <w:jc w:val="center"/>
                            </w:pPr>
                            <w:r>
                              <w:t>3</w:t>
                            </w:r>
                          </w:p>
                        </w:txbxContent>
                      </v:textbox>
                    </v:rect>
                  </w:pict>
                </mc:Fallback>
              </mc:AlternateContent>
            </w:r>
            <w:r w:rsidRPr="00D26367">
              <w:rPr>
                <w:rFonts w:ascii="Times New Roman" w:eastAsia="Times New Roman" w:hAnsi="Times New Roman" w:cs="Times New Roman"/>
                <w:sz w:val="24"/>
                <w:szCs w:val="24"/>
                <w:lang w:eastAsia="ru-RU"/>
              </w:rPr>
              <w:t xml:space="preserve">- Покажите, как справились со всеми заданиями самостоятельной работы. </w:t>
            </w:r>
            <w:proofErr w:type="gramStart"/>
            <w:r w:rsidRPr="00D26367">
              <w:rPr>
                <w:rFonts w:ascii="Times New Roman" w:eastAsia="Times New Roman" w:hAnsi="Times New Roman" w:cs="Times New Roman"/>
                <w:i/>
                <w:sz w:val="24"/>
                <w:szCs w:val="24"/>
                <w:lang w:eastAsia="ru-RU"/>
              </w:rPr>
              <w:t xml:space="preserve">(Учащиеся сигналят: </w:t>
            </w:r>
            <w:proofErr w:type="gramEnd"/>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        - </w:t>
            </w:r>
            <w:r w:rsidRPr="00D26367">
              <w:rPr>
                <w:rFonts w:ascii="Times New Roman" w:eastAsia="Times New Roman" w:hAnsi="Times New Roman" w:cs="Times New Roman"/>
                <w:i/>
                <w:sz w:val="24"/>
                <w:szCs w:val="24"/>
                <w:lang w:eastAsia="ru-RU"/>
              </w:rPr>
              <w:t xml:space="preserve">если все задания </w:t>
            </w:r>
            <w:proofErr w:type="gramStart"/>
            <w:r w:rsidRPr="00D26367">
              <w:rPr>
                <w:rFonts w:ascii="Times New Roman" w:eastAsia="Times New Roman" w:hAnsi="Times New Roman" w:cs="Times New Roman"/>
                <w:i/>
                <w:sz w:val="24"/>
                <w:szCs w:val="24"/>
                <w:lang w:eastAsia="ru-RU"/>
              </w:rPr>
              <w:t>выполнены</w:t>
            </w:r>
            <w:proofErr w:type="gramEnd"/>
            <w:r w:rsidRPr="00D26367">
              <w:rPr>
                <w:rFonts w:ascii="Times New Roman" w:eastAsia="Times New Roman" w:hAnsi="Times New Roman" w:cs="Times New Roman"/>
                <w:i/>
                <w:sz w:val="24"/>
                <w:szCs w:val="24"/>
                <w:lang w:eastAsia="ru-RU"/>
              </w:rPr>
              <w:t xml:space="preserve"> верно</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sz w:val="24"/>
                <w:szCs w:val="24"/>
                <w:lang w:eastAsia="ru-RU"/>
              </w:rPr>
              <w:t xml:space="preserve">        - </w:t>
            </w:r>
            <w:r w:rsidRPr="00D26367">
              <w:rPr>
                <w:rFonts w:ascii="Times New Roman" w:eastAsia="Times New Roman" w:hAnsi="Times New Roman" w:cs="Times New Roman"/>
                <w:i/>
                <w:sz w:val="24"/>
                <w:szCs w:val="24"/>
                <w:lang w:eastAsia="ru-RU"/>
              </w:rPr>
              <w:t>если есть в заданиях ошибки).</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p>
          <w:p w:rsidR="00D26367" w:rsidRPr="00D26367" w:rsidRDefault="00D26367" w:rsidP="00D26367">
            <w:pPr>
              <w:spacing w:after="0" w:line="240" w:lineRule="auto"/>
              <w:rPr>
                <w:rFonts w:ascii="Times New Roman" w:eastAsia="Times New Roman" w:hAnsi="Times New Roman" w:cs="Times New Roman"/>
                <w:b/>
                <w:sz w:val="24"/>
                <w:szCs w:val="24"/>
                <w:lang w:eastAsia="ru-RU"/>
              </w:rPr>
            </w:pPr>
            <w:r w:rsidRPr="00D26367">
              <w:rPr>
                <w:rFonts w:ascii="Times New Roman" w:eastAsia="Times New Roman" w:hAnsi="Times New Roman" w:cs="Times New Roman"/>
                <w:sz w:val="24"/>
                <w:szCs w:val="24"/>
                <w:lang w:eastAsia="ru-RU"/>
              </w:rPr>
              <w:t xml:space="preserve">- Проверьте ход решения по подробному образцу. </w:t>
            </w:r>
            <w:r w:rsidRPr="00D26367">
              <w:rPr>
                <w:rFonts w:ascii="Times New Roman" w:eastAsia="Times New Roman" w:hAnsi="Times New Roman" w:cs="Times New Roman"/>
                <w:b/>
                <w:sz w:val="24"/>
                <w:szCs w:val="24"/>
                <w:lang w:eastAsia="ru-RU"/>
              </w:rPr>
              <w:t>Зафиксируйте зеленым цветом место ошибки.</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Если у вас все  правильно, приступайте к выполнению дополнительных заданий на зелёном листе.</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Ребята, которые затруднились в некоторых заданиях, работают со мной.</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sz w:val="24"/>
                <w:szCs w:val="24"/>
                <w:lang w:eastAsia="ru-RU"/>
              </w:rPr>
              <w:t xml:space="preserve">- Давайте вспомним алгоритм, который поможет нам исправить ошибки. </w:t>
            </w:r>
            <w:r w:rsidRPr="00D26367">
              <w:rPr>
                <w:rFonts w:ascii="Times New Roman" w:eastAsia="Times New Roman" w:hAnsi="Times New Roman" w:cs="Times New Roman"/>
                <w:i/>
                <w:sz w:val="24"/>
                <w:szCs w:val="24"/>
                <w:lang w:eastAsia="ru-RU"/>
              </w:rPr>
              <w:t>(Учащиеся последовательно зачитывают «шаги» данного алгоритма из «фотоальбома»).</w:t>
            </w:r>
          </w:p>
          <w:p w:rsidR="00D26367" w:rsidRPr="00D26367" w:rsidRDefault="00D26367" w:rsidP="00D26367">
            <w:pPr>
              <w:spacing w:after="0" w:line="240" w:lineRule="auto"/>
              <w:jc w:val="center"/>
              <w:rPr>
                <w:rFonts w:ascii="Times New Roman" w:eastAsia="Times New Roman" w:hAnsi="Times New Roman" w:cs="Times New Roman"/>
                <w:b/>
                <w:sz w:val="24"/>
                <w:szCs w:val="24"/>
                <w:lang w:eastAsia="ru-RU"/>
              </w:rPr>
            </w:pPr>
            <w:r w:rsidRPr="00D26367">
              <w:rPr>
                <w:rFonts w:ascii="Times New Roman" w:eastAsia="Times New Roman" w:hAnsi="Times New Roman" w:cs="Times New Roman"/>
                <w:b/>
                <w:sz w:val="24"/>
                <w:szCs w:val="24"/>
                <w:lang w:eastAsia="ru-RU"/>
              </w:rPr>
              <w:t>*</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Начнем работу.</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Покажите сигналом, как вы справились с 1-м заданием.</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lastRenderedPageBreak/>
              <w:t>1. Если в этом задании ошибок нет, учитель ставит «+» в графу «</w:t>
            </w:r>
            <w:proofErr w:type="gramStart"/>
            <w:r w:rsidRPr="00D26367">
              <w:rPr>
                <w:rFonts w:ascii="Times New Roman" w:eastAsia="Times New Roman" w:hAnsi="Times New Roman" w:cs="Times New Roman"/>
                <w:i/>
                <w:sz w:val="24"/>
                <w:szCs w:val="24"/>
                <w:lang w:eastAsia="ru-RU"/>
              </w:rPr>
              <w:t>Решено</w:t>
            </w:r>
            <w:proofErr w:type="gramEnd"/>
            <w:r w:rsidRPr="00D26367">
              <w:rPr>
                <w:rFonts w:ascii="Times New Roman" w:eastAsia="Times New Roman" w:hAnsi="Times New Roman" w:cs="Times New Roman"/>
                <w:i/>
                <w:sz w:val="24"/>
                <w:szCs w:val="24"/>
                <w:lang w:eastAsia="ru-RU"/>
              </w:rPr>
              <w:t xml:space="preserve"> верно» таблицы на доске.</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2. Если в классе есть хоть одна ошибка, то в таблицу «</w:t>
            </w:r>
            <w:r w:rsidR="007579FE">
              <w:rPr>
                <w:rFonts w:ascii="Times New Roman" w:eastAsia="Times New Roman" w:hAnsi="Times New Roman" w:cs="Times New Roman"/>
                <w:i/>
                <w:sz w:val="24"/>
                <w:szCs w:val="24"/>
                <w:lang w:eastAsia="ru-RU"/>
              </w:rPr>
              <w:t>?</w:t>
            </w:r>
            <w:r w:rsidRPr="00D26367">
              <w:rPr>
                <w:rFonts w:ascii="Times New Roman" w:eastAsia="Times New Roman" w:hAnsi="Times New Roman" w:cs="Times New Roman"/>
                <w:i/>
                <w:sz w:val="24"/>
                <w:szCs w:val="24"/>
                <w:lang w:eastAsia="ru-RU"/>
              </w:rPr>
              <w:t>»</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Какой алгоритм работает в этом задании? (Э 1)</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Почему выбрали именно этот алгоритм?</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 (в этом задании нужно выполнить умножение на двузначное число, поэтому нужно было применить алгоритм умножения на двузначное число)</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У кого ошибка в этом задании, занесите номер алгоритма в таблицу в графу «Номер эталона, в котором допущена ошибка»</w:t>
            </w:r>
          </w:p>
          <w:p w:rsidR="00D26367" w:rsidRPr="00D26367" w:rsidRDefault="00D26367" w:rsidP="00D26367">
            <w:pPr>
              <w:spacing w:after="0" w:line="240" w:lineRule="auto"/>
              <w:jc w:val="center"/>
              <w:rPr>
                <w:rFonts w:ascii="Times New Roman" w:eastAsia="Times New Roman" w:hAnsi="Times New Roman" w:cs="Times New Roman"/>
                <w:b/>
                <w:sz w:val="24"/>
                <w:szCs w:val="24"/>
                <w:lang w:eastAsia="ru-RU"/>
              </w:rPr>
            </w:pPr>
            <w:r w:rsidRPr="00D26367">
              <w:rPr>
                <w:rFonts w:ascii="Times New Roman" w:eastAsia="Times New Roman" w:hAnsi="Times New Roman" w:cs="Times New Roman"/>
                <w:b/>
                <w:sz w:val="24"/>
                <w:szCs w:val="24"/>
                <w:lang w:eastAsia="ru-RU"/>
              </w:rPr>
              <w:t>*</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Покажите сигналом, как вы справились с 2-м заданием.</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1. Если в этом задании ошибок нет, учитель ставит «+» в графу «</w:t>
            </w:r>
            <w:proofErr w:type="gramStart"/>
            <w:r w:rsidRPr="00D26367">
              <w:rPr>
                <w:rFonts w:ascii="Times New Roman" w:eastAsia="Times New Roman" w:hAnsi="Times New Roman" w:cs="Times New Roman"/>
                <w:i/>
                <w:sz w:val="24"/>
                <w:szCs w:val="24"/>
                <w:lang w:eastAsia="ru-RU"/>
              </w:rPr>
              <w:t>Решено</w:t>
            </w:r>
            <w:proofErr w:type="gramEnd"/>
            <w:r w:rsidRPr="00D26367">
              <w:rPr>
                <w:rFonts w:ascii="Times New Roman" w:eastAsia="Times New Roman" w:hAnsi="Times New Roman" w:cs="Times New Roman"/>
                <w:i/>
                <w:sz w:val="24"/>
                <w:szCs w:val="24"/>
                <w:lang w:eastAsia="ru-RU"/>
              </w:rPr>
              <w:t xml:space="preserve"> верно» таблицы на доске.</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2. Если в классе есть хоть одна ошибка, то в таблицу «</w:t>
            </w:r>
            <w:r w:rsidR="007579FE">
              <w:rPr>
                <w:rFonts w:ascii="Times New Roman" w:eastAsia="Times New Roman" w:hAnsi="Times New Roman" w:cs="Times New Roman"/>
                <w:i/>
                <w:sz w:val="24"/>
                <w:szCs w:val="24"/>
                <w:lang w:eastAsia="ru-RU"/>
              </w:rPr>
              <w:t>?</w:t>
            </w:r>
            <w:r w:rsidRPr="00D26367">
              <w:rPr>
                <w:rFonts w:ascii="Times New Roman" w:eastAsia="Times New Roman" w:hAnsi="Times New Roman" w:cs="Times New Roman"/>
                <w:i/>
                <w:sz w:val="24"/>
                <w:szCs w:val="24"/>
                <w:lang w:eastAsia="ru-RU"/>
              </w:rPr>
              <w:t>»</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Какие алгоритмы работают в задании № 2 (Э</w:t>
            </w:r>
            <w:proofErr w:type="gramStart"/>
            <w:r w:rsidRPr="00D26367">
              <w:rPr>
                <w:rFonts w:ascii="Times New Roman" w:eastAsia="Times New Roman" w:hAnsi="Times New Roman" w:cs="Times New Roman"/>
                <w:sz w:val="24"/>
                <w:szCs w:val="24"/>
                <w:lang w:eastAsia="ru-RU"/>
              </w:rPr>
              <w:t>2</w:t>
            </w:r>
            <w:proofErr w:type="gramEnd"/>
            <w:r w:rsidRPr="00D26367">
              <w:rPr>
                <w:rFonts w:ascii="Times New Roman" w:eastAsia="Times New Roman" w:hAnsi="Times New Roman" w:cs="Times New Roman"/>
                <w:sz w:val="24"/>
                <w:szCs w:val="24"/>
                <w:lang w:eastAsia="ru-RU"/>
              </w:rPr>
              <w:t>)</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Почему выбрали именно этот алгоритм? (в этом задании нужно решить уравнение, поэтому нужно было воспользоваться алгоритмом решения уравнений)</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-Э</w:t>
            </w:r>
            <w:proofErr w:type="gramStart"/>
            <w:r w:rsidRPr="00D26367">
              <w:rPr>
                <w:rFonts w:ascii="Times New Roman" w:eastAsia="Times New Roman" w:hAnsi="Times New Roman" w:cs="Times New Roman"/>
                <w:sz w:val="24"/>
                <w:szCs w:val="24"/>
                <w:lang w:eastAsia="ru-RU"/>
              </w:rPr>
              <w:t>1</w:t>
            </w:r>
            <w:proofErr w:type="gramEnd"/>
            <w:r w:rsidRPr="00D26367">
              <w:rPr>
                <w:rFonts w:ascii="Times New Roman" w:eastAsia="Times New Roman" w:hAnsi="Times New Roman" w:cs="Times New Roman"/>
                <w:sz w:val="24"/>
                <w:szCs w:val="24"/>
                <w:lang w:eastAsia="ru-RU"/>
              </w:rPr>
              <w:t>, т.к. умножали на двузначное число</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 У кого ошибка в этом номере, занесите номера эталонов в таблицу в графу «№ эталона, в котором допущена ошибка» </w:t>
            </w:r>
          </w:p>
          <w:p w:rsidR="00D26367" w:rsidRPr="00D26367" w:rsidRDefault="00D26367" w:rsidP="00D26367">
            <w:pPr>
              <w:spacing w:after="0" w:line="240" w:lineRule="auto"/>
              <w:jc w:val="center"/>
              <w:rPr>
                <w:rFonts w:ascii="Times New Roman" w:eastAsia="Times New Roman" w:hAnsi="Times New Roman" w:cs="Times New Roman"/>
                <w:b/>
                <w:sz w:val="24"/>
                <w:szCs w:val="24"/>
                <w:lang w:eastAsia="ru-RU"/>
              </w:rPr>
            </w:pPr>
            <w:r w:rsidRPr="00D26367">
              <w:rPr>
                <w:rFonts w:ascii="Times New Roman" w:eastAsia="Times New Roman" w:hAnsi="Times New Roman" w:cs="Times New Roman"/>
                <w:b/>
                <w:sz w:val="24"/>
                <w:szCs w:val="24"/>
                <w:lang w:eastAsia="ru-RU"/>
              </w:rPr>
              <w:t>*</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Покажите сигналом, как вы справились с 3 -м заданием.</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1. Если в этом задании ошибок нет, учитель ставит «+» в графу «</w:t>
            </w:r>
            <w:proofErr w:type="gramStart"/>
            <w:r w:rsidRPr="00D26367">
              <w:rPr>
                <w:rFonts w:ascii="Times New Roman" w:eastAsia="Times New Roman" w:hAnsi="Times New Roman" w:cs="Times New Roman"/>
                <w:i/>
                <w:sz w:val="24"/>
                <w:szCs w:val="24"/>
                <w:lang w:eastAsia="ru-RU"/>
              </w:rPr>
              <w:t>Решено</w:t>
            </w:r>
            <w:proofErr w:type="gramEnd"/>
            <w:r w:rsidRPr="00D26367">
              <w:rPr>
                <w:rFonts w:ascii="Times New Roman" w:eastAsia="Times New Roman" w:hAnsi="Times New Roman" w:cs="Times New Roman"/>
                <w:i/>
                <w:sz w:val="24"/>
                <w:szCs w:val="24"/>
                <w:lang w:eastAsia="ru-RU"/>
              </w:rPr>
              <w:t xml:space="preserve"> верно» таблицы на доске.</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2. Если в классе есть хоть одна ошибка, то в таблицу «</w:t>
            </w:r>
            <w:proofErr w:type="gramStart"/>
            <w:r w:rsidRPr="00D26367">
              <w:rPr>
                <w:rFonts w:ascii="Times New Roman" w:eastAsia="Times New Roman" w:hAnsi="Times New Roman" w:cs="Times New Roman"/>
                <w:i/>
                <w:sz w:val="24"/>
                <w:szCs w:val="24"/>
                <w:lang w:eastAsia="ru-RU"/>
              </w:rPr>
              <w:t>-»</w:t>
            </w:r>
            <w:proofErr w:type="gramEnd"/>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Какой алгоритм работает в этом задании? (Э 4)</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Почему выбрали именно этот алгоритм?</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 (в этом задании нужно решить задачу, поэтому работает алгоритм решения задач)</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Какой еще эталон нужно знать для выполнения этого задания? (Э3)</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Объясни свой выбор</w:t>
            </w:r>
            <w:proofErr w:type="gramStart"/>
            <w:r w:rsidRPr="00D26367">
              <w:rPr>
                <w:rFonts w:ascii="Times New Roman" w:eastAsia="Times New Roman" w:hAnsi="Times New Roman" w:cs="Times New Roman"/>
                <w:sz w:val="24"/>
                <w:szCs w:val="24"/>
                <w:lang w:eastAsia="ru-RU"/>
              </w:rPr>
              <w:t>.</w:t>
            </w:r>
            <w:proofErr w:type="gramEnd"/>
            <w:r w:rsidRPr="00D26367">
              <w:rPr>
                <w:rFonts w:ascii="Times New Roman" w:eastAsia="Times New Roman" w:hAnsi="Times New Roman" w:cs="Times New Roman"/>
                <w:sz w:val="24"/>
                <w:szCs w:val="24"/>
                <w:lang w:eastAsia="ru-RU"/>
              </w:rPr>
              <w:t xml:space="preserve"> (</w:t>
            </w:r>
            <w:proofErr w:type="gramStart"/>
            <w:r w:rsidRPr="00D26367">
              <w:rPr>
                <w:rFonts w:ascii="Times New Roman" w:eastAsia="Times New Roman" w:hAnsi="Times New Roman" w:cs="Times New Roman"/>
                <w:sz w:val="24"/>
                <w:szCs w:val="24"/>
                <w:lang w:eastAsia="ru-RU"/>
              </w:rPr>
              <w:t>з</w:t>
            </w:r>
            <w:proofErr w:type="gramEnd"/>
            <w:r w:rsidRPr="00D26367">
              <w:rPr>
                <w:rFonts w:ascii="Times New Roman" w:eastAsia="Times New Roman" w:hAnsi="Times New Roman" w:cs="Times New Roman"/>
                <w:sz w:val="24"/>
                <w:szCs w:val="24"/>
                <w:lang w:eastAsia="ru-RU"/>
              </w:rPr>
              <w:t>адача на движение, поэтому нужно знать формулу пути)</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У кого ошибка в этом задании, занесите номер алгоритма в таблицу в графу «Номер эталона, в котором допущена ошибка»</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-Если эталоны </w:t>
            </w:r>
            <w:proofErr w:type="gramStart"/>
            <w:r w:rsidRPr="00D26367">
              <w:rPr>
                <w:rFonts w:ascii="Times New Roman" w:eastAsia="Times New Roman" w:hAnsi="Times New Roman" w:cs="Times New Roman"/>
                <w:sz w:val="24"/>
                <w:szCs w:val="24"/>
                <w:lang w:eastAsia="ru-RU"/>
              </w:rPr>
              <w:t>применены</w:t>
            </w:r>
            <w:proofErr w:type="gramEnd"/>
            <w:r w:rsidRPr="00D26367">
              <w:rPr>
                <w:rFonts w:ascii="Times New Roman" w:eastAsia="Times New Roman" w:hAnsi="Times New Roman" w:cs="Times New Roman"/>
                <w:sz w:val="24"/>
                <w:szCs w:val="24"/>
                <w:lang w:eastAsia="ru-RU"/>
              </w:rPr>
              <w:t xml:space="preserve"> верно, где еще может быть ошибка? (в вычислениях)</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 Поставим букву «В» рядом с номерами алгоритмов в таблице фиксирования результатов </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sz w:val="24"/>
                <w:szCs w:val="24"/>
                <w:lang w:eastAsia="ru-RU"/>
              </w:rPr>
              <w:t xml:space="preserve">- Уточним цель нашей дальнейшей работы. </w:t>
            </w:r>
            <w:r w:rsidRPr="00D26367">
              <w:rPr>
                <w:rFonts w:ascii="Times New Roman" w:eastAsia="Times New Roman" w:hAnsi="Times New Roman" w:cs="Times New Roman"/>
                <w:i/>
                <w:sz w:val="24"/>
                <w:szCs w:val="24"/>
                <w:lang w:eastAsia="ru-RU"/>
              </w:rPr>
              <w:t>(Исправить ошибки в заданиях).</w:t>
            </w:r>
          </w:p>
        </w:tc>
        <w:tc>
          <w:tcPr>
            <w:tcW w:w="2734"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jc w:val="both"/>
              <w:rPr>
                <w:rFonts w:ascii="Times New Roman" w:eastAsia="Times New Roman" w:hAnsi="Times New Roman" w:cs="Times New Roman"/>
                <w:sz w:val="28"/>
                <w:szCs w:val="28"/>
                <w:lang w:eastAsia="ru-RU"/>
              </w:rPr>
            </w:pPr>
          </w:p>
          <w:p w:rsidR="00D26367" w:rsidRPr="00D26367" w:rsidRDefault="00D26367" w:rsidP="00D26367">
            <w:pPr>
              <w:spacing w:after="0" w:line="240" w:lineRule="auto"/>
              <w:jc w:val="both"/>
              <w:rPr>
                <w:rFonts w:ascii="Times New Roman" w:eastAsia="Times New Roman" w:hAnsi="Times New Roman" w:cs="Times New Roman"/>
                <w:sz w:val="28"/>
                <w:szCs w:val="28"/>
                <w:lang w:eastAsia="ru-RU"/>
              </w:rPr>
            </w:pPr>
          </w:p>
          <w:p w:rsidR="00D26367" w:rsidRPr="00D26367" w:rsidRDefault="00D26367" w:rsidP="00D26367">
            <w:pPr>
              <w:spacing w:after="0" w:line="240" w:lineRule="auto"/>
              <w:jc w:val="both"/>
              <w:rPr>
                <w:rFonts w:ascii="Times New Roman" w:eastAsia="Times New Roman" w:hAnsi="Times New Roman" w:cs="Times New Roman"/>
                <w:sz w:val="28"/>
                <w:szCs w:val="28"/>
                <w:lang w:eastAsia="ru-RU"/>
              </w:rPr>
            </w:pPr>
          </w:p>
          <w:p w:rsidR="00D26367" w:rsidRPr="00D26367" w:rsidRDefault="00D26367" w:rsidP="00D26367">
            <w:pPr>
              <w:spacing w:after="0" w:line="240" w:lineRule="auto"/>
              <w:jc w:val="both"/>
              <w:rPr>
                <w:rFonts w:ascii="Times New Roman" w:eastAsia="Times New Roman" w:hAnsi="Times New Roman" w:cs="Times New Roman"/>
                <w:sz w:val="28"/>
                <w:szCs w:val="28"/>
                <w:lang w:eastAsia="ru-RU"/>
              </w:rPr>
            </w:pPr>
          </w:p>
          <w:p w:rsidR="00D26367" w:rsidRPr="00D26367" w:rsidRDefault="00D26367" w:rsidP="00D26367">
            <w:pPr>
              <w:spacing w:after="0" w:line="240" w:lineRule="auto"/>
              <w:jc w:val="both"/>
              <w:rPr>
                <w:rFonts w:ascii="Times New Roman" w:eastAsia="Times New Roman" w:hAnsi="Times New Roman" w:cs="Times New Roman"/>
                <w:sz w:val="28"/>
                <w:szCs w:val="28"/>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Слайд 3</w:t>
            </w:r>
          </w:p>
          <w:p w:rsidR="00D26367" w:rsidRPr="00D26367" w:rsidRDefault="00D26367" w:rsidP="00D26367">
            <w:pPr>
              <w:spacing w:after="0" w:line="240" w:lineRule="auto"/>
              <w:jc w:val="both"/>
              <w:rPr>
                <w:rFonts w:ascii="Times New Roman" w:eastAsia="Times New Roman" w:hAnsi="Times New Roman" w:cs="Times New Roman"/>
                <w:sz w:val="28"/>
                <w:szCs w:val="28"/>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Слайд 4 фиксируется алгоритм исправления ошибок.</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lastRenderedPageBreak/>
              <w:t>На доске в таблице фиксирования результатов фиксируются + или</w:t>
            </w:r>
            <w:proofErr w:type="gramStart"/>
            <w:r w:rsidRPr="00D26367">
              <w:rPr>
                <w:rFonts w:ascii="Times New Roman" w:eastAsia="Times New Roman" w:hAnsi="Times New Roman" w:cs="Times New Roman"/>
                <w:sz w:val="24"/>
                <w:szCs w:val="24"/>
                <w:lang w:eastAsia="ru-RU"/>
              </w:rPr>
              <w:t xml:space="preserve"> ?.</w:t>
            </w:r>
            <w:proofErr w:type="gramEnd"/>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В таблице около задания № 1 фиксируется</w:t>
            </w:r>
            <w:proofErr w:type="gramStart"/>
            <w:r w:rsidRPr="00D26367">
              <w:rPr>
                <w:rFonts w:ascii="Times New Roman" w:eastAsia="Times New Roman" w:hAnsi="Times New Roman" w:cs="Times New Roman"/>
                <w:sz w:val="24"/>
                <w:szCs w:val="24"/>
                <w:lang w:eastAsia="ru-RU"/>
              </w:rPr>
              <w:t xml:space="preserve"> Э</w:t>
            </w:r>
            <w:proofErr w:type="gramEnd"/>
            <w:r w:rsidRPr="00D26367">
              <w:rPr>
                <w:rFonts w:ascii="Times New Roman" w:eastAsia="Times New Roman" w:hAnsi="Times New Roman" w:cs="Times New Roman"/>
                <w:sz w:val="24"/>
                <w:szCs w:val="24"/>
                <w:lang w:eastAsia="ru-RU"/>
              </w:rPr>
              <w:t xml:space="preserve"> 1</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(учитель  на доске)</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В таблице около задания № 2 фиксируется Э</w:t>
            </w:r>
            <w:proofErr w:type="gramStart"/>
            <w:r w:rsidRPr="00D26367">
              <w:rPr>
                <w:rFonts w:ascii="Times New Roman" w:eastAsia="Times New Roman" w:hAnsi="Times New Roman" w:cs="Times New Roman"/>
                <w:sz w:val="24"/>
                <w:szCs w:val="24"/>
                <w:lang w:eastAsia="ru-RU"/>
              </w:rPr>
              <w:t>1</w:t>
            </w:r>
            <w:proofErr w:type="gramEnd"/>
            <w:r w:rsidRPr="00D26367">
              <w:rPr>
                <w:rFonts w:ascii="Times New Roman" w:eastAsia="Times New Roman" w:hAnsi="Times New Roman" w:cs="Times New Roman"/>
                <w:sz w:val="24"/>
                <w:szCs w:val="24"/>
                <w:lang w:eastAsia="ru-RU"/>
              </w:rPr>
              <w:t>,Э2</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(учитель на доске)</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В таблице около задания № 3 фиксируется Э3,Э</w:t>
            </w:r>
            <w:proofErr w:type="gramStart"/>
            <w:r w:rsidRPr="00D26367">
              <w:rPr>
                <w:rFonts w:ascii="Times New Roman" w:eastAsia="Times New Roman" w:hAnsi="Times New Roman" w:cs="Times New Roman"/>
                <w:sz w:val="24"/>
                <w:szCs w:val="24"/>
                <w:lang w:eastAsia="ru-RU"/>
              </w:rPr>
              <w:t>4</w:t>
            </w:r>
            <w:proofErr w:type="gramEnd"/>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(учитель на доске)</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добавляем в таблицу</w:t>
            </w:r>
            <w:proofErr w:type="gramStart"/>
            <w:r w:rsidRPr="00D26367">
              <w:rPr>
                <w:rFonts w:ascii="Times New Roman" w:eastAsia="Times New Roman" w:hAnsi="Times New Roman" w:cs="Times New Roman"/>
                <w:sz w:val="24"/>
                <w:szCs w:val="24"/>
                <w:lang w:eastAsia="ru-RU"/>
              </w:rPr>
              <w:t xml:space="preserve"> В</w:t>
            </w:r>
            <w:proofErr w:type="gramEnd"/>
          </w:p>
        </w:tc>
      </w:tr>
    </w:tbl>
    <w:p w:rsidR="00D26367" w:rsidRPr="00D26367" w:rsidRDefault="00D26367" w:rsidP="007579FE">
      <w:pPr>
        <w:spacing w:after="0" w:line="240" w:lineRule="auto"/>
        <w:jc w:val="both"/>
        <w:rPr>
          <w:rFonts w:ascii="Times New Roman" w:eastAsia="Times New Roman" w:hAnsi="Times New Roman" w:cs="Times New Roman"/>
          <w:b/>
          <w:sz w:val="24"/>
          <w:szCs w:val="28"/>
          <w:lang w:eastAsia="ru-RU"/>
        </w:rPr>
      </w:pPr>
      <w:r w:rsidRPr="00D26367">
        <w:rPr>
          <w:rFonts w:ascii="Times New Roman" w:eastAsia="Times New Roman" w:hAnsi="Times New Roman" w:cs="Times New Roman"/>
          <w:b/>
          <w:sz w:val="24"/>
          <w:szCs w:val="28"/>
          <w:lang w:eastAsia="ru-RU"/>
        </w:rPr>
        <w:lastRenderedPageBreak/>
        <w:t>4. Построение проекта выхода из затруднений.</w:t>
      </w:r>
    </w:p>
    <w:p w:rsidR="00D26367" w:rsidRPr="00D26367" w:rsidRDefault="00D26367" w:rsidP="00D26367">
      <w:pPr>
        <w:spacing w:after="0" w:line="240" w:lineRule="auto"/>
        <w:rPr>
          <w:rFonts w:ascii="Times New Roman" w:eastAsia="Times New Roman" w:hAnsi="Times New Roman" w:cs="Times New Roman"/>
          <w:b/>
          <w:i/>
          <w:sz w:val="24"/>
          <w:szCs w:val="28"/>
          <w:lang w:eastAsia="ru-RU"/>
        </w:rPr>
      </w:pPr>
      <w:r w:rsidRPr="00D26367">
        <w:rPr>
          <w:rFonts w:ascii="Times New Roman" w:eastAsia="Times New Roman" w:hAnsi="Times New Roman" w:cs="Times New Roman"/>
          <w:b/>
          <w:i/>
          <w:sz w:val="24"/>
          <w:szCs w:val="28"/>
          <w:lang w:eastAsia="ru-RU"/>
        </w:rPr>
        <w:t xml:space="preserve">  Цель этапа:</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1)   сформировать способность к коррекции собственной деятельности;</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2)   организовать построение детьми проекта выхода из затруднения.</w:t>
      </w:r>
    </w:p>
    <w:p w:rsidR="00D26367" w:rsidRPr="00D26367" w:rsidRDefault="00D26367" w:rsidP="007579FE">
      <w:p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b/>
          <w:i/>
          <w:sz w:val="24"/>
          <w:szCs w:val="28"/>
          <w:lang w:eastAsia="ru-RU"/>
        </w:rPr>
        <w:lastRenderedPageBreak/>
        <w:t xml:space="preserve">Оборудование и дидактические средства: </w:t>
      </w:r>
      <w:r w:rsidRPr="00D26367">
        <w:rPr>
          <w:rFonts w:ascii="Times New Roman" w:eastAsia="Times New Roman" w:hAnsi="Times New Roman" w:cs="Times New Roman"/>
          <w:sz w:val="24"/>
          <w:szCs w:val="28"/>
          <w:lang w:eastAsia="ru-RU"/>
        </w:rPr>
        <w:t>алгоритм исправления ошибок, эталон для самопроверки самостоятельной работы №1, таблица фиксирования результатов деятельности (индивидуальная для учащегося), таблица фиксирования результатов (на доске), графические опоры эталонов.</w:t>
      </w: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8"/>
        <w:gridCol w:w="2892"/>
      </w:tblGrid>
      <w:tr w:rsidR="00D26367" w:rsidRPr="00D26367" w:rsidTr="006B4BA9">
        <w:trPr>
          <w:trHeight w:val="900"/>
        </w:trPr>
        <w:tc>
          <w:tcPr>
            <w:tcW w:w="6948"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 К какому этапу исправления ошибок мы должны перейти? </w:t>
            </w:r>
            <w:proofErr w:type="gramStart"/>
            <w:r w:rsidRPr="00D26367">
              <w:rPr>
                <w:rFonts w:ascii="Times New Roman" w:eastAsia="Times New Roman" w:hAnsi="Times New Roman" w:cs="Times New Roman"/>
                <w:sz w:val="24"/>
                <w:szCs w:val="24"/>
                <w:lang w:eastAsia="ru-RU"/>
              </w:rPr>
              <w:t>(К этапу 5.</w:t>
            </w:r>
            <w:proofErr w:type="gramEnd"/>
            <w:r w:rsidRPr="00D26367">
              <w:rPr>
                <w:rFonts w:ascii="Times New Roman" w:eastAsia="Times New Roman" w:hAnsi="Times New Roman" w:cs="Times New Roman"/>
                <w:sz w:val="24"/>
                <w:szCs w:val="24"/>
                <w:lang w:eastAsia="ru-RU"/>
              </w:rPr>
              <w:t xml:space="preserve"> </w:t>
            </w:r>
            <w:proofErr w:type="gramStart"/>
            <w:r w:rsidRPr="00D26367">
              <w:rPr>
                <w:rFonts w:ascii="Times New Roman" w:eastAsia="Times New Roman" w:hAnsi="Times New Roman" w:cs="Times New Roman"/>
                <w:sz w:val="24"/>
                <w:szCs w:val="24"/>
                <w:lang w:eastAsia="ru-RU"/>
              </w:rPr>
              <w:t>Повторить правила и алгоритмы.)</w:t>
            </w:r>
            <w:proofErr w:type="gramEnd"/>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b/>
                <w:sz w:val="24"/>
                <w:szCs w:val="24"/>
                <w:lang w:eastAsia="ru-RU"/>
              </w:rPr>
              <w:t xml:space="preserve">- </w:t>
            </w:r>
            <w:r w:rsidRPr="00D26367">
              <w:rPr>
                <w:rFonts w:ascii="Times New Roman" w:eastAsia="Times New Roman" w:hAnsi="Times New Roman" w:cs="Times New Roman"/>
                <w:sz w:val="24"/>
                <w:szCs w:val="24"/>
                <w:lang w:eastAsia="ru-RU"/>
              </w:rPr>
              <w:t>Пользуясь опорами на доске, шёпотом проговорите алгоритмы, в которых вы допустили ошибки.</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sz w:val="24"/>
                <w:szCs w:val="24"/>
                <w:lang w:eastAsia="ru-RU"/>
              </w:rPr>
              <w:t xml:space="preserve">- А теперь на основе правил попробуйте исправить свои ошибки. </w:t>
            </w:r>
            <w:r w:rsidRPr="00D26367">
              <w:rPr>
                <w:rFonts w:ascii="Times New Roman" w:eastAsia="Times New Roman" w:hAnsi="Times New Roman" w:cs="Times New Roman"/>
                <w:i/>
                <w:sz w:val="24"/>
                <w:szCs w:val="24"/>
                <w:lang w:eastAsia="ru-RU"/>
              </w:rPr>
              <w:t>(Учащиеся самостоятельно исправляют ошибки).</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sz w:val="24"/>
                <w:szCs w:val="24"/>
                <w:lang w:eastAsia="ru-RU"/>
              </w:rPr>
              <w:t>- Проверьте по эталону для самопроверки правильность исправления ошибок и отметьте в таблице в графе «Исправлено в процессе работы» свою работу знаками +,</w:t>
            </w:r>
            <w:proofErr w:type="gramStart"/>
            <w:r w:rsidRPr="00D26367">
              <w:rPr>
                <w:rFonts w:ascii="Times New Roman" w:eastAsia="Times New Roman" w:hAnsi="Times New Roman" w:cs="Times New Roman"/>
                <w:sz w:val="24"/>
                <w:szCs w:val="24"/>
                <w:lang w:eastAsia="ru-RU"/>
              </w:rPr>
              <w:t xml:space="preserve"> ?</w:t>
            </w:r>
            <w:proofErr w:type="gramEnd"/>
            <w:r w:rsidRPr="00D26367">
              <w:rPr>
                <w:rFonts w:ascii="Times New Roman" w:eastAsia="Times New Roman" w:hAnsi="Times New Roman" w:cs="Times New Roman"/>
                <w:sz w:val="24"/>
                <w:szCs w:val="24"/>
                <w:lang w:eastAsia="ru-RU"/>
              </w:rPr>
              <w:t xml:space="preserve">. </w:t>
            </w:r>
            <w:r w:rsidRPr="00D26367">
              <w:rPr>
                <w:rFonts w:ascii="Times New Roman" w:eastAsia="Times New Roman" w:hAnsi="Times New Roman" w:cs="Times New Roman"/>
                <w:i/>
                <w:sz w:val="24"/>
                <w:szCs w:val="24"/>
                <w:lang w:eastAsia="ru-RU"/>
              </w:rPr>
              <w:t xml:space="preserve">(Учащиеся соотносят результат исправления с эталоном для самопроверки самостоятельной работы №1. В таблице обозначают </w:t>
            </w:r>
            <w:proofErr w:type="spellStart"/>
            <w:r w:rsidRPr="00D26367">
              <w:rPr>
                <w:rFonts w:ascii="Times New Roman" w:eastAsia="Times New Roman" w:hAnsi="Times New Roman" w:cs="Times New Roman"/>
                <w:i/>
                <w:sz w:val="24"/>
                <w:szCs w:val="24"/>
                <w:lang w:eastAsia="ru-RU"/>
              </w:rPr>
              <w:t>знаково</w:t>
            </w:r>
            <w:proofErr w:type="spellEnd"/>
            <w:r w:rsidRPr="00D26367">
              <w:rPr>
                <w:rFonts w:ascii="Times New Roman" w:eastAsia="Times New Roman" w:hAnsi="Times New Roman" w:cs="Times New Roman"/>
                <w:i/>
                <w:sz w:val="24"/>
                <w:szCs w:val="24"/>
                <w:lang w:eastAsia="ru-RU"/>
              </w:rPr>
              <w:t xml:space="preserve"> + или</w:t>
            </w:r>
            <w:proofErr w:type="gramStart"/>
            <w:r w:rsidRPr="00D26367">
              <w:rPr>
                <w:rFonts w:ascii="Times New Roman" w:eastAsia="Times New Roman" w:hAnsi="Times New Roman" w:cs="Times New Roman"/>
                <w:i/>
                <w:sz w:val="24"/>
                <w:szCs w:val="24"/>
                <w:lang w:eastAsia="ru-RU"/>
              </w:rPr>
              <w:t xml:space="preserve"> ?</w:t>
            </w:r>
            <w:proofErr w:type="gramEnd"/>
            <w:r w:rsidRPr="00D26367">
              <w:rPr>
                <w:rFonts w:ascii="Times New Roman" w:eastAsia="Times New Roman" w:hAnsi="Times New Roman" w:cs="Times New Roman"/>
                <w:i/>
                <w:sz w:val="24"/>
                <w:szCs w:val="24"/>
                <w:lang w:eastAsia="ru-RU"/>
              </w:rPr>
              <w:t xml:space="preserve"> результат исправления ошибок).</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sz w:val="24"/>
                <w:szCs w:val="24"/>
                <w:lang w:eastAsia="ru-RU"/>
              </w:rPr>
              <w:t xml:space="preserve">- Покажите, как вы справились с исправлением ваших ошибок в задании № 1? </w:t>
            </w:r>
            <w:r w:rsidRPr="00D26367">
              <w:rPr>
                <w:rFonts w:ascii="Times New Roman" w:eastAsia="Times New Roman" w:hAnsi="Times New Roman" w:cs="Times New Roman"/>
                <w:i/>
                <w:sz w:val="24"/>
                <w:szCs w:val="24"/>
                <w:lang w:eastAsia="ru-RU"/>
              </w:rPr>
              <w:t>(Сигналы).</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Аналогично все задания</w:t>
            </w:r>
          </w:p>
        </w:tc>
        <w:tc>
          <w:tcPr>
            <w:tcW w:w="2892"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 xml:space="preserve">На доске в таблице фиксирования результатов фиксируются результаты </w:t>
            </w:r>
            <w:proofErr w:type="spellStart"/>
            <w:r w:rsidRPr="00D26367">
              <w:rPr>
                <w:rFonts w:ascii="Times New Roman" w:eastAsia="Times New Roman" w:hAnsi="Times New Roman" w:cs="Times New Roman"/>
                <w:sz w:val="24"/>
                <w:szCs w:val="24"/>
                <w:lang w:eastAsia="ru-RU"/>
              </w:rPr>
              <w:t>знаково</w:t>
            </w:r>
            <w:proofErr w:type="spellEnd"/>
            <w:r w:rsidRPr="00D26367">
              <w:rPr>
                <w:rFonts w:ascii="Times New Roman" w:eastAsia="Times New Roman" w:hAnsi="Times New Roman" w:cs="Times New Roman"/>
                <w:sz w:val="24"/>
                <w:szCs w:val="24"/>
                <w:lang w:eastAsia="ru-RU"/>
              </w:rPr>
              <w:t xml:space="preserve"> +, -.</w:t>
            </w:r>
          </w:p>
        </w:tc>
      </w:tr>
    </w:tbl>
    <w:p w:rsidR="00D26367" w:rsidRPr="00D26367" w:rsidRDefault="00D26367" w:rsidP="007579FE">
      <w:pPr>
        <w:spacing w:after="0" w:line="240" w:lineRule="auto"/>
        <w:jc w:val="both"/>
        <w:rPr>
          <w:rFonts w:ascii="Times New Roman" w:eastAsia="Times New Roman" w:hAnsi="Times New Roman" w:cs="Times New Roman"/>
          <w:b/>
          <w:sz w:val="24"/>
          <w:szCs w:val="28"/>
          <w:lang w:eastAsia="ru-RU"/>
        </w:rPr>
      </w:pPr>
      <w:r w:rsidRPr="00D26367">
        <w:rPr>
          <w:rFonts w:ascii="Times New Roman" w:eastAsia="Times New Roman" w:hAnsi="Times New Roman" w:cs="Times New Roman"/>
          <w:b/>
          <w:sz w:val="24"/>
          <w:szCs w:val="28"/>
          <w:lang w:eastAsia="ru-RU"/>
        </w:rPr>
        <w:t>5. Обобщение затруднений во внешней речи.</w:t>
      </w:r>
    </w:p>
    <w:p w:rsidR="00D26367" w:rsidRPr="00D26367" w:rsidRDefault="00D26367" w:rsidP="00D26367">
      <w:pPr>
        <w:spacing w:after="0" w:line="240" w:lineRule="auto"/>
        <w:rPr>
          <w:rFonts w:ascii="Times New Roman" w:eastAsia="Times New Roman" w:hAnsi="Times New Roman" w:cs="Times New Roman"/>
          <w:b/>
          <w:i/>
          <w:sz w:val="24"/>
          <w:szCs w:val="28"/>
          <w:lang w:eastAsia="ru-RU"/>
        </w:rPr>
      </w:pPr>
      <w:r w:rsidRPr="00D26367">
        <w:rPr>
          <w:rFonts w:ascii="Times New Roman" w:eastAsia="Times New Roman" w:hAnsi="Times New Roman" w:cs="Times New Roman"/>
          <w:b/>
          <w:i/>
          <w:sz w:val="24"/>
          <w:szCs w:val="28"/>
          <w:lang w:eastAsia="ru-RU"/>
        </w:rPr>
        <w:t>Цель этапа:</w:t>
      </w:r>
    </w:p>
    <w:p w:rsidR="00D26367" w:rsidRPr="00D26367" w:rsidRDefault="00D26367" w:rsidP="00D26367">
      <w:p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1)  усвоение способов действий, вызвавших затруднения, </w:t>
      </w:r>
    </w:p>
    <w:p w:rsidR="00D26367" w:rsidRPr="00D26367" w:rsidRDefault="00D26367" w:rsidP="00D26367">
      <w:p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2) выявление причин ошибок, </w:t>
      </w:r>
    </w:p>
    <w:p w:rsidR="00D26367" w:rsidRPr="00D26367" w:rsidRDefault="00D26367" w:rsidP="00D26367">
      <w:p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3) </w:t>
      </w:r>
      <w:r w:rsidRPr="00D26367">
        <w:rPr>
          <w:rFonts w:ascii="Times New Roman" w:eastAsia="Times New Roman" w:hAnsi="Times New Roman" w:cs="Times New Roman"/>
          <w:spacing w:val="-12"/>
          <w:sz w:val="24"/>
          <w:szCs w:val="28"/>
          <w:lang w:eastAsia="ru-RU"/>
        </w:rPr>
        <w:t xml:space="preserve">проговаривание во внешней речи эталонов, </w:t>
      </w:r>
      <w:r w:rsidRPr="00D26367">
        <w:rPr>
          <w:rFonts w:ascii="Times New Roman" w:eastAsia="Times New Roman" w:hAnsi="Times New Roman" w:cs="Times New Roman"/>
          <w:sz w:val="24"/>
          <w:szCs w:val="28"/>
          <w:lang w:eastAsia="ru-RU"/>
        </w:rPr>
        <w:t xml:space="preserve">вызвавших затруднения </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b/>
          <w:i/>
          <w:sz w:val="24"/>
          <w:szCs w:val="28"/>
          <w:lang w:eastAsia="ru-RU"/>
        </w:rPr>
        <w:t xml:space="preserve">Дидактические средства: </w:t>
      </w:r>
      <w:r w:rsidRPr="00D26367">
        <w:rPr>
          <w:rFonts w:ascii="Times New Roman" w:eastAsia="Times New Roman" w:hAnsi="Times New Roman" w:cs="Times New Roman"/>
          <w:sz w:val="24"/>
          <w:szCs w:val="28"/>
          <w:lang w:eastAsia="ru-RU"/>
        </w:rPr>
        <w:t>графические опоры правил.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0"/>
        <w:gridCol w:w="3000"/>
      </w:tblGrid>
      <w:tr w:rsidR="00D26367" w:rsidRPr="00D26367" w:rsidTr="006B4BA9">
        <w:trPr>
          <w:trHeight w:val="720"/>
        </w:trPr>
        <w:tc>
          <w:tcPr>
            <w:tcW w:w="6840"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1A43F8">
            <w:pPr>
              <w:numPr>
                <w:ilvl w:val="0"/>
                <w:numId w:val="38"/>
              </w:num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Работа происходит по таблице фиксирования результатов на доске:</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b/>
                <w:sz w:val="28"/>
                <w:szCs w:val="32"/>
                <w:lang w:eastAsia="ru-RU"/>
              </w:rPr>
              <w:t xml:space="preserve">- </w:t>
            </w:r>
            <w:r w:rsidRPr="00D26367">
              <w:rPr>
                <w:rFonts w:ascii="Times New Roman" w:eastAsia="Times New Roman" w:hAnsi="Times New Roman" w:cs="Times New Roman"/>
                <w:sz w:val="24"/>
                <w:szCs w:val="28"/>
                <w:lang w:eastAsia="ru-RU"/>
              </w:rPr>
              <w:t xml:space="preserve">У кого было затруднение в 1 задании? </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В чем была причина ошибки?</w:t>
            </w:r>
          </w:p>
          <w:p w:rsidR="00D26367" w:rsidRPr="00D26367" w:rsidRDefault="00D26367" w:rsidP="00D26367">
            <w:pPr>
              <w:spacing w:after="0" w:line="240" w:lineRule="auto"/>
              <w:rPr>
                <w:rFonts w:ascii="Times New Roman" w:eastAsia="Times New Roman" w:hAnsi="Times New Roman" w:cs="Times New Roman"/>
                <w:i/>
                <w:szCs w:val="24"/>
                <w:lang w:eastAsia="ru-RU"/>
              </w:rPr>
            </w:pPr>
            <w:r w:rsidRPr="00D26367">
              <w:rPr>
                <w:rFonts w:ascii="Times New Roman" w:eastAsia="Times New Roman" w:hAnsi="Times New Roman" w:cs="Times New Roman"/>
                <w:i/>
                <w:sz w:val="24"/>
                <w:szCs w:val="28"/>
                <w:lang w:eastAsia="ru-RU"/>
              </w:rPr>
              <w:t xml:space="preserve"> </w:t>
            </w:r>
            <w:proofErr w:type="gramStart"/>
            <w:r w:rsidRPr="00D26367">
              <w:rPr>
                <w:rFonts w:ascii="Times New Roman" w:eastAsia="Times New Roman" w:hAnsi="Times New Roman" w:cs="Times New Roman"/>
                <w:i/>
                <w:sz w:val="24"/>
                <w:szCs w:val="28"/>
                <w:lang w:eastAsia="ru-RU"/>
              </w:rPr>
              <w:t xml:space="preserve">(- </w:t>
            </w:r>
            <w:r w:rsidRPr="00D26367">
              <w:rPr>
                <w:rFonts w:ascii="Times New Roman" w:eastAsia="Times New Roman" w:hAnsi="Times New Roman" w:cs="Times New Roman"/>
                <w:i/>
                <w:szCs w:val="24"/>
                <w:lang w:eastAsia="ru-RU"/>
              </w:rPr>
              <w:t>Неправильно применил правило</w:t>
            </w:r>
            <w:proofErr w:type="gramEnd"/>
          </w:p>
          <w:p w:rsidR="00D26367" w:rsidRPr="00D26367" w:rsidRDefault="00D26367" w:rsidP="00D26367">
            <w:pPr>
              <w:spacing w:after="0" w:line="240" w:lineRule="auto"/>
              <w:rPr>
                <w:rFonts w:ascii="Times New Roman" w:eastAsia="Times New Roman" w:hAnsi="Times New Roman" w:cs="Times New Roman"/>
                <w:i/>
                <w:sz w:val="24"/>
                <w:szCs w:val="28"/>
                <w:lang w:eastAsia="ru-RU"/>
              </w:rPr>
            </w:pPr>
            <w:r w:rsidRPr="00D26367">
              <w:rPr>
                <w:rFonts w:ascii="Times New Roman" w:eastAsia="Times New Roman" w:hAnsi="Times New Roman" w:cs="Times New Roman"/>
                <w:i/>
                <w:szCs w:val="24"/>
                <w:lang w:eastAsia="ru-RU"/>
              </w:rPr>
              <w:t xml:space="preserve">     </w:t>
            </w:r>
            <w:proofErr w:type="gramStart"/>
            <w:r w:rsidRPr="00D26367">
              <w:rPr>
                <w:rFonts w:ascii="Times New Roman" w:eastAsia="Times New Roman" w:hAnsi="Times New Roman" w:cs="Times New Roman"/>
                <w:i/>
                <w:szCs w:val="24"/>
                <w:lang w:eastAsia="ru-RU"/>
              </w:rPr>
              <w:t>Вычислительная ошибка</w:t>
            </w:r>
            <w:r w:rsidRPr="00D26367">
              <w:rPr>
                <w:rFonts w:ascii="Times New Roman" w:eastAsia="Times New Roman" w:hAnsi="Times New Roman" w:cs="Times New Roman"/>
                <w:i/>
                <w:sz w:val="24"/>
                <w:szCs w:val="28"/>
                <w:lang w:eastAsia="ru-RU"/>
              </w:rPr>
              <w:t>).</w:t>
            </w:r>
            <w:proofErr w:type="gramEnd"/>
          </w:p>
          <w:p w:rsidR="00D26367" w:rsidRPr="00D26367" w:rsidRDefault="00D26367" w:rsidP="00D26367">
            <w:pPr>
              <w:spacing w:after="0" w:line="240" w:lineRule="auto"/>
              <w:rPr>
                <w:rFonts w:ascii="Times New Roman" w:eastAsia="Times New Roman" w:hAnsi="Times New Roman" w:cs="Times New Roman"/>
                <w:i/>
                <w:sz w:val="24"/>
                <w:szCs w:val="28"/>
                <w:lang w:eastAsia="ru-RU"/>
              </w:rPr>
            </w:pPr>
            <w:r w:rsidRPr="00D26367">
              <w:rPr>
                <w:rFonts w:ascii="Times New Roman" w:eastAsia="Times New Roman" w:hAnsi="Times New Roman" w:cs="Times New Roman"/>
                <w:sz w:val="24"/>
                <w:szCs w:val="28"/>
                <w:lang w:eastAsia="ru-RU"/>
              </w:rPr>
              <w:t xml:space="preserve">- Какой эталон помог исправить ошибку? </w:t>
            </w:r>
          </w:p>
          <w:p w:rsidR="00D26367" w:rsidRPr="00D26367" w:rsidRDefault="00D26367" w:rsidP="00D26367">
            <w:pPr>
              <w:spacing w:after="0" w:line="240" w:lineRule="auto"/>
              <w:rPr>
                <w:rFonts w:ascii="Times New Roman" w:eastAsia="Times New Roman" w:hAnsi="Times New Roman" w:cs="Times New Roman"/>
                <w:b/>
                <w:i/>
                <w:sz w:val="24"/>
                <w:szCs w:val="28"/>
                <w:lang w:eastAsia="ru-RU"/>
              </w:rPr>
            </w:pPr>
            <w:r w:rsidRPr="00D26367">
              <w:rPr>
                <w:rFonts w:ascii="Times New Roman" w:eastAsia="Times New Roman" w:hAnsi="Times New Roman" w:cs="Times New Roman"/>
                <w:i/>
                <w:sz w:val="24"/>
                <w:szCs w:val="28"/>
                <w:lang w:eastAsia="ru-RU"/>
              </w:rPr>
              <w:t>Аналогичная работа с другими заданиями</w:t>
            </w:r>
            <w:r w:rsidRPr="00D26367">
              <w:rPr>
                <w:rFonts w:ascii="Times New Roman" w:eastAsia="Times New Roman" w:hAnsi="Times New Roman" w:cs="Times New Roman"/>
                <w:b/>
                <w:i/>
                <w:sz w:val="24"/>
                <w:szCs w:val="28"/>
                <w:lang w:eastAsia="ru-RU"/>
              </w:rPr>
              <w:t>.</w:t>
            </w:r>
          </w:p>
          <w:p w:rsidR="00D26367" w:rsidRPr="00D26367" w:rsidRDefault="00D26367" w:rsidP="001A43F8">
            <w:pPr>
              <w:numPr>
                <w:ilvl w:val="0"/>
                <w:numId w:val="38"/>
              </w:num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Работа в паре </w:t>
            </w:r>
          </w:p>
          <w:p w:rsidR="00D26367" w:rsidRPr="00D26367" w:rsidRDefault="00D26367" w:rsidP="00D26367">
            <w:pPr>
              <w:spacing w:after="0" w:line="240" w:lineRule="auto"/>
              <w:rPr>
                <w:rFonts w:ascii="Times New Roman" w:eastAsia="Times New Roman" w:hAnsi="Times New Roman" w:cs="Times New Roman"/>
                <w:sz w:val="28"/>
                <w:szCs w:val="28"/>
                <w:lang w:eastAsia="ru-RU"/>
              </w:rPr>
            </w:pPr>
            <w:r w:rsidRPr="00D26367">
              <w:rPr>
                <w:rFonts w:ascii="Times New Roman" w:eastAsia="Times New Roman" w:hAnsi="Times New Roman" w:cs="Times New Roman"/>
                <w:sz w:val="24"/>
                <w:szCs w:val="28"/>
                <w:lang w:eastAsia="ru-RU"/>
              </w:rPr>
              <w:t xml:space="preserve"> - Встаньте, образуйте пары. Расскажите друг другу те правила, в которых вы сегодня испытали затруднения. Пользуйтесь опорами на доске.</w:t>
            </w: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rPr>
                <w:rFonts w:ascii="Times New Roman" w:eastAsia="Times New Roman" w:hAnsi="Times New Roman" w:cs="Times New Roman"/>
                <w:sz w:val="28"/>
                <w:szCs w:val="28"/>
                <w:lang w:eastAsia="ru-RU"/>
              </w:rPr>
            </w:pPr>
          </w:p>
          <w:p w:rsidR="00D26367" w:rsidRPr="00D26367" w:rsidRDefault="00D26367" w:rsidP="00D26367">
            <w:pPr>
              <w:spacing w:after="0" w:line="240" w:lineRule="auto"/>
              <w:rPr>
                <w:rFonts w:ascii="Times New Roman" w:eastAsia="Times New Roman" w:hAnsi="Times New Roman" w:cs="Times New Roman"/>
                <w:sz w:val="28"/>
                <w:szCs w:val="28"/>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Сигнал</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jc w:val="center"/>
              <w:rPr>
                <w:rFonts w:ascii="Times New Roman" w:eastAsia="Times New Roman" w:hAnsi="Times New Roman" w:cs="Times New Roman"/>
                <w:sz w:val="24"/>
                <w:szCs w:val="24"/>
                <w:lang w:eastAsia="ru-RU"/>
              </w:rPr>
            </w:pPr>
          </w:p>
        </w:tc>
      </w:tr>
    </w:tbl>
    <w:p w:rsidR="00D26367" w:rsidRPr="00D26367" w:rsidRDefault="00D26367" w:rsidP="007579FE">
      <w:pPr>
        <w:spacing w:after="0" w:line="240" w:lineRule="auto"/>
        <w:jc w:val="both"/>
        <w:rPr>
          <w:rFonts w:ascii="Times New Roman" w:eastAsia="Times New Roman" w:hAnsi="Times New Roman" w:cs="Times New Roman"/>
          <w:b/>
          <w:sz w:val="24"/>
          <w:szCs w:val="28"/>
          <w:lang w:eastAsia="ru-RU"/>
        </w:rPr>
      </w:pPr>
      <w:r w:rsidRPr="00D26367">
        <w:rPr>
          <w:rFonts w:ascii="Times New Roman" w:eastAsia="Times New Roman" w:hAnsi="Times New Roman" w:cs="Times New Roman"/>
          <w:b/>
          <w:sz w:val="24"/>
          <w:szCs w:val="28"/>
          <w:lang w:eastAsia="ru-RU"/>
        </w:rPr>
        <w:t>6. Самостоятельная работа с самопроверкой по эталону.</w:t>
      </w:r>
    </w:p>
    <w:p w:rsidR="00D26367" w:rsidRPr="00D26367" w:rsidRDefault="00D26367" w:rsidP="00D26367">
      <w:pPr>
        <w:spacing w:after="0" w:line="240" w:lineRule="auto"/>
        <w:rPr>
          <w:rFonts w:ascii="Times New Roman" w:eastAsia="Times New Roman" w:hAnsi="Times New Roman" w:cs="Times New Roman"/>
          <w:b/>
          <w:i/>
          <w:sz w:val="24"/>
          <w:szCs w:val="28"/>
          <w:lang w:eastAsia="ru-RU"/>
        </w:rPr>
      </w:pPr>
      <w:r w:rsidRPr="00D26367">
        <w:rPr>
          <w:rFonts w:ascii="Times New Roman" w:eastAsia="Times New Roman" w:hAnsi="Times New Roman" w:cs="Times New Roman"/>
          <w:b/>
          <w:i/>
          <w:sz w:val="24"/>
          <w:szCs w:val="28"/>
          <w:lang w:eastAsia="ru-RU"/>
        </w:rPr>
        <w:t>Цель этапа:</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1)   </w:t>
      </w:r>
      <w:proofErr w:type="spellStart"/>
      <w:r w:rsidRPr="00D26367">
        <w:rPr>
          <w:rFonts w:ascii="Times New Roman" w:eastAsia="Times New Roman" w:hAnsi="Times New Roman" w:cs="Times New Roman"/>
          <w:sz w:val="24"/>
          <w:szCs w:val="28"/>
          <w:lang w:eastAsia="ru-RU"/>
        </w:rPr>
        <w:t>интерриоризация</w:t>
      </w:r>
      <w:proofErr w:type="spellEnd"/>
      <w:r w:rsidRPr="00D26367">
        <w:rPr>
          <w:rFonts w:ascii="Times New Roman" w:eastAsia="Times New Roman" w:hAnsi="Times New Roman" w:cs="Times New Roman"/>
          <w:sz w:val="24"/>
          <w:szCs w:val="28"/>
          <w:lang w:eastAsia="ru-RU"/>
        </w:rPr>
        <w:t xml:space="preserve"> способов действий, вызвавших затруднения;</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2)   фиксация достижения индивидуальной цели.</w:t>
      </w:r>
    </w:p>
    <w:p w:rsidR="00D26367" w:rsidRPr="00D26367" w:rsidRDefault="00D26367" w:rsidP="007579FE">
      <w:pPr>
        <w:spacing w:after="0" w:line="240" w:lineRule="auto"/>
        <w:jc w:val="both"/>
        <w:rPr>
          <w:rFonts w:ascii="Times New Roman" w:eastAsia="Times New Roman" w:hAnsi="Times New Roman" w:cs="Times New Roman"/>
          <w:sz w:val="24"/>
          <w:szCs w:val="28"/>
          <w:lang w:eastAsia="ru-RU"/>
        </w:rPr>
      </w:pPr>
      <w:r w:rsidRPr="00D26367">
        <w:rPr>
          <w:rFonts w:ascii="Times New Roman" w:eastAsia="Times New Roman" w:hAnsi="Times New Roman" w:cs="Times New Roman"/>
          <w:b/>
          <w:i/>
          <w:sz w:val="24"/>
          <w:szCs w:val="28"/>
          <w:lang w:eastAsia="ru-RU"/>
        </w:rPr>
        <w:t xml:space="preserve">Дидактические средства и оборудование: </w:t>
      </w:r>
      <w:r w:rsidRPr="00D26367">
        <w:rPr>
          <w:rFonts w:ascii="Times New Roman" w:eastAsia="Times New Roman" w:hAnsi="Times New Roman" w:cs="Times New Roman"/>
          <w:sz w:val="24"/>
          <w:szCs w:val="28"/>
          <w:lang w:eastAsia="ru-RU"/>
        </w:rPr>
        <w:t>самостоятельная работа №2, эталон для самопроверки самостоятельной работы №2, сигнальные карточки, таблица фиксирования результатов, подробный образец для дополнительных заданий.</w:t>
      </w:r>
    </w:p>
    <w:tbl>
      <w:tblPr>
        <w:tblpPr w:leftFromText="180" w:rightFromText="180"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8"/>
        <w:gridCol w:w="2803"/>
      </w:tblGrid>
      <w:tr w:rsidR="00D26367" w:rsidRPr="00D26367" w:rsidTr="006B4BA9">
        <w:trPr>
          <w:trHeight w:val="720"/>
        </w:trPr>
        <w:tc>
          <w:tcPr>
            <w:tcW w:w="6768"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Как вы преодолели свои затруднения, вы узнаете, выполнив вторую самостоятельную работу.</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lastRenderedPageBreak/>
              <w:t xml:space="preserve">- Возьмите жёлтый лист со 2-ой самостоятельной работой. Из нее вы должны выполнить только те задания, в которых испытали затруднения. </w:t>
            </w:r>
          </w:p>
          <w:p w:rsidR="00D26367" w:rsidRPr="00D26367" w:rsidRDefault="00D26367" w:rsidP="00D26367">
            <w:pPr>
              <w:spacing w:after="0" w:line="240" w:lineRule="auto"/>
              <w:rPr>
                <w:rFonts w:ascii="Times New Roman" w:eastAsia="Times New Roman" w:hAnsi="Times New Roman" w:cs="Times New Roman"/>
                <w:i/>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Выполнив работу, проверьте ее по эталону для самопроверки. </w:t>
            </w:r>
          </w:p>
          <w:p w:rsidR="00D26367" w:rsidRPr="00D26367" w:rsidRDefault="00D26367" w:rsidP="00D26367">
            <w:pPr>
              <w:spacing w:after="0" w:line="240" w:lineRule="auto"/>
              <w:rPr>
                <w:rFonts w:ascii="Times New Roman" w:eastAsia="Times New Roman" w:hAnsi="Times New Roman" w:cs="Times New Roman"/>
                <w:i/>
                <w:szCs w:val="24"/>
                <w:lang w:eastAsia="ru-RU"/>
              </w:rPr>
            </w:pPr>
          </w:p>
          <w:p w:rsidR="00D26367" w:rsidRPr="00D26367" w:rsidRDefault="00D26367" w:rsidP="00D26367">
            <w:pPr>
              <w:spacing w:after="0" w:line="240" w:lineRule="auto"/>
              <w:rPr>
                <w:rFonts w:ascii="Times New Roman" w:eastAsia="Times New Roman" w:hAnsi="Times New Roman" w:cs="Times New Roman"/>
                <w:i/>
                <w:szCs w:val="24"/>
                <w:lang w:eastAsia="ru-RU"/>
              </w:rPr>
            </w:pPr>
          </w:p>
          <w:p w:rsidR="00D26367" w:rsidRPr="00D26367" w:rsidRDefault="00D26367" w:rsidP="00D26367">
            <w:pPr>
              <w:spacing w:after="0" w:line="240" w:lineRule="auto"/>
              <w:rPr>
                <w:rFonts w:ascii="Times New Roman" w:eastAsia="Times New Roman" w:hAnsi="Times New Roman" w:cs="Times New Roman"/>
                <w:i/>
                <w:szCs w:val="24"/>
                <w:lang w:eastAsia="ru-RU"/>
              </w:rPr>
            </w:pPr>
          </w:p>
          <w:p w:rsidR="00D26367" w:rsidRPr="00D26367" w:rsidRDefault="00D26367" w:rsidP="00D26367">
            <w:pPr>
              <w:spacing w:after="0" w:line="240" w:lineRule="auto"/>
              <w:rPr>
                <w:rFonts w:ascii="Times New Roman" w:eastAsia="Times New Roman" w:hAnsi="Times New Roman" w:cs="Times New Roman"/>
                <w:i/>
                <w:szCs w:val="24"/>
                <w:lang w:eastAsia="ru-RU"/>
              </w:rPr>
            </w:pPr>
            <w:r w:rsidRPr="00D26367">
              <w:rPr>
                <w:rFonts w:ascii="Times New Roman" w:eastAsia="Times New Roman" w:hAnsi="Times New Roman" w:cs="Times New Roman"/>
                <w:sz w:val="24"/>
                <w:szCs w:val="28"/>
                <w:lang w:eastAsia="ru-RU"/>
              </w:rPr>
              <w:t xml:space="preserve">- Те ребята, которые выполняли дополнительные задания, проверьте свою работу по подробному образцу. </w:t>
            </w:r>
          </w:p>
          <w:p w:rsid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Проверяем, как справились с заданиями из 2-ой с/р. Покажите, как справились со своей работой (каждое задание).</w:t>
            </w:r>
          </w:p>
          <w:p w:rsidR="007579FE" w:rsidRPr="00D26367" w:rsidRDefault="007579FE" w:rsidP="00D26367">
            <w:pPr>
              <w:spacing w:after="0" w:line="240" w:lineRule="auto"/>
              <w:rPr>
                <w:rFonts w:ascii="Times New Roman" w:eastAsia="Times New Roman" w:hAnsi="Times New Roman" w:cs="Times New Roman"/>
                <w:sz w:val="24"/>
                <w:szCs w:val="28"/>
                <w:lang w:eastAsia="ru-RU"/>
              </w:rPr>
            </w:pPr>
          </w:p>
          <w:p w:rsidR="00D26367" w:rsidRPr="00D26367" w:rsidRDefault="00D26367" w:rsidP="00D26367">
            <w:pPr>
              <w:spacing w:after="0" w:line="240" w:lineRule="auto"/>
              <w:rPr>
                <w:rFonts w:ascii="Times New Roman" w:eastAsia="Times New Roman" w:hAnsi="Times New Roman" w:cs="Times New Roman"/>
                <w:sz w:val="28"/>
                <w:szCs w:val="28"/>
                <w:lang w:eastAsia="ru-RU"/>
              </w:rPr>
            </w:pPr>
            <w:r w:rsidRPr="00D26367">
              <w:rPr>
                <w:rFonts w:ascii="Times New Roman" w:eastAsia="Times New Roman" w:hAnsi="Times New Roman" w:cs="Times New Roman"/>
                <w:sz w:val="24"/>
                <w:szCs w:val="28"/>
                <w:lang w:eastAsia="ru-RU"/>
              </w:rPr>
              <w:t>- Отметьте в таблице в графе «Исправлено в с/</w:t>
            </w:r>
            <w:proofErr w:type="gramStart"/>
            <w:r w:rsidRPr="00D26367">
              <w:rPr>
                <w:rFonts w:ascii="Times New Roman" w:eastAsia="Times New Roman" w:hAnsi="Times New Roman" w:cs="Times New Roman"/>
                <w:sz w:val="24"/>
                <w:szCs w:val="28"/>
                <w:lang w:eastAsia="ru-RU"/>
              </w:rPr>
              <w:t>р</w:t>
            </w:r>
            <w:proofErr w:type="gramEnd"/>
            <w:r w:rsidRPr="00D26367">
              <w:rPr>
                <w:rFonts w:ascii="Times New Roman" w:eastAsia="Times New Roman" w:hAnsi="Times New Roman" w:cs="Times New Roman"/>
                <w:sz w:val="24"/>
                <w:szCs w:val="28"/>
                <w:lang w:eastAsia="ru-RU"/>
              </w:rPr>
              <w:t xml:space="preserve"> № 2»</w:t>
            </w:r>
          </w:p>
        </w:tc>
        <w:tc>
          <w:tcPr>
            <w:tcW w:w="2803"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rPr>
                <w:rFonts w:ascii="Times New Roman" w:eastAsia="Times New Roman" w:hAnsi="Times New Roman" w:cs="Times New Roman"/>
                <w:sz w:val="28"/>
                <w:szCs w:val="28"/>
                <w:lang w:eastAsia="ru-RU"/>
              </w:rPr>
            </w:pPr>
          </w:p>
          <w:p w:rsidR="00D26367" w:rsidRPr="00D26367" w:rsidRDefault="00D26367" w:rsidP="00D26367">
            <w:pPr>
              <w:spacing w:after="0" w:line="240" w:lineRule="auto"/>
              <w:rPr>
                <w:rFonts w:ascii="Times New Roman" w:eastAsia="Times New Roman" w:hAnsi="Times New Roman" w:cs="Times New Roman"/>
                <w:sz w:val="28"/>
                <w:szCs w:val="28"/>
                <w:lang w:eastAsia="ru-RU"/>
              </w:rPr>
            </w:pPr>
            <w:r w:rsidRPr="00D26367">
              <w:rPr>
                <w:rFonts w:ascii="Times New Roman" w:eastAsia="Times New Roman" w:hAnsi="Times New Roman" w:cs="Times New Roman"/>
                <w:i/>
                <w:sz w:val="24"/>
                <w:szCs w:val="24"/>
                <w:lang w:eastAsia="ru-RU"/>
              </w:rPr>
              <w:t xml:space="preserve">(Учащиеся выполняют </w:t>
            </w:r>
            <w:r w:rsidRPr="00D26367">
              <w:rPr>
                <w:rFonts w:ascii="Times New Roman" w:eastAsia="Times New Roman" w:hAnsi="Times New Roman" w:cs="Times New Roman"/>
                <w:i/>
                <w:sz w:val="24"/>
                <w:szCs w:val="24"/>
                <w:lang w:eastAsia="ru-RU"/>
              </w:rPr>
              <w:lastRenderedPageBreak/>
              <w:t>выборочные задания из с/</w:t>
            </w:r>
            <w:proofErr w:type="gramStart"/>
            <w:r w:rsidRPr="00D26367">
              <w:rPr>
                <w:rFonts w:ascii="Times New Roman" w:eastAsia="Times New Roman" w:hAnsi="Times New Roman" w:cs="Times New Roman"/>
                <w:i/>
                <w:sz w:val="24"/>
                <w:szCs w:val="24"/>
                <w:lang w:eastAsia="ru-RU"/>
              </w:rPr>
              <w:t>р</w:t>
            </w:r>
            <w:proofErr w:type="gramEnd"/>
            <w:r w:rsidRPr="00D26367">
              <w:rPr>
                <w:rFonts w:ascii="Times New Roman" w:eastAsia="Times New Roman" w:hAnsi="Times New Roman" w:cs="Times New Roman"/>
                <w:i/>
                <w:sz w:val="24"/>
                <w:szCs w:val="24"/>
                <w:lang w:eastAsia="ru-RU"/>
              </w:rPr>
              <w:t xml:space="preserve"> №2).</w:t>
            </w:r>
          </w:p>
          <w:p w:rsidR="00D26367" w:rsidRPr="00D26367" w:rsidRDefault="00D26367" w:rsidP="00D26367">
            <w:pPr>
              <w:spacing w:after="0" w:line="240" w:lineRule="auto"/>
              <w:rPr>
                <w:rFonts w:ascii="Times New Roman" w:eastAsia="Times New Roman" w:hAnsi="Times New Roman" w:cs="Times New Roman"/>
                <w:sz w:val="28"/>
                <w:szCs w:val="28"/>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i/>
                <w:sz w:val="24"/>
                <w:szCs w:val="24"/>
                <w:lang w:eastAsia="ru-RU"/>
              </w:rPr>
              <w:t>(Самопроверка работы по эталону для самопроверки самостоятельной работы №2).</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i/>
                <w:sz w:val="24"/>
                <w:szCs w:val="24"/>
                <w:lang w:eastAsia="ru-RU"/>
              </w:rPr>
              <w:t>(Самопроверка дополнительных заданий).</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в таблице на доске</w:t>
            </w:r>
          </w:p>
        </w:tc>
      </w:tr>
    </w:tbl>
    <w:p w:rsidR="00D26367" w:rsidRPr="00D26367" w:rsidRDefault="00D26367" w:rsidP="00D26367">
      <w:pPr>
        <w:spacing w:after="0" w:line="240" w:lineRule="auto"/>
        <w:jc w:val="center"/>
        <w:rPr>
          <w:rFonts w:ascii="Times New Roman" w:eastAsia="Times New Roman" w:hAnsi="Times New Roman" w:cs="Times New Roman"/>
          <w:b/>
          <w:i/>
          <w:sz w:val="28"/>
          <w:szCs w:val="28"/>
          <w:lang w:eastAsia="ru-RU"/>
        </w:rPr>
      </w:pPr>
    </w:p>
    <w:p w:rsidR="00D26367" w:rsidRPr="00D26367" w:rsidRDefault="00D26367" w:rsidP="007579FE">
      <w:pPr>
        <w:spacing w:after="0" w:line="240" w:lineRule="auto"/>
        <w:jc w:val="both"/>
        <w:rPr>
          <w:rFonts w:ascii="Times New Roman" w:eastAsia="Times New Roman" w:hAnsi="Times New Roman" w:cs="Times New Roman"/>
          <w:b/>
          <w:sz w:val="24"/>
          <w:szCs w:val="28"/>
          <w:lang w:eastAsia="ru-RU"/>
        </w:rPr>
      </w:pPr>
      <w:r w:rsidRPr="00D26367">
        <w:rPr>
          <w:rFonts w:ascii="Times New Roman" w:eastAsia="Times New Roman" w:hAnsi="Times New Roman" w:cs="Times New Roman"/>
          <w:b/>
          <w:sz w:val="24"/>
          <w:szCs w:val="28"/>
          <w:lang w:eastAsia="ru-RU"/>
        </w:rPr>
        <w:t>7. Рефлексия деятельности.</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b/>
          <w:i/>
          <w:sz w:val="24"/>
          <w:szCs w:val="28"/>
          <w:lang w:eastAsia="ru-RU"/>
        </w:rPr>
        <w:t xml:space="preserve">  Цель этапа: </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1)   самооценка результатов деятельности;</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2)   осознание метода преодоления затруднений (алгоритм исправления ошибок);</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3)   согласование домашнего задания.</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b/>
          <w:i/>
          <w:sz w:val="24"/>
          <w:szCs w:val="28"/>
          <w:lang w:eastAsia="ru-RU"/>
        </w:rPr>
        <w:t xml:space="preserve">Оборудование и дидактические средства: </w:t>
      </w:r>
      <w:r w:rsidRPr="00D26367">
        <w:rPr>
          <w:rFonts w:ascii="Times New Roman" w:eastAsia="Times New Roman" w:hAnsi="Times New Roman" w:cs="Times New Roman"/>
          <w:sz w:val="24"/>
          <w:szCs w:val="28"/>
          <w:lang w:eastAsia="ru-RU"/>
        </w:rPr>
        <w:t>алгоритм исправления ошибок, опорные таблицы с правилами.</w:t>
      </w:r>
    </w:p>
    <w:tbl>
      <w:tblPr>
        <w:tblpPr w:leftFromText="180" w:rightFromText="180" w:vertAnchor="text" w:horzAnchor="margin" w:tblpY="130"/>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20"/>
        <w:gridCol w:w="2928"/>
      </w:tblGrid>
      <w:tr w:rsidR="00D26367" w:rsidRPr="00D26367" w:rsidTr="006B4BA9">
        <w:trPr>
          <w:trHeight w:val="70"/>
        </w:trPr>
        <w:tc>
          <w:tcPr>
            <w:tcW w:w="6720"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При положительном результате в с/</w:t>
            </w:r>
            <w:proofErr w:type="gramStart"/>
            <w:r w:rsidRPr="00D26367">
              <w:rPr>
                <w:rFonts w:ascii="Times New Roman" w:eastAsia="Times New Roman" w:hAnsi="Times New Roman" w:cs="Times New Roman"/>
                <w:sz w:val="24"/>
                <w:szCs w:val="28"/>
                <w:lang w:eastAsia="ru-RU"/>
              </w:rPr>
              <w:t>р</w:t>
            </w:r>
            <w:proofErr w:type="gramEnd"/>
            <w:r w:rsidRPr="00D26367">
              <w:rPr>
                <w:rFonts w:ascii="Times New Roman" w:eastAsia="Times New Roman" w:hAnsi="Times New Roman" w:cs="Times New Roman"/>
                <w:sz w:val="24"/>
                <w:szCs w:val="28"/>
                <w:lang w:eastAsia="ru-RU"/>
              </w:rPr>
              <w:t xml:space="preserve"> №2:</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Молодцы, я рада за вас. Вы научились выполнять задания, в которых раньше допускали ошибки.</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Если ошибки остались:</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Ну что ж, эти ошибки мы исправим с каждым из вас индивидуально. Не огорчайтесь, на ошибках мы учимся.</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b/>
                <w:sz w:val="24"/>
                <w:szCs w:val="28"/>
                <w:lang w:eastAsia="ru-RU"/>
              </w:rPr>
              <w:t xml:space="preserve">- </w:t>
            </w:r>
            <w:r w:rsidRPr="00D26367">
              <w:rPr>
                <w:rFonts w:ascii="Times New Roman" w:eastAsia="Times New Roman" w:hAnsi="Times New Roman" w:cs="Times New Roman"/>
                <w:sz w:val="24"/>
                <w:szCs w:val="28"/>
                <w:lang w:eastAsia="ru-RU"/>
              </w:rPr>
              <w:t>Какой же алгоритм помог нам исправить ошибки? (алгоритм исправления ошибок)</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Повторим его.</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Вспомним правила, в которых вы допускали ошибки. </w:t>
            </w:r>
          </w:p>
          <w:p w:rsidR="00D26367" w:rsidRPr="00D26367" w:rsidRDefault="00D26367" w:rsidP="00D26367">
            <w:pPr>
              <w:spacing w:after="0" w:line="240" w:lineRule="auto"/>
              <w:rPr>
                <w:rFonts w:ascii="Times New Roman" w:eastAsia="Times New Roman" w:hAnsi="Times New Roman" w:cs="Times New Roman"/>
                <w:i/>
                <w:szCs w:val="24"/>
                <w:lang w:eastAsia="ru-RU"/>
              </w:rPr>
            </w:pPr>
            <w:r w:rsidRPr="00D26367">
              <w:rPr>
                <w:rFonts w:ascii="Times New Roman" w:eastAsia="Times New Roman" w:hAnsi="Times New Roman" w:cs="Times New Roman"/>
                <w:sz w:val="24"/>
                <w:szCs w:val="28"/>
                <w:lang w:eastAsia="ru-RU"/>
              </w:rPr>
              <w:t xml:space="preserve">- Дома вы должны еще потрудиться над теми заданиями, в которых вы сегодня испытали затруднения. </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Удалось ли нам выполнить поставленную цель урока: устранить ваши затруднения и исправить ошибки?</w:t>
            </w:r>
          </w:p>
          <w:p w:rsidR="00D26367" w:rsidRDefault="00D26367" w:rsidP="00D26367">
            <w:pPr>
              <w:spacing w:after="0" w:line="240" w:lineRule="auto"/>
              <w:rPr>
                <w:rFonts w:ascii="Times New Roman" w:eastAsia="Times New Roman" w:hAnsi="Times New Roman" w:cs="Times New Roman"/>
                <w:sz w:val="24"/>
                <w:szCs w:val="28"/>
                <w:lang w:eastAsia="ru-RU"/>
              </w:rPr>
            </w:pPr>
          </w:p>
          <w:p w:rsidR="00D26367" w:rsidRDefault="00D26367" w:rsidP="00D26367">
            <w:pPr>
              <w:spacing w:after="0" w:line="240" w:lineRule="auto"/>
              <w:rPr>
                <w:rFonts w:ascii="Times New Roman" w:eastAsia="Times New Roman" w:hAnsi="Times New Roman" w:cs="Times New Roman"/>
                <w:sz w:val="24"/>
                <w:szCs w:val="28"/>
                <w:lang w:eastAsia="ru-RU"/>
              </w:rPr>
            </w:pPr>
          </w:p>
          <w:p w:rsidR="00D26367" w:rsidRDefault="00D26367" w:rsidP="00D26367">
            <w:pPr>
              <w:spacing w:after="0" w:line="240" w:lineRule="auto"/>
              <w:rPr>
                <w:rFonts w:ascii="Times New Roman" w:eastAsia="Times New Roman" w:hAnsi="Times New Roman" w:cs="Times New Roman"/>
                <w:sz w:val="24"/>
                <w:szCs w:val="28"/>
                <w:lang w:eastAsia="ru-RU"/>
              </w:rPr>
            </w:pPr>
          </w:p>
          <w:p w:rsidR="00D26367" w:rsidRDefault="00D26367" w:rsidP="00D26367">
            <w:pPr>
              <w:spacing w:after="0" w:line="240" w:lineRule="auto"/>
              <w:rPr>
                <w:rFonts w:ascii="Times New Roman" w:eastAsia="Times New Roman" w:hAnsi="Times New Roman" w:cs="Times New Roman"/>
                <w:sz w:val="24"/>
                <w:szCs w:val="28"/>
                <w:lang w:eastAsia="ru-RU"/>
              </w:rPr>
            </w:pPr>
          </w:p>
          <w:p w:rsidR="00D26367" w:rsidRPr="00D26367" w:rsidRDefault="00D26367" w:rsidP="00D26367">
            <w:pPr>
              <w:spacing w:after="0" w:line="240" w:lineRule="auto"/>
              <w:rPr>
                <w:rFonts w:ascii="Times New Roman" w:eastAsia="Times New Roman" w:hAnsi="Times New Roman" w:cs="Times New Roman"/>
                <w:sz w:val="24"/>
                <w:szCs w:val="28"/>
                <w:lang w:eastAsia="ru-RU"/>
              </w:rPr>
            </w:pP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 xml:space="preserve">- Оцените результаты своей деятельности на уроке. </w:t>
            </w:r>
          </w:p>
          <w:p w:rsidR="00D26367" w:rsidRPr="00D26367" w:rsidRDefault="00D26367" w:rsidP="00D26367">
            <w:pPr>
              <w:spacing w:after="0" w:line="240" w:lineRule="auto"/>
              <w:rPr>
                <w:rFonts w:ascii="Times New Roman" w:eastAsia="Times New Roman" w:hAnsi="Times New Roman" w:cs="Times New Roman"/>
                <w:sz w:val="24"/>
                <w:szCs w:val="28"/>
                <w:lang w:eastAsia="ru-RU"/>
              </w:rPr>
            </w:pPr>
            <w:r w:rsidRPr="00D26367">
              <w:rPr>
                <w:rFonts w:ascii="Times New Roman" w:eastAsia="Times New Roman" w:hAnsi="Times New Roman" w:cs="Times New Roman"/>
                <w:sz w:val="24"/>
                <w:szCs w:val="28"/>
                <w:lang w:eastAsia="ru-RU"/>
              </w:rPr>
              <w:t>Отметьте в таблице</w:t>
            </w:r>
          </w:p>
          <w:p w:rsidR="00D26367" w:rsidRPr="00D26367" w:rsidRDefault="00D26367" w:rsidP="00D26367">
            <w:pPr>
              <w:spacing w:after="0" w:line="240" w:lineRule="auto"/>
              <w:rPr>
                <w:rFonts w:ascii="Times New Roman" w:eastAsia="Times New Roman" w:hAnsi="Times New Roman" w:cs="Times New Roman"/>
                <w:sz w:val="28"/>
                <w:szCs w:val="28"/>
                <w:lang w:eastAsia="ru-RU"/>
              </w:rPr>
            </w:pPr>
          </w:p>
        </w:tc>
        <w:tc>
          <w:tcPr>
            <w:tcW w:w="2928" w:type="dxa"/>
            <w:tcBorders>
              <w:top w:val="single" w:sz="4" w:space="0" w:color="auto"/>
              <w:left w:val="single" w:sz="4" w:space="0" w:color="auto"/>
              <w:bottom w:val="single" w:sz="4" w:space="0" w:color="auto"/>
              <w:right w:val="single" w:sz="4" w:space="0" w:color="auto"/>
            </w:tcBorders>
            <w:shd w:val="clear" w:color="auto" w:fill="auto"/>
          </w:tcPr>
          <w:p w:rsidR="00D26367" w:rsidRPr="00D26367" w:rsidRDefault="00D26367" w:rsidP="00D26367">
            <w:pPr>
              <w:spacing w:after="0" w:line="240" w:lineRule="auto"/>
              <w:rPr>
                <w:rFonts w:ascii="Times New Roman" w:eastAsia="Times New Roman" w:hAnsi="Times New Roman" w:cs="Times New Roman"/>
                <w:sz w:val="28"/>
                <w:szCs w:val="28"/>
                <w:lang w:eastAsia="ru-RU"/>
              </w:rPr>
            </w:pPr>
          </w:p>
          <w:p w:rsidR="00D26367" w:rsidRPr="00D26367" w:rsidRDefault="00D26367" w:rsidP="00D26367">
            <w:pPr>
              <w:spacing w:after="0" w:line="240" w:lineRule="auto"/>
              <w:rPr>
                <w:rFonts w:ascii="Times New Roman" w:eastAsia="Times New Roman" w:hAnsi="Times New Roman" w:cs="Times New Roman"/>
                <w:sz w:val="28"/>
                <w:szCs w:val="28"/>
                <w:lang w:eastAsia="ru-RU"/>
              </w:rPr>
            </w:pPr>
          </w:p>
          <w:p w:rsidR="00D26367" w:rsidRPr="00D26367" w:rsidRDefault="00D26367" w:rsidP="00D26367">
            <w:pPr>
              <w:spacing w:after="0" w:line="240" w:lineRule="auto"/>
              <w:rPr>
                <w:rFonts w:ascii="Times New Roman" w:eastAsia="Times New Roman" w:hAnsi="Times New Roman" w:cs="Times New Roman"/>
                <w:sz w:val="28"/>
                <w:szCs w:val="28"/>
                <w:lang w:eastAsia="ru-RU"/>
              </w:rPr>
            </w:pPr>
          </w:p>
          <w:p w:rsidR="00D26367" w:rsidRPr="00D26367" w:rsidRDefault="00D26367" w:rsidP="00D26367">
            <w:pPr>
              <w:spacing w:after="0" w:line="240" w:lineRule="auto"/>
              <w:rPr>
                <w:rFonts w:ascii="Times New Roman" w:eastAsia="Times New Roman" w:hAnsi="Times New Roman" w:cs="Times New Roman"/>
                <w:sz w:val="28"/>
                <w:szCs w:val="28"/>
                <w:lang w:eastAsia="ru-RU"/>
              </w:rPr>
            </w:pP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p>
          <w:p w:rsidR="00D26367" w:rsidRPr="00D26367" w:rsidRDefault="00D26367" w:rsidP="00D26367">
            <w:pPr>
              <w:spacing w:after="0" w:line="240" w:lineRule="auto"/>
              <w:jc w:val="both"/>
              <w:rPr>
                <w:rFonts w:ascii="Times New Roman" w:eastAsia="Times New Roman" w:hAnsi="Times New Roman" w:cs="Times New Roman"/>
                <w:sz w:val="28"/>
                <w:szCs w:val="28"/>
                <w:lang w:eastAsia="ru-RU"/>
              </w:rPr>
            </w:pPr>
            <w:r w:rsidRPr="00D26367">
              <w:rPr>
                <w:rFonts w:ascii="Times New Roman" w:eastAsia="Times New Roman" w:hAnsi="Times New Roman" w:cs="Times New Roman"/>
                <w:i/>
                <w:sz w:val="24"/>
                <w:szCs w:val="24"/>
                <w:lang w:eastAsia="ru-RU"/>
              </w:rPr>
              <w:t>-Учащиеся последовательно проговаривают алгоритм исправления ошибок – он на слайде</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-Учащиеся проговаривают правила</w:t>
            </w:r>
          </w:p>
          <w:p w:rsidR="00D26367" w:rsidRPr="00D26367" w:rsidRDefault="00D26367" w:rsidP="00D26367">
            <w:pPr>
              <w:spacing w:after="0" w:line="240" w:lineRule="auto"/>
              <w:rPr>
                <w:rFonts w:ascii="Times New Roman" w:eastAsia="Times New Roman" w:hAnsi="Times New Roman" w:cs="Times New Roman"/>
                <w:i/>
                <w:sz w:val="24"/>
                <w:szCs w:val="24"/>
                <w:lang w:eastAsia="ru-RU"/>
              </w:rPr>
            </w:pPr>
            <w:r w:rsidRPr="00D26367">
              <w:rPr>
                <w:rFonts w:ascii="Times New Roman" w:eastAsia="Times New Roman" w:hAnsi="Times New Roman" w:cs="Times New Roman"/>
                <w:i/>
                <w:sz w:val="24"/>
                <w:szCs w:val="24"/>
                <w:lang w:eastAsia="ru-RU"/>
              </w:rPr>
              <w:t>-Учащиеся формулируют индивидуальные цели дальнейшей деятельности</w:t>
            </w:r>
          </w:p>
          <w:p w:rsidR="00D26367" w:rsidRPr="00D26367" w:rsidRDefault="00D26367" w:rsidP="00D26367">
            <w:pPr>
              <w:spacing w:after="0" w:line="240" w:lineRule="auto"/>
              <w:jc w:val="both"/>
              <w:rPr>
                <w:rFonts w:ascii="Times New Roman" w:eastAsia="Times New Roman" w:hAnsi="Times New Roman" w:cs="Times New Roman"/>
                <w:i/>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Слайд 5</w:t>
            </w:r>
          </w:p>
          <w:p w:rsidR="00D26367" w:rsidRPr="00D26367" w:rsidRDefault="00D26367" w:rsidP="00D26367">
            <w:pPr>
              <w:spacing w:after="0" w:line="240" w:lineRule="auto"/>
              <w:rPr>
                <w:rFonts w:ascii="Times New Roman" w:eastAsia="Times New Roman" w:hAnsi="Times New Roman" w:cs="Times New Roman"/>
                <w:sz w:val="24"/>
                <w:szCs w:val="24"/>
                <w:lang w:eastAsia="ru-RU"/>
              </w:rPr>
            </w:pPr>
            <w:r w:rsidRPr="00D26367">
              <w:rPr>
                <w:rFonts w:ascii="Times New Roman" w:eastAsia="Times New Roman" w:hAnsi="Times New Roman" w:cs="Times New Roman"/>
                <w:sz w:val="24"/>
                <w:szCs w:val="24"/>
                <w:lang w:eastAsia="ru-RU"/>
              </w:rPr>
              <w:t>оценка работы класса учителем</w:t>
            </w:r>
          </w:p>
          <w:p w:rsidR="00D26367" w:rsidRPr="00D26367" w:rsidRDefault="00D26367" w:rsidP="00D26367">
            <w:pPr>
              <w:spacing w:after="0" w:line="240" w:lineRule="auto"/>
              <w:rPr>
                <w:rFonts w:ascii="Times New Roman" w:eastAsia="Times New Roman" w:hAnsi="Times New Roman" w:cs="Times New Roman"/>
                <w:sz w:val="28"/>
                <w:szCs w:val="28"/>
                <w:lang w:eastAsia="ru-RU"/>
              </w:rPr>
            </w:pPr>
          </w:p>
        </w:tc>
      </w:tr>
    </w:tbl>
    <w:p w:rsidR="00D26367" w:rsidRPr="00D26367" w:rsidRDefault="00D26367" w:rsidP="00D26367">
      <w:pPr>
        <w:spacing w:after="0" w:line="240" w:lineRule="auto"/>
        <w:rPr>
          <w:rFonts w:ascii="Times New Roman" w:eastAsia="Times New Roman" w:hAnsi="Times New Roman" w:cs="Times New Roman"/>
          <w:sz w:val="28"/>
          <w:szCs w:val="28"/>
          <w:lang w:eastAsia="ru-RU"/>
        </w:rPr>
      </w:pPr>
    </w:p>
    <w:p w:rsidR="00D26367" w:rsidRPr="00D26367" w:rsidRDefault="00D26367" w:rsidP="00D26367">
      <w:pPr>
        <w:spacing w:after="0" w:line="240" w:lineRule="auto"/>
        <w:rPr>
          <w:rFonts w:ascii="Times New Roman" w:eastAsia="Times New Roman" w:hAnsi="Times New Roman" w:cs="Times New Roman"/>
          <w:sz w:val="24"/>
          <w:szCs w:val="24"/>
          <w:lang w:eastAsia="ru-RU"/>
        </w:rPr>
      </w:pPr>
    </w:p>
    <w:p w:rsidR="00D26367" w:rsidRPr="007172EC" w:rsidRDefault="00D26367" w:rsidP="00D26367">
      <w:pPr>
        <w:keepNext/>
        <w:spacing w:after="0" w:line="360" w:lineRule="auto"/>
        <w:jc w:val="right"/>
        <w:outlineLvl w:val="2"/>
        <w:rPr>
          <w:rFonts w:ascii="Times New Roman" w:eastAsia="Arial Unicode MS" w:hAnsi="Times New Roman" w:cs="Times New Roman"/>
          <w:bCs/>
          <w:sz w:val="28"/>
          <w:szCs w:val="28"/>
          <w:u w:val="single"/>
          <w:lang w:eastAsia="ru-RU"/>
        </w:rPr>
      </w:pPr>
      <w:r w:rsidRPr="007172EC">
        <w:rPr>
          <w:rFonts w:ascii="Times New Roman" w:eastAsia="Arial Unicode MS" w:hAnsi="Times New Roman" w:cs="Times New Roman"/>
          <w:bCs/>
          <w:sz w:val="28"/>
          <w:szCs w:val="28"/>
          <w:u w:val="single"/>
          <w:lang w:eastAsia="ru-RU"/>
        </w:rPr>
        <w:lastRenderedPageBreak/>
        <w:t xml:space="preserve">Приложение </w:t>
      </w:r>
      <w:r>
        <w:rPr>
          <w:rFonts w:ascii="Times New Roman" w:eastAsia="Arial Unicode MS" w:hAnsi="Times New Roman" w:cs="Times New Roman"/>
          <w:bCs/>
          <w:sz w:val="28"/>
          <w:szCs w:val="28"/>
          <w:u w:val="single"/>
          <w:lang w:eastAsia="ru-RU"/>
        </w:rPr>
        <w:t>4</w:t>
      </w:r>
    </w:p>
    <w:p w:rsidR="009512DA" w:rsidRPr="009512DA" w:rsidRDefault="009512DA" w:rsidP="009512DA">
      <w:pPr>
        <w:spacing w:after="0" w:line="240" w:lineRule="auto"/>
        <w:jc w:val="both"/>
        <w:rPr>
          <w:rFonts w:ascii="Times New Roman" w:eastAsia="Times New Roman" w:hAnsi="Times New Roman" w:cs="Times New Roman"/>
          <w:sz w:val="24"/>
          <w:szCs w:val="24"/>
          <w:lang w:eastAsia="ru-RU"/>
        </w:rPr>
      </w:pPr>
    </w:p>
    <w:p w:rsidR="00137153" w:rsidRPr="00137153" w:rsidRDefault="00137153" w:rsidP="00137153">
      <w:pPr>
        <w:shd w:val="clear" w:color="auto" w:fill="FFFFFF"/>
        <w:spacing w:after="0" w:line="240" w:lineRule="auto"/>
        <w:ind w:firstLine="540"/>
        <w:jc w:val="center"/>
        <w:rPr>
          <w:rFonts w:ascii="Times New Roman" w:eastAsia="Times New Roman" w:hAnsi="Times New Roman" w:cs="Times New Roman"/>
          <w:bCs/>
          <w:i/>
          <w:sz w:val="24"/>
          <w:szCs w:val="24"/>
          <w:lang w:eastAsia="ru-RU"/>
        </w:rPr>
      </w:pPr>
      <w:r w:rsidRPr="00137153">
        <w:rPr>
          <w:rFonts w:ascii="Times New Roman" w:eastAsia="Times New Roman" w:hAnsi="Times New Roman" w:cs="Times New Roman"/>
          <w:bCs/>
          <w:i/>
          <w:sz w:val="24"/>
          <w:szCs w:val="24"/>
          <w:lang w:eastAsia="ru-RU"/>
        </w:rPr>
        <w:t xml:space="preserve">МЕТОДИКА ДИАГНОСТИКИ ШКОЛЬНОЙ ТРЕВОЖНОСТИ </w:t>
      </w:r>
    </w:p>
    <w:p w:rsidR="00137153" w:rsidRPr="00137153" w:rsidRDefault="00137153" w:rsidP="00137153">
      <w:pPr>
        <w:shd w:val="clear" w:color="auto" w:fill="FFFFFF"/>
        <w:spacing w:after="0" w:line="240" w:lineRule="auto"/>
        <w:ind w:firstLine="540"/>
        <w:jc w:val="center"/>
        <w:rPr>
          <w:rFonts w:ascii="Times New Roman" w:eastAsia="Times New Roman" w:hAnsi="Times New Roman" w:cs="Times New Roman"/>
          <w:sz w:val="24"/>
          <w:szCs w:val="24"/>
          <w:lang w:eastAsia="ru-RU"/>
        </w:rPr>
      </w:pPr>
    </w:p>
    <w:p w:rsidR="00137153" w:rsidRPr="00137153" w:rsidRDefault="00137153" w:rsidP="00137153">
      <w:pPr>
        <w:shd w:val="clear" w:color="auto" w:fill="FFFFFF"/>
        <w:spacing w:after="0" w:line="240" w:lineRule="auto"/>
        <w:ind w:firstLine="540"/>
        <w:jc w:val="both"/>
        <w:rPr>
          <w:rFonts w:ascii="Times New Roman" w:eastAsia="Times New Roman" w:hAnsi="Times New Roman" w:cs="Times New Roman"/>
          <w:sz w:val="24"/>
          <w:szCs w:val="24"/>
          <w:lang w:eastAsia="ru-RU"/>
        </w:rPr>
      </w:pPr>
      <w:proofErr w:type="spellStart"/>
      <w:r w:rsidRPr="00137153">
        <w:rPr>
          <w:rFonts w:ascii="Times New Roman" w:eastAsia="Times New Roman" w:hAnsi="Times New Roman" w:cs="Times New Roman"/>
          <w:sz w:val="24"/>
          <w:szCs w:val="24"/>
          <w:lang w:eastAsia="ru-RU"/>
        </w:rPr>
        <w:t>Филлипс</w:t>
      </w:r>
      <w:proofErr w:type="spellEnd"/>
      <w:r w:rsidRPr="00137153">
        <w:rPr>
          <w:rFonts w:ascii="Times New Roman" w:eastAsia="Times New Roman" w:hAnsi="Times New Roman" w:cs="Times New Roman"/>
          <w:sz w:val="24"/>
          <w:szCs w:val="24"/>
          <w:lang w:eastAsia="ru-RU"/>
        </w:rPr>
        <w:t xml:space="preserve">-тест может использоваться для диагностики состояния тревожности у детей младшего и среднего возраста как показателя </w:t>
      </w:r>
      <w:proofErr w:type="spellStart"/>
      <w:r w:rsidRPr="00137153">
        <w:rPr>
          <w:rFonts w:ascii="Times New Roman" w:eastAsia="Times New Roman" w:hAnsi="Times New Roman" w:cs="Times New Roman"/>
          <w:sz w:val="24"/>
          <w:szCs w:val="24"/>
          <w:lang w:eastAsia="ru-RU"/>
        </w:rPr>
        <w:t>внутриличностной</w:t>
      </w:r>
      <w:proofErr w:type="spellEnd"/>
      <w:r w:rsidRPr="00137153">
        <w:rPr>
          <w:rFonts w:ascii="Times New Roman" w:eastAsia="Times New Roman" w:hAnsi="Times New Roman" w:cs="Times New Roman"/>
          <w:sz w:val="24"/>
          <w:szCs w:val="24"/>
          <w:lang w:eastAsia="ru-RU"/>
        </w:rPr>
        <w:t xml:space="preserve"> комфортности в ОУ.</w:t>
      </w:r>
    </w:p>
    <w:p w:rsidR="00137153" w:rsidRPr="00137153" w:rsidRDefault="00137153" w:rsidP="00137153">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Тест дает информацию об эмоциональном состоянии ребенка в школе, позволяет выявить зоны эмоционального неблагополучия, соотнести школьную тревогу с личностной тревожностью. </w:t>
      </w:r>
    </w:p>
    <w:p w:rsidR="00137153" w:rsidRPr="00137153" w:rsidRDefault="00137153" w:rsidP="00137153">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Вопросы теста могут зачитываться школьникам, а могут предлагаться в письменном виде. На каждый вопрос требуется однозначно ответить «да» или «нет». </w:t>
      </w:r>
    </w:p>
    <w:p w:rsidR="00137153" w:rsidRPr="00137153" w:rsidRDefault="00137153" w:rsidP="00137153">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При обработке результатов выделяются вопросы, ответы на которые не совпадают с ключом теста. Например, на 58-й вопрос ребенок ответил «да», в то время как в ключе этому вопросу соответствует «</w:t>
      </w:r>
      <w:proofErr w:type="gramStart"/>
      <w:r w:rsidRPr="00137153">
        <w:rPr>
          <w:rFonts w:ascii="Times New Roman" w:eastAsia="Times New Roman" w:hAnsi="Times New Roman" w:cs="Times New Roman"/>
          <w:sz w:val="24"/>
          <w:szCs w:val="24"/>
          <w:lang w:eastAsia="ru-RU"/>
        </w:rPr>
        <w:t>-»</w:t>
      </w:r>
      <w:proofErr w:type="gramEnd"/>
      <w:r w:rsidRPr="00137153">
        <w:rPr>
          <w:rFonts w:ascii="Times New Roman" w:eastAsia="Times New Roman" w:hAnsi="Times New Roman" w:cs="Times New Roman"/>
          <w:sz w:val="24"/>
          <w:szCs w:val="24"/>
          <w:lang w:eastAsia="ru-RU"/>
        </w:rPr>
        <w:t>, то есть ответ «нет». Ответы, не совпадающие с ключом, регистрируют проявления тревожности.</w:t>
      </w:r>
    </w:p>
    <w:p w:rsidR="00137153" w:rsidRPr="00137153" w:rsidRDefault="00137153" w:rsidP="00137153">
      <w:pPr>
        <w:shd w:val="clear" w:color="auto" w:fill="FFFFFF"/>
        <w:spacing w:after="0" w:line="240" w:lineRule="auto"/>
        <w:ind w:right="5"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При обработке подсчитывается общее число несовпадений по всему тесту. Если оно больше 50%, можно говорить о повышенной тревожности ребенка; если больше 75% - о высокой тревожности. </w:t>
      </w:r>
    </w:p>
    <w:p w:rsidR="00137153" w:rsidRPr="00137153" w:rsidRDefault="00137153" w:rsidP="00137153">
      <w:pPr>
        <w:shd w:val="clear" w:color="auto" w:fill="FFFFFF"/>
        <w:spacing w:after="0" w:line="240" w:lineRule="auto"/>
        <w:ind w:right="10"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Подсчитывается также число несовпадений по каждому из 8 факторов тревожности, выделяемых в тесте. Уровень тревожности по ним определяется так же, как в первом случае.</w:t>
      </w:r>
    </w:p>
    <w:p w:rsidR="00137153" w:rsidRPr="00137153" w:rsidRDefault="00137153" w:rsidP="00137153">
      <w:pPr>
        <w:shd w:val="clear" w:color="auto" w:fill="FFFFFF"/>
        <w:spacing w:after="0" w:line="240" w:lineRule="auto"/>
        <w:ind w:firstLine="540"/>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Краткая содержательная характеристика каждого фактора:</w:t>
      </w:r>
    </w:p>
    <w:p w:rsidR="00137153" w:rsidRPr="00137153" w:rsidRDefault="00137153" w:rsidP="00137153">
      <w:pPr>
        <w:shd w:val="clear" w:color="auto" w:fill="FFFFFF"/>
        <w:spacing w:after="0" w:line="240" w:lineRule="auto"/>
        <w:ind w:right="10"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b/>
          <w:bCs/>
          <w:sz w:val="24"/>
          <w:szCs w:val="24"/>
          <w:lang w:eastAsia="ru-RU"/>
        </w:rPr>
        <w:t xml:space="preserve">1. Общая тревожность в школе </w:t>
      </w:r>
      <w:r w:rsidRPr="00137153">
        <w:rPr>
          <w:rFonts w:ascii="Times New Roman" w:eastAsia="Times New Roman" w:hAnsi="Times New Roman" w:cs="Times New Roman"/>
          <w:sz w:val="24"/>
          <w:szCs w:val="24"/>
          <w:lang w:eastAsia="ru-RU"/>
        </w:rPr>
        <w:t>- обычное эмоциональное состояние ребенка в школе. Оно может быть позитивным на фоне общей высокой тревожности. То есть ребенок эмоционально неблагополучен, но в школе чувствует себя достаточно уверенно и спокойно. Возможен и противоположный вариант: в целом спокойный и эмоционально устойчивый ребенок ощущает себя в школе плохо.</w:t>
      </w:r>
    </w:p>
    <w:p w:rsidR="00137153" w:rsidRPr="00137153" w:rsidRDefault="00137153" w:rsidP="00137153">
      <w:pPr>
        <w:shd w:val="clear" w:color="auto" w:fill="FFFFFF"/>
        <w:spacing w:after="0" w:line="240" w:lineRule="auto"/>
        <w:ind w:right="10"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b/>
          <w:bCs/>
          <w:sz w:val="24"/>
          <w:szCs w:val="24"/>
          <w:lang w:eastAsia="ru-RU"/>
        </w:rPr>
        <w:t xml:space="preserve">2. Переживание социального стресса </w:t>
      </w:r>
      <w:r w:rsidRPr="00137153">
        <w:rPr>
          <w:rFonts w:ascii="Times New Roman" w:eastAsia="Times New Roman" w:hAnsi="Times New Roman" w:cs="Times New Roman"/>
          <w:sz w:val="24"/>
          <w:szCs w:val="24"/>
          <w:lang w:eastAsia="ru-RU"/>
        </w:rPr>
        <w:t>- в данном случае тест фиксирует то эмоциональное состояние ребенка, на фоне которого развиваются его социальные контакты (прежде всего со сверстниками). Очень часто высокую тревожность по этому фактору демонстрируют лидеры. Важно соотносить данные по этой шкале с другими. Когда высокая тревожность по этому фактору совпадает с аналогичной по другим факторам, это менее информативно и значимо, чем единичный случай высокой тревожности, приходящийся именно на этот фактор.</w:t>
      </w:r>
    </w:p>
    <w:p w:rsidR="00137153" w:rsidRPr="00137153" w:rsidRDefault="00137153" w:rsidP="00137153">
      <w:pPr>
        <w:shd w:val="clear" w:color="auto" w:fill="FFFFFF"/>
        <w:spacing w:after="0" w:line="240" w:lineRule="auto"/>
        <w:ind w:right="19"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b/>
          <w:bCs/>
          <w:iCs/>
          <w:sz w:val="24"/>
          <w:szCs w:val="24"/>
          <w:lang w:eastAsia="ru-RU"/>
        </w:rPr>
        <w:t>3</w:t>
      </w:r>
      <w:r w:rsidRPr="00137153">
        <w:rPr>
          <w:rFonts w:ascii="Times New Roman" w:eastAsia="Times New Roman" w:hAnsi="Times New Roman" w:cs="Times New Roman"/>
          <w:b/>
          <w:bCs/>
          <w:i/>
          <w:iCs/>
          <w:sz w:val="24"/>
          <w:szCs w:val="24"/>
          <w:lang w:eastAsia="ru-RU"/>
        </w:rPr>
        <w:t xml:space="preserve">. </w:t>
      </w:r>
      <w:r w:rsidRPr="00137153">
        <w:rPr>
          <w:rFonts w:ascii="Times New Roman" w:eastAsia="Times New Roman" w:hAnsi="Times New Roman" w:cs="Times New Roman"/>
          <w:b/>
          <w:bCs/>
          <w:sz w:val="24"/>
          <w:szCs w:val="24"/>
          <w:lang w:eastAsia="ru-RU"/>
        </w:rPr>
        <w:t xml:space="preserve">Фрустрация потребности в достижении успеха - </w:t>
      </w:r>
      <w:r w:rsidRPr="00137153">
        <w:rPr>
          <w:rFonts w:ascii="Times New Roman" w:eastAsia="Times New Roman" w:hAnsi="Times New Roman" w:cs="Times New Roman"/>
          <w:sz w:val="24"/>
          <w:szCs w:val="24"/>
          <w:lang w:eastAsia="ru-RU"/>
        </w:rPr>
        <w:t>неблагоприятный психологический фон, не позволяющий ребенку удовлетворять свои потребности в успехе, достижениях высоких результатов.</w:t>
      </w:r>
    </w:p>
    <w:p w:rsidR="00137153" w:rsidRPr="00137153" w:rsidRDefault="00137153" w:rsidP="00137153">
      <w:pPr>
        <w:shd w:val="clear" w:color="auto" w:fill="FFFFFF"/>
        <w:spacing w:after="0" w:line="240" w:lineRule="auto"/>
        <w:ind w:right="10"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b/>
          <w:bCs/>
          <w:sz w:val="24"/>
          <w:szCs w:val="24"/>
          <w:lang w:eastAsia="ru-RU"/>
        </w:rPr>
        <w:t xml:space="preserve">4. Страх самовыражения </w:t>
      </w:r>
      <w:r w:rsidRPr="00137153">
        <w:rPr>
          <w:rFonts w:ascii="Times New Roman" w:eastAsia="Times New Roman" w:hAnsi="Times New Roman" w:cs="Times New Roman"/>
          <w:sz w:val="24"/>
          <w:szCs w:val="24"/>
          <w:lang w:eastAsia="ru-RU"/>
        </w:rPr>
        <w:t>- негативные эмоциональные переживания возникают у ребенка в ситуациях, предполагающих самораскрытие, предъявление себя другим, демонстрацию своих возможностей. Если высокие показатели по нему имеют многие ученики данного класса, это говорит о неблагоприятной педагогической ситуации, которая провоцирует развитие страха самовыражения.</w:t>
      </w:r>
    </w:p>
    <w:p w:rsidR="00137153" w:rsidRPr="00137153" w:rsidRDefault="00137153" w:rsidP="00137153">
      <w:pPr>
        <w:shd w:val="clear" w:color="auto" w:fill="FFFFFF"/>
        <w:spacing w:after="0" w:line="240" w:lineRule="auto"/>
        <w:ind w:right="5"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b/>
          <w:bCs/>
          <w:sz w:val="24"/>
          <w:szCs w:val="24"/>
          <w:lang w:eastAsia="ru-RU"/>
        </w:rPr>
        <w:t>5. Страх ситуации проверки знаний</w:t>
      </w:r>
      <w:r w:rsidRPr="00137153">
        <w:rPr>
          <w:rFonts w:ascii="Times New Roman" w:eastAsia="Times New Roman" w:hAnsi="Times New Roman" w:cs="Times New Roman"/>
          <w:sz w:val="24"/>
          <w:szCs w:val="24"/>
          <w:vertAlign w:val="subscript"/>
          <w:lang w:eastAsia="ru-RU"/>
        </w:rPr>
        <w:t xml:space="preserve"> </w:t>
      </w:r>
      <w:r w:rsidRPr="00137153">
        <w:rPr>
          <w:rFonts w:ascii="Times New Roman" w:eastAsia="Times New Roman" w:hAnsi="Times New Roman" w:cs="Times New Roman"/>
          <w:sz w:val="24"/>
          <w:szCs w:val="24"/>
          <w:lang w:eastAsia="ru-RU"/>
        </w:rPr>
        <w:t xml:space="preserve">- переживание тревоги в ситуациях проверки, особенно публичной, знаний, достижений, учебных возможностей. Типично для неуспевающих школьников. В остальных случаях является симптомом эмоционального неблагополучия. </w:t>
      </w:r>
    </w:p>
    <w:p w:rsidR="00137153" w:rsidRPr="00137153" w:rsidRDefault="00137153" w:rsidP="00137153">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b/>
          <w:bCs/>
          <w:sz w:val="24"/>
          <w:szCs w:val="24"/>
          <w:lang w:eastAsia="ru-RU"/>
        </w:rPr>
        <w:t xml:space="preserve">6. Страх не соответствовать ожиданиям окружающих </w:t>
      </w:r>
      <w:r w:rsidRPr="00137153">
        <w:rPr>
          <w:rFonts w:ascii="Times New Roman" w:eastAsia="Times New Roman" w:hAnsi="Times New Roman" w:cs="Times New Roman"/>
          <w:sz w:val="24"/>
          <w:szCs w:val="24"/>
          <w:lang w:eastAsia="ru-RU"/>
        </w:rPr>
        <w:t xml:space="preserve">тревожная ориентация на значимых других в оценке своих результатов, поступков и </w:t>
      </w:r>
      <w:proofErr w:type="gramStart"/>
      <w:r w:rsidRPr="00137153">
        <w:rPr>
          <w:rFonts w:ascii="Times New Roman" w:eastAsia="Times New Roman" w:hAnsi="Times New Roman" w:cs="Times New Roman"/>
          <w:sz w:val="24"/>
          <w:szCs w:val="24"/>
          <w:lang w:eastAsia="ru-RU"/>
        </w:rPr>
        <w:t>мыс-лей</w:t>
      </w:r>
      <w:proofErr w:type="gramEnd"/>
      <w:r w:rsidRPr="00137153">
        <w:rPr>
          <w:rFonts w:ascii="Times New Roman" w:eastAsia="Times New Roman" w:hAnsi="Times New Roman" w:cs="Times New Roman"/>
          <w:sz w:val="24"/>
          <w:szCs w:val="24"/>
          <w:lang w:eastAsia="ru-RU"/>
        </w:rPr>
        <w:t xml:space="preserve">, сильные переживания по поводу отзывов, даваемых окружающими, ожидание негативных оценок. </w:t>
      </w:r>
    </w:p>
    <w:p w:rsidR="00137153" w:rsidRPr="00137153" w:rsidRDefault="00137153" w:rsidP="00137153">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b/>
          <w:bCs/>
          <w:sz w:val="24"/>
          <w:szCs w:val="24"/>
          <w:lang w:eastAsia="ru-RU"/>
        </w:rPr>
        <w:t xml:space="preserve">7. Низкая физиологическая сопротивляемость стрессу </w:t>
      </w:r>
      <w:r w:rsidRPr="00137153">
        <w:rPr>
          <w:rFonts w:ascii="Times New Roman" w:eastAsia="Times New Roman" w:hAnsi="Times New Roman" w:cs="Times New Roman"/>
          <w:sz w:val="24"/>
          <w:szCs w:val="24"/>
          <w:lang w:eastAsia="ru-RU"/>
        </w:rPr>
        <w:t xml:space="preserve">- особенности психофизиологической организации, снижающие приспособляемость ребенка к ситуациям </w:t>
      </w:r>
      <w:proofErr w:type="spellStart"/>
      <w:r w:rsidRPr="00137153">
        <w:rPr>
          <w:rFonts w:ascii="Times New Roman" w:eastAsia="Times New Roman" w:hAnsi="Times New Roman" w:cs="Times New Roman"/>
          <w:sz w:val="24"/>
          <w:szCs w:val="24"/>
          <w:lang w:eastAsia="ru-RU"/>
        </w:rPr>
        <w:lastRenderedPageBreak/>
        <w:t>стрессогенного</w:t>
      </w:r>
      <w:proofErr w:type="spellEnd"/>
      <w:r w:rsidRPr="00137153">
        <w:rPr>
          <w:rFonts w:ascii="Times New Roman" w:eastAsia="Times New Roman" w:hAnsi="Times New Roman" w:cs="Times New Roman"/>
          <w:sz w:val="24"/>
          <w:szCs w:val="24"/>
          <w:lang w:eastAsia="ru-RU"/>
        </w:rPr>
        <w:t xml:space="preserve"> характера, повышающие вероятность неадекватного, </w:t>
      </w:r>
      <w:proofErr w:type="spellStart"/>
      <w:r w:rsidRPr="00137153">
        <w:rPr>
          <w:rFonts w:ascii="Times New Roman" w:eastAsia="Times New Roman" w:hAnsi="Times New Roman" w:cs="Times New Roman"/>
          <w:sz w:val="24"/>
          <w:szCs w:val="24"/>
          <w:lang w:eastAsia="ru-RU"/>
        </w:rPr>
        <w:t>деструкгивного</w:t>
      </w:r>
      <w:proofErr w:type="spellEnd"/>
      <w:r w:rsidRPr="00137153">
        <w:rPr>
          <w:rFonts w:ascii="Times New Roman" w:eastAsia="Times New Roman" w:hAnsi="Times New Roman" w:cs="Times New Roman"/>
          <w:sz w:val="24"/>
          <w:szCs w:val="24"/>
          <w:lang w:eastAsia="ru-RU"/>
        </w:rPr>
        <w:t xml:space="preserve"> реагирования на тревожные факторы среды. Можно сказать, что это индивидуальная неприспособленность к неприятностям. </w:t>
      </w:r>
    </w:p>
    <w:p w:rsidR="00137153" w:rsidRPr="00137153" w:rsidRDefault="00137153" w:rsidP="00137153">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b/>
          <w:bCs/>
          <w:sz w:val="24"/>
          <w:szCs w:val="24"/>
          <w:lang w:eastAsia="ru-RU"/>
        </w:rPr>
        <w:t xml:space="preserve">8. Проблемы и страхи в отношениях с учителями </w:t>
      </w:r>
      <w:r w:rsidRPr="00137153">
        <w:rPr>
          <w:rFonts w:ascii="Times New Roman" w:eastAsia="Times New Roman" w:hAnsi="Times New Roman" w:cs="Times New Roman"/>
          <w:sz w:val="24"/>
          <w:szCs w:val="24"/>
          <w:lang w:eastAsia="ru-RU"/>
        </w:rPr>
        <w:t xml:space="preserve">общий негативный эмоциональный фон отношений </w:t>
      </w:r>
      <w:proofErr w:type="gramStart"/>
      <w:r w:rsidRPr="00137153">
        <w:rPr>
          <w:rFonts w:ascii="Times New Roman" w:eastAsia="Times New Roman" w:hAnsi="Times New Roman" w:cs="Times New Roman"/>
          <w:sz w:val="24"/>
          <w:szCs w:val="24"/>
          <w:lang w:eastAsia="ru-RU"/>
        </w:rPr>
        <w:t>со</w:t>
      </w:r>
      <w:proofErr w:type="gramEnd"/>
      <w:r w:rsidRPr="00137153">
        <w:rPr>
          <w:rFonts w:ascii="Times New Roman" w:eastAsia="Times New Roman" w:hAnsi="Times New Roman" w:cs="Times New Roman"/>
          <w:sz w:val="24"/>
          <w:szCs w:val="24"/>
          <w:lang w:eastAsia="ru-RU"/>
        </w:rPr>
        <w:t xml:space="preserve"> взрослыми в школе, снижающий успешность обучения ребенка. </w:t>
      </w:r>
    </w:p>
    <w:p w:rsidR="00137153" w:rsidRPr="00137153" w:rsidRDefault="00137153" w:rsidP="00137153">
      <w:p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Таким образом, </w:t>
      </w:r>
      <w:proofErr w:type="spellStart"/>
      <w:r w:rsidRPr="00137153">
        <w:rPr>
          <w:rFonts w:ascii="Times New Roman" w:eastAsia="Times New Roman" w:hAnsi="Times New Roman" w:cs="Times New Roman"/>
          <w:sz w:val="24"/>
          <w:szCs w:val="24"/>
          <w:lang w:eastAsia="ru-RU"/>
        </w:rPr>
        <w:t>Филлипс</w:t>
      </w:r>
      <w:proofErr w:type="spellEnd"/>
      <w:r w:rsidRPr="00137153">
        <w:rPr>
          <w:rFonts w:ascii="Times New Roman" w:eastAsia="Times New Roman" w:hAnsi="Times New Roman" w:cs="Times New Roman"/>
          <w:sz w:val="24"/>
          <w:szCs w:val="24"/>
          <w:lang w:eastAsia="ru-RU"/>
        </w:rPr>
        <w:t>-тест дает информацию, важную для выявления индивидуальных особенностей статуса школьников, состояния отношений в системе «учитель-ученик», характеристики общей педагогической ситуации в школе.</w:t>
      </w:r>
    </w:p>
    <w:p w:rsidR="00137153" w:rsidRPr="00137153" w:rsidRDefault="00137153" w:rsidP="00137153">
      <w:pPr>
        <w:shd w:val="clear" w:color="auto" w:fill="FFFFFF"/>
        <w:spacing w:after="0" w:line="240" w:lineRule="auto"/>
        <w:ind w:firstLine="540"/>
        <w:jc w:val="center"/>
        <w:rPr>
          <w:rFonts w:ascii="Times New Roman" w:eastAsia="Times New Roman" w:hAnsi="Times New Roman" w:cs="Times New Roman"/>
          <w:i/>
          <w:sz w:val="24"/>
          <w:szCs w:val="24"/>
          <w:lang w:eastAsia="ru-RU"/>
        </w:rPr>
      </w:pPr>
      <w:r w:rsidRPr="00137153">
        <w:rPr>
          <w:rFonts w:ascii="Times New Roman" w:eastAsia="Times New Roman" w:hAnsi="Times New Roman" w:cs="Times New Roman"/>
          <w:bCs/>
          <w:i/>
          <w:sz w:val="24"/>
          <w:szCs w:val="24"/>
          <w:lang w:eastAsia="ru-RU"/>
        </w:rPr>
        <w:t>Текст опросника</w:t>
      </w:r>
    </w:p>
    <w:p w:rsidR="00137153" w:rsidRPr="00137153" w:rsidRDefault="00137153" w:rsidP="001A43F8">
      <w:pPr>
        <w:numPr>
          <w:ilvl w:val="0"/>
          <w:numId w:val="44"/>
        </w:numPr>
        <w:shd w:val="clear" w:color="auto" w:fill="FFFFFF"/>
        <w:spacing w:after="0" w:line="240" w:lineRule="auto"/>
        <w:ind w:firstLine="54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Трудно ли тебе держаться на одном уровне со всем классом?</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Волнуешься ли ты, когда учитель говорит, что собирается проверить, насколько ты знаешь материал?</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Трудно ли тебе работать в классе так, как этого хочет учитель?</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Снится ли тебе временами, что учитель в ярости от того, что не знаешь урок?</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Случалось ли, что кто-нибудь из твоего класса бил или ударил тебя?</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Часто ли тебе хочется, чтобы учитель не торопился при объяснении нового материала, пока ты не поймешь, что он говорит?</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Сильно ли ты волнуешься при ответе или выполнении задания?</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Случается ли с тобой, что ты не решаешься высказаться на уроке, потому что боишься сделать глупую ошибку?</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Дрожат ли у тебя колени, когда тебя вызывают отвечать?</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Часто ли твои одноклассники смеются над тобой, когда вы играете в разные игры?</w:t>
      </w:r>
    </w:p>
    <w:p w:rsidR="00137153" w:rsidRPr="00137153" w:rsidRDefault="00137153" w:rsidP="001A43F8">
      <w:pPr>
        <w:numPr>
          <w:ilvl w:val="0"/>
          <w:numId w:val="44"/>
        </w:numPr>
        <w:shd w:val="clear" w:color="auto" w:fill="FFFFFF"/>
        <w:spacing w:after="0" w:line="240" w:lineRule="auto"/>
        <w:ind w:left="360" w:right="768"/>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Случается ли, что тебе ставят более низкую оценку, чем ты ожидал? </w:t>
      </w:r>
    </w:p>
    <w:p w:rsidR="00137153" w:rsidRPr="00137153" w:rsidRDefault="00137153" w:rsidP="001A43F8">
      <w:pPr>
        <w:numPr>
          <w:ilvl w:val="0"/>
          <w:numId w:val="44"/>
        </w:numPr>
        <w:shd w:val="clear" w:color="auto" w:fill="FFFFFF"/>
        <w:spacing w:after="0" w:line="240" w:lineRule="auto"/>
        <w:ind w:left="360" w:right="768"/>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Волнует ли тебя вопрос о том, не оставят ли тебя на второй год?</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Стараешься ли ты избегать игр, в которых делается выбор, потому что тебя, как правило, не выбирают?</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Бывает ли временами, что ты весь дрожишь, когда тебя вызывают отвечать?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Часто ли у тебя возникает ощущение, что никто из твоих одноклассников не хочет делать то, что хочешь ты?</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Сильно ли ты волнуешься перед тем, как начать выполнять задание?</w:t>
      </w:r>
    </w:p>
    <w:p w:rsidR="00137153" w:rsidRPr="00137153" w:rsidRDefault="00137153" w:rsidP="001A43F8">
      <w:pPr>
        <w:numPr>
          <w:ilvl w:val="0"/>
          <w:numId w:val="44"/>
        </w:numPr>
        <w:shd w:val="clear" w:color="auto" w:fill="FFFFFF"/>
        <w:spacing w:after="0" w:line="240" w:lineRule="auto"/>
        <w:ind w:left="360" w:right="384"/>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Трудно ли тебе получать такие отметки, каких ждут от тебя родители? </w:t>
      </w:r>
    </w:p>
    <w:p w:rsidR="00137153" w:rsidRPr="00137153" w:rsidRDefault="00137153" w:rsidP="001A43F8">
      <w:pPr>
        <w:numPr>
          <w:ilvl w:val="0"/>
          <w:numId w:val="44"/>
        </w:numPr>
        <w:shd w:val="clear" w:color="auto" w:fill="FFFFFF"/>
        <w:spacing w:after="0" w:line="240" w:lineRule="auto"/>
        <w:ind w:left="360" w:right="384"/>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Боишься ли ты временами, что тебе станет дурно в классе?</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Будут ли твои одноклассники смеяться над тобой, если ты сделаешь ошибку при ответе?</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Похож ли ты на своих одноклассников?</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Выполнив задание, беспокоишься ли ты о том, хорошо ли с ним справился?</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Когда ты работаешь в классе, уверен ли ты в том, что все хорошо запомнишь?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Снится ли тебе иногда, что ты в школе и не можешь ответить на вопросы учителя?</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Верно ли, что большинство ребят относится к тебе по-дружески?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Работаешь ли ты более усердно, если знаешь, что результаты твоей работы будут сравниваться в классе с результатами твоих одноклассников?</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Часто ли ты мечтаешь о том, чтобы поменьше волноваться, когда тебя спрашивают?</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Боишься ли ты временами вступать в спор?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Чувствуешь ли ты, что твое сердце начинает сильно биться, когда учитель говорит, что собирается проверить твою готовность к уроку?</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Когда ты получаешь хорошие отметки, думает ли кто-нибудь из твоих друзей, что ты хочешь выслужиться?</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Хорошо ли ты чувствуешь себя с теми из твоих одноклассников, к которым ребята относятся с особым уважением?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Бывает ли, что некоторые ребята в классе говорят что-то, что тебя задевает?</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lastRenderedPageBreak/>
        <w:t>Как ты думаешь, теряют ли расположение товарищей те из учеников, которые не справляются с учебой?</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Похоже ли на то, что </w:t>
      </w:r>
      <w:proofErr w:type="gramStart"/>
      <w:r w:rsidRPr="00137153">
        <w:rPr>
          <w:rFonts w:ascii="Times New Roman" w:eastAsia="Times New Roman" w:hAnsi="Times New Roman" w:cs="Times New Roman"/>
          <w:sz w:val="24"/>
          <w:szCs w:val="24"/>
          <w:lang w:eastAsia="ru-RU"/>
        </w:rPr>
        <w:t>большинство твоих одноклассников не обращает на</w:t>
      </w:r>
      <w:proofErr w:type="gramEnd"/>
      <w:r w:rsidRPr="00137153">
        <w:rPr>
          <w:rFonts w:ascii="Times New Roman" w:eastAsia="Times New Roman" w:hAnsi="Times New Roman" w:cs="Times New Roman"/>
          <w:sz w:val="24"/>
          <w:szCs w:val="24"/>
          <w:lang w:eastAsia="ru-RU"/>
        </w:rPr>
        <w:t xml:space="preserve"> тебя внимания?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Часто </w:t>
      </w:r>
      <w:proofErr w:type="spellStart"/>
      <w:r w:rsidRPr="00137153">
        <w:rPr>
          <w:rFonts w:ascii="Times New Roman" w:eastAsia="Times New Roman" w:hAnsi="Times New Roman" w:cs="Times New Roman"/>
          <w:sz w:val="24"/>
          <w:szCs w:val="24"/>
          <w:lang w:eastAsia="ru-RU"/>
        </w:rPr>
        <w:t>лк</w:t>
      </w:r>
      <w:proofErr w:type="spellEnd"/>
      <w:r w:rsidRPr="00137153">
        <w:rPr>
          <w:rFonts w:ascii="Times New Roman" w:eastAsia="Times New Roman" w:hAnsi="Times New Roman" w:cs="Times New Roman"/>
          <w:sz w:val="24"/>
          <w:szCs w:val="24"/>
          <w:lang w:eastAsia="ru-RU"/>
        </w:rPr>
        <w:t xml:space="preserve"> ты боишься выглядеть нелепо?</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Доволен ли ты тем, как к тебе относятся учителя?</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Помогает ли твоя мама в организации вечеров, как мамы других твоих одноклассников?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Волновало ли тебя когда-нибудь, что о тебе думают окружающие?</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Надеешься ли ты в будущем учиться лучше, чем раньше?</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Надеешься ли ты, что одеваешься в школу так же хорошо, как твои одноклассники?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Часто ли ты задумываешься, отвечая на уроке, что думают о тебе в это время другие?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Обладают ли способные ученики какими-то особыми правами, которых нет у других ребят в классе?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3лятся ли некоторые из твоих одноклассников, когда тебе удается быть, лучше их?</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Доволен ли ты тем, как к тебе относятся одноклассники?</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Хорошо ли ты себя чувствуешь, когда остаешься один на один с учителем?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Высмеивают ли временами твои одноклассники твою внешность и поведение?</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Думаешь ли ты, что беспокоишься о своих школьных делах больше, чем другие ребята?</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Если ты не можешь ответить, когда тебя спрашивают, чувствуешь ли ты, что вот-вот расплачешься?</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Когда вечером ты лежишь в постели, думаешь ли ты временами с беспокойством о том, что будет завтра в школе?</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Работая над трудным заданием, чувствуешь ли ты порой, что совершенно забыл вещи, которые хорошо знал раньше?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Дрожит ли слегка твоя рука, когда ты работаешь над заданием?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Чувствуешь ли ты, что начинаешь нервничать, когда учитель говорит, что собирается дать классу задание?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Пугает ли тебя проверка твоих знаний в школе?</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Когда учитель говорит, что собирается дать </w:t>
      </w:r>
      <w:r w:rsidRPr="00137153">
        <w:rPr>
          <w:rFonts w:ascii="Times New Roman" w:eastAsia="Times New Roman" w:hAnsi="Times New Roman" w:cs="Times New Roman"/>
          <w:bCs/>
          <w:sz w:val="24"/>
          <w:szCs w:val="24"/>
          <w:lang w:eastAsia="ru-RU"/>
        </w:rPr>
        <w:t xml:space="preserve">классу задание, </w:t>
      </w:r>
      <w:r w:rsidRPr="00137153">
        <w:rPr>
          <w:rFonts w:ascii="Times New Roman" w:eastAsia="Times New Roman" w:hAnsi="Times New Roman" w:cs="Times New Roman"/>
          <w:sz w:val="24"/>
          <w:szCs w:val="24"/>
          <w:lang w:eastAsia="ru-RU"/>
        </w:rPr>
        <w:t xml:space="preserve">чувствуешь ли ты страх, что не </w:t>
      </w:r>
      <w:r w:rsidRPr="00137153">
        <w:rPr>
          <w:rFonts w:ascii="Times New Roman" w:eastAsia="Times New Roman" w:hAnsi="Times New Roman" w:cs="Times New Roman"/>
          <w:bCs/>
          <w:sz w:val="24"/>
          <w:szCs w:val="24"/>
          <w:lang w:eastAsia="ru-RU"/>
        </w:rPr>
        <w:t xml:space="preserve">справишься </w:t>
      </w:r>
      <w:r w:rsidRPr="00137153">
        <w:rPr>
          <w:rFonts w:ascii="Times New Roman" w:eastAsia="Times New Roman" w:hAnsi="Times New Roman" w:cs="Times New Roman"/>
          <w:sz w:val="24"/>
          <w:szCs w:val="24"/>
          <w:lang w:eastAsia="ru-RU"/>
        </w:rPr>
        <w:t>с ним?</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Снилось ли тебе </w:t>
      </w:r>
      <w:r w:rsidRPr="00137153">
        <w:rPr>
          <w:rFonts w:ascii="Times New Roman" w:eastAsia="Times New Roman" w:hAnsi="Times New Roman" w:cs="Times New Roman"/>
          <w:bCs/>
          <w:sz w:val="24"/>
          <w:szCs w:val="24"/>
          <w:lang w:eastAsia="ru-RU"/>
        </w:rPr>
        <w:t xml:space="preserve">временами, </w:t>
      </w:r>
      <w:r w:rsidRPr="00137153">
        <w:rPr>
          <w:rFonts w:ascii="Times New Roman" w:eastAsia="Times New Roman" w:hAnsi="Times New Roman" w:cs="Times New Roman"/>
          <w:sz w:val="24"/>
          <w:szCs w:val="24"/>
          <w:lang w:eastAsia="ru-RU"/>
        </w:rPr>
        <w:t>что твои одноклассники могут сделать то, что не можешь ты?</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Когда учитель объясняет материал, кажется ли тебе, что твои одноклассники понимают его </w:t>
      </w:r>
      <w:r w:rsidRPr="00137153">
        <w:rPr>
          <w:rFonts w:ascii="Times New Roman" w:eastAsia="Times New Roman" w:hAnsi="Times New Roman" w:cs="Times New Roman"/>
          <w:bCs/>
          <w:sz w:val="24"/>
          <w:szCs w:val="24"/>
          <w:lang w:eastAsia="ru-RU"/>
        </w:rPr>
        <w:t xml:space="preserve">лучше, чем </w:t>
      </w:r>
      <w:r w:rsidRPr="00137153">
        <w:rPr>
          <w:rFonts w:ascii="Times New Roman" w:eastAsia="Times New Roman" w:hAnsi="Times New Roman" w:cs="Times New Roman"/>
          <w:sz w:val="24"/>
          <w:szCs w:val="24"/>
          <w:lang w:eastAsia="ru-RU"/>
        </w:rPr>
        <w:t xml:space="preserve">ты? </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Беспокоишься ли ты по дороге в</w:t>
      </w:r>
      <w:r w:rsidRPr="00137153">
        <w:rPr>
          <w:rFonts w:ascii="Times New Roman" w:eastAsia="Times New Roman" w:hAnsi="Times New Roman" w:cs="Times New Roman"/>
          <w:bCs/>
          <w:sz w:val="24"/>
          <w:szCs w:val="24"/>
          <w:lang w:eastAsia="ru-RU"/>
        </w:rPr>
        <w:t xml:space="preserve"> школу, что учитель </w:t>
      </w:r>
      <w:r w:rsidRPr="00137153">
        <w:rPr>
          <w:rFonts w:ascii="Times New Roman" w:eastAsia="Times New Roman" w:hAnsi="Times New Roman" w:cs="Times New Roman"/>
          <w:sz w:val="24"/>
          <w:szCs w:val="24"/>
          <w:lang w:eastAsia="ru-RU"/>
        </w:rPr>
        <w:t>может дать классу проверочную работу?</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Когда ты выполняешь задание, чувствуешь ли ты обычно, что делаешь это плохо?</w:t>
      </w:r>
    </w:p>
    <w:p w:rsidR="00137153" w:rsidRPr="00137153" w:rsidRDefault="00137153" w:rsidP="001A43F8">
      <w:pPr>
        <w:numPr>
          <w:ilvl w:val="0"/>
          <w:numId w:val="44"/>
        </w:numPr>
        <w:shd w:val="clear" w:color="auto" w:fill="FFFFFF"/>
        <w:spacing w:after="0" w:line="240" w:lineRule="auto"/>
        <w:ind w:left="360"/>
        <w:jc w:val="both"/>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Дрожит ли слегка твоя рука, когда учитель просит сделать задание на доске перед всем классом?</w:t>
      </w:r>
    </w:p>
    <w:p w:rsidR="00137153" w:rsidRPr="00137153" w:rsidRDefault="00137153" w:rsidP="00137153">
      <w:pPr>
        <w:shd w:val="clear" w:color="auto" w:fill="FFFFFF"/>
        <w:spacing w:after="0" w:line="240" w:lineRule="auto"/>
        <w:ind w:firstLine="540"/>
        <w:jc w:val="right"/>
        <w:rPr>
          <w:rFonts w:ascii="Times New Roman" w:eastAsia="Times New Roman" w:hAnsi="Times New Roman" w:cs="Times New Roman"/>
          <w:sz w:val="24"/>
          <w:szCs w:val="24"/>
          <w:lang w:eastAsia="ru-RU"/>
        </w:rPr>
      </w:pPr>
    </w:p>
    <w:p w:rsidR="00137153" w:rsidRPr="00137153" w:rsidRDefault="00137153" w:rsidP="00137153">
      <w:pPr>
        <w:shd w:val="clear" w:color="auto" w:fill="FFFFFF"/>
        <w:spacing w:after="0" w:line="240" w:lineRule="auto"/>
        <w:ind w:firstLine="540"/>
        <w:jc w:val="right"/>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Таблица 13</w:t>
      </w:r>
    </w:p>
    <w:p w:rsidR="00137153" w:rsidRPr="00137153" w:rsidRDefault="00137153" w:rsidP="00137153">
      <w:pPr>
        <w:shd w:val="clear" w:color="auto" w:fill="FFFFFF"/>
        <w:spacing w:after="0" w:line="240" w:lineRule="auto"/>
        <w:ind w:firstLine="540"/>
        <w:jc w:val="center"/>
        <w:rPr>
          <w:rFonts w:ascii="Times New Roman" w:eastAsia="Times New Roman" w:hAnsi="Times New Roman" w:cs="Times New Roman"/>
          <w:b/>
          <w:sz w:val="24"/>
          <w:szCs w:val="24"/>
          <w:lang w:eastAsia="ru-RU"/>
        </w:rPr>
      </w:pPr>
      <w:r w:rsidRPr="00137153">
        <w:rPr>
          <w:rFonts w:ascii="Times New Roman" w:eastAsia="Times New Roman" w:hAnsi="Times New Roman" w:cs="Times New Roman"/>
          <w:b/>
          <w:sz w:val="24"/>
          <w:szCs w:val="24"/>
          <w:lang w:eastAsia="ru-RU"/>
        </w:rPr>
        <w:t>Факторы тревожности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474"/>
        <w:gridCol w:w="4652"/>
      </w:tblGrid>
      <w:tr w:rsidR="00137153" w:rsidRPr="00137153" w:rsidTr="0018400E">
        <w:tc>
          <w:tcPr>
            <w:tcW w:w="594" w:type="dxa"/>
            <w:shd w:val="clear" w:color="auto" w:fill="auto"/>
            <w:vAlign w:val="center"/>
          </w:tcPr>
          <w:p w:rsidR="00137153" w:rsidRPr="00137153" w:rsidRDefault="00137153" w:rsidP="00137153">
            <w:pPr>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 xml:space="preserve">№ </w:t>
            </w:r>
            <w:proofErr w:type="gramStart"/>
            <w:r w:rsidRPr="00137153">
              <w:rPr>
                <w:rFonts w:ascii="Times New Roman" w:eastAsia="Times New Roman" w:hAnsi="Times New Roman" w:cs="Times New Roman"/>
                <w:sz w:val="24"/>
                <w:szCs w:val="24"/>
                <w:lang w:eastAsia="ru-RU"/>
              </w:rPr>
              <w:t>п</w:t>
            </w:r>
            <w:proofErr w:type="gramEnd"/>
            <w:r w:rsidRPr="00137153">
              <w:rPr>
                <w:rFonts w:ascii="Times New Roman" w:eastAsia="Times New Roman" w:hAnsi="Times New Roman" w:cs="Times New Roman"/>
                <w:sz w:val="24"/>
                <w:szCs w:val="24"/>
                <w:lang w:eastAsia="ru-RU"/>
              </w:rPr>
              <w:t>/п</w:t>
            </w:r>
          </w:p>
        </w:tc>
        <w:tc>
          <w:tcPr>
            <w:tcW w:w="4474" w:type="dxa"/>
            <w:shd w:val="clear" w:color="auto" w:fill="auto"/>
            <w:vAlign w:val="center"/>
          </w:tcPr>
          <w:p w:rsidR="00137153" w:rsidRPr="00137153" w:rsidRDefault="00137153" w:rsidP="00137153">
            <w:pPr>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Факторы тревожности</w:t>
            </w:r>
          </w:p>
        </w:tc>
        <w:tc>
          <w:tcPr>
            <w:tcW w:w="4652" w:type="dxa"/>
            <w:shd w:val="clear" w:color="auto" w:fill="auto"/>
            <w:vAlign w:val="center"/>
          </w:tcPr>
          <w:p w:rsidR="00137153" w:rsidRPr="00137153" w:rsidRDefault="00137153" w:rsidP="00137153">
            <w:pPr>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Номера вопросов, диагностирующих факторы тревожности</w:t>
            </w:r>
          </w:p>
        </w:tc>
      </w:tr>
      <w:tr w:rsidR="00137153" w:rsidRPr="00137153" w:rsidTr="0018400E">
        <w:tc>
          <w:tcPr>
            <w:tcW w:w="594" w:type="dxa"/>
            <w:shd w:val="clear" w:color="auto" w:fill="auto"/>
          </w:tcPr>
          <w:p w:rsidR="00137153" w:rsidRPr="00137153" w:rsidRDefault="00137153" w:rsidP="00137153">
            <w:pPr>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w:t>
            </w:r>
          </w:p>
        </w:tc>
        <w:tc>
          <w:tcPr>
            <w:tcW w:w="4474"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Общая тревожность в школе</w:t>
            </w:r>
          </w:p>
        </w:tc>
        <w:tc>
          <w:tcPr>
            <w:tcW w:w="4652"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2, 4, 7, 12, 16, 21, 23, 26, 28, 46, 47, 48, 49, 50, 51, 52, 53, 54, 55, 56, 57, 58</w:t>
            </w:r>
          </w:p>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Всего 22 вопроса</w:t>
            </w:r>
          </w:p>
        </w:tc>
      </w:tr>
      <w:tr w:rsidR="00137153" w:rsidRPr="00137153" w:rsidTr="0018400E">
        <w:tc>
          <w:tcPr>
            <w:tcW w:w="594" w:type="dxa"/>
            <w:shd w:val="clear" w:color="auto" w:fill="auto"/>
          </w:tcPr>
          <w:p w:rsidR="00137153" w:rsidRPr="00137153" w:rsidRDefault="00137153" w:rsidP="00137153">
            <w:pPr>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w:t>
            </w:r>
          </w:p>
        </w:tc>
        <w:tc>
          <w:tcPr>
            <w:tcW w:w="4474"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Переживание социального стресса</w:t>
            </w:r>
          </w:p>
        </w:tc>
        <w:tc>
          <w:tcPr>
            <w:tcW w:w="4652"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5, 10, 15, 20, 24, 30, 33, 36, 39, 42, 44</w:t>
            </w:r>
          </w:p>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Всего 11 вопросов</w:t>
            </w:r>
          </w:p>
        </w:tc>
      </w:tr>
      <w:tr w:rsidR="00137153" w:rsidRPr="00137153" w:rsidTr="0018400E">
        <w:tc>
          <w:tcPr>
            <w:tcW w:w="594" w:type="dxa"/>
            <w:shd w:val="clear" w:color="auto" w:fill="auto"/>
          </w:tcPr>
          <w:p w:rsidR="00137153" w:rsidRPr="00137153" w:rsidRDefault="00137153" w:rsidP="00137153">
            <w:pPr>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w:t>
            </w:r>
          </w:p>
        </w:tc>
        <w:tc>
          <w:tcPr>
            <w:tcW w:w="4474"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Фрустрация потребности в достижении успеха</w:t>
            </w:r>
          </w:p>
        </w:tc>
        <w:tc>
          <w:tcPr>
            <w:tcW w:w="4652"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1, 3, 6, 11, 17, 19, 25, 29, 32, 35, 38, 41, 43</w:t>
            </w:r>
          </w:p>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Всего 13 вопросов</w:t>
            </w:r>
          </w:p>
        </w:tc>
      </w:tr>
      <w:tr w:rsidR="00137153" w:rsidRPr="00137153" w:rsidTr="0018400E">
        <w:tc>
          <w:tcPr>
            <w:tcW w:w="594" w:type="dxa"/>
            <w:shd w:val="clear" w:color="auto" w:fill="auto"/>
          </w:tcPr>
          <w:p w:rsidR="00137153" w:rsidRPr="00137153" w:rsidRDefault="00137153" w:rsidP="00137153">
            <w:pPr>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lastRenderedPageBreak/>
              <w:t>4.</w:t>
            </w:r>
          </w:p>
        </w:tc>
        <w:tc>
          <w:tcPr>
            <w:tcW w:w="4474"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Страх самовыражения</w:t>
            </w:r>
          </w:p>
        </w:tc>
        <w:tc>
          <w:tcPr>
            <w:tcW w:w="4652"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27, 31, 34, 37, 40, 45</w:t>
            </w:r>
          </w:p>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Всего 6 вопросов</w:t>
            </w:r>
          </w:p>
        </w:tc>
      </w:tr>
      <w:tr w:rsidR="00137153" w:rsidRPr="00137153" w:rsidTr="0018400E">
        <w:tc>
          <w:tcPr>
            <w:tcW w:w="594" w:type="dxa"/>
            <w:shd w:val="clear" w:color="auto" w:fill="auto"/>
          </w:tcPr>
          <w:p w:rsidR="00137153" w:rsidRPr="00137153" w:rsidRDefault="00137153" w:rsidP="00137153">
            <w:pPr>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w:t>
            </w:r>
          </w:p>
        </w:tc>
        <w:tc>
          <w:tcPr>
            <w:tcW w:w="4474"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Страх ситуации проверки знаний</w:t>
            </w:r>
          </w:p>
        </w:tc>
        <w:tc>
          <w:tcPr>
            <w:tcW w:w="4652"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2, 7, 12, 16, 21, 16</w:t>
            </w:r>
          </w:p>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Всего 6 вопросов</w:t>
            </w:r>
          </w:p>
        </w:tc>
      </w:tr>
      <w:tr w:rsidR="00137153" w:rsidRPr="00137153" w:rsidTr="0018400E">
        <w:tc>
          <w:tcPr>
            <w:tcW w:w="594" w:type="dxa"/>
            <w:shd w:val="clear" w:color="auto" w:fill="auto"/>
          </w:tcPr>
          <w:p w:rsidR="00137153" w:rsidRPr="00137153" w:rsidRDefault="00137153" w:rsidP="00137153">
            <w:pPr>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6.</w:t>
            </w:r>
          </w:p>
        </w:tc>
        <w:tc>
          <w:tcPr>
            <w:tcW w:w="4474"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Стрех не соответствовать ожиданиям окружающих</w:t>
            </w:r>
          </w:p>
        </w:tc>
        <w:tc>
          <w:tcPr>
            <w:tcW w:w="4652"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3, 8, 13, 17, 22</w:t>
            </w:r>
          </w:p>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Всего 5 вопросов</w:t>
            </w:r>
          </w:p>
        </w:tc>
      </w:tr>
      <w:tr w:rsidR="00137153" w:rsidRPr="00137153" w:rsidTr="0018400E">
        <w:tc>
          <w:tcPr>
            <w:tcW w:w="594" w:type="dxa"/>
            <w:shd w:val="clear" w:color="auto" w:fill="auto"/>
          </w:tcPr>
          <w:p w:rsidR="00137153" w:rsidRPr="00137153" w:rsidRDefault="00137153" w:rsidP="00137153">
            <w:pPr>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7.</w:t>
            </w:r>
          </w:p>
        </w:tc>
        <w:tc>
          <w:tcPr>
            <w:tcW w:w="4474"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Низкая физиологическая сопротивляемость стрессу</w:t>
            </w:r>
          </w:p>
        </w:tc>
        <w:tc>
          <w:tcPr>
            <w:tcW w:w="4652"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9, 14, 18, 23, 28</w:t>
            </w:r>
          </w:p>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Всего 5 вопросов</w:t>
            </w:r>
          </w:p>
        </w:tc>
      </w:tr>
      <w:tr w:rsidR="00137153" w:rsidRPr="00137153" w:rsidTr="0018400E">
        <w:tc>
          <w:tcPr>
            <w:tcW w:w="594" w:type="dxa"/>
            <w:shd w:val="clear" w:color="auto" w:fill="auto"/>
          </w:tcPr>
          <w:p w:rsidR="00137153" w:rsidRPr="00137153" w:rsidRDefault="00137153" w:rsidP="00137153">
            <w:pPr>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8.</w:t>
            </w:r>
          </w:p>
        </w:tc>
        <w:tc>
          <w:tcPr>
            <w:tcW w:w="4474"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Проблемы и страхи в отношениях с учителем</w:t>
            </w:r>
          </w:p>
        </w:tc>
        <w:tc>
          <w:tcPr>
            <w:tcW w:w="4652" w:type="dxa"/>
            <w:shd w:val="clear" w:color="auto" w:fill="auto"/>
          </w:tcPr>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2, 6, 11, 32, 35, 44, 47</w:t>
            </w:r>
          </w:p>
          <w:p w:rsidR="00137153" w:rsidRPr="00137153" w:rsidRDefault="00137153" w:rsidP="00137153">
            <w:pPr>
              <w:spacing w:after="0" w:line="240" w:lineRule="auto"/>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Всего 7 вопросов</w:t>
            </w:r>
          </w:p>
        </w:tc>
      </w:tr>
    </w:tbl>
    <w:p w:rsidR="00137153" w:rsidRPr="00137153" w:rsidRDefault="00137153" w:rsidP="00137153">
      <w:pPr>
        <w:shd w:val="clear" w:color="auto" w:fill="FFFFFF"/>
        <w:spacing w:after="0" w:line="240" w:lineRule="auto"/>
        <w:ind w:firstLine="540"/>
        <w:rPr>
          <w:rFonts w:ascii="Times New Roman" w:eastAsia="Times New Roman" w:hAnsi="Times New Roman" w:cs="Times New Roman"/>
          <w:sz w:val="24"/>
          <w:szCs w:val="24"/>
          <w:lang w:eastAsia="ru-RU"/>
        </w:rPr>
      </w:pPr>
    </w:p>
    <w:p w:rsidR="00137153" w:rsidRPr="00137153" w:rsidRDefault="00137153" w:rsidP="00137153">
      <w:pPr>
        <w:shd w:val="clear" w:color="auto" w:fill="FFFFFF"/>
        <w:spacing w:after="0" w:line="240" w:lineRule="auto"/>
        <w:ind w:firstLine="540"/>
        <w:jc w:val="right"/>
        <w:rPr>
          <w:rFonts w:ascii="Times New Roman" w:eastAsia="Times New Roman" w:hAnsi="Times New Roman" w:cs="Times New Roman"/>
          <w:bCs/>
          <w:sz w:val="24"/>
          <w:szCs w:val="24"/>
          <w:lang w:eastAsia="ru-RU"/>
        </w:rPr>
      </w:pPr>
    </w:p>
    <w:p w:rsidR="00137153" w:rsidRPr="00137153" w:rsidRDefault="00137153" w:rsidP="00137153">
      <w:pPr>
        <w:shd w:val="clear" w:color="auto" w:fill="FFFFFF"/>
        <w:spacing w:after="0" w:line="240" w:lineRule="auto"/>
        <w:ind w:firstLine="540"/>
        <w:jc w:val="right"/>
        <w:rPr>
          <w:rFonts w:ascii="Times New Roman" w:eastAsia="Times New Roman" w:hAnsi="Times New Roman" w:cs="Times New Roman"/>
          <w:sz w:val="24"/>
          <w:szCs w:val="24"/>
          <w:lang w:eastAsia="ru-RU"/>
        </w:rPr>
      </w:pPr>
      <w:r w:rsidRPr="00137153">
        <w:rPr>
          <w:rFonts w:ascii="Times New Roman" w:eastAsia="Times New Roman" w:hAnsi="Times New Roman" w:cs="Times New Roman"/>
          <w:bCs/>
          <w:sz w:val="24"/>
          <w:szCs w:val="24"/>
          <w:lang w:eastAsia="ru-RU"/>
        </w:rPr>
        <w:t>Таблица 14</w:t>
      </w:r>
    </w:p>
    <w:tbl>
      <w:tblPr>
        <w:tblW w:w="9720" w:type="dxa"/>
        <w:tblInd w:w="40" w:type="dxa"/>
        <w:tblLayout w:type="fixed"/>
        <w:tblCellMar>
          <w:left w:w="40" w:type="dxa"/>
          <w:right w:w="40" w:type="dxa"/>
        </w:tblCellMar>
        <w:tblLook w:val="0000" w:firstRow="0" w:lastRow="0" w:firstColumn="0" w:lastColumn="0" w:noHBand="0" w:noVBand="0"/>
      </w:tblPr>
      <w:tblGrid>
        <w:gridCol w:w="829"/>
        <w:gridCol w:w="802"/>
        <w:gridCol w:w="802"/>
        <w:gridCol w:w="802"/>
        <w:gridCol w:w="802"/>
        <w:gridCol w:w="816"/>
        <w:gridCol w:w="776"/>
        <w:gridCol w:w="802"/>
        <w:gridCol w:w="816"/>
        <w:gridCol w:w="802"/>
        <w:gridCol w:w="788"/>
        <w:gridCol w:w="883"/>
      </w:tblGrid>
      <w:tr w:rsidR="00137153" w:rsidRPr="00137153" w:rsidTr="0018400E">
        <w:trPr>
          <w:trHeight w:val="422"/>
        </w:trPr>
        <w:tc>
          <w:tcPr>
            <w:tcW w:w="829"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i/>
                <w:iCs/>
                <w:sz w:val="24"/>
                <w:szCs w:val="24"/>
                <w:lang w:eastAsia="ru-RU"/>
              </w:rPr>
              <w:t>2</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4</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1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6</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77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7</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8</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1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9</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10</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788"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11</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83"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12</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r>
      <w:tr w:rsidR="00137153" w:rsidRPr="00137153" w:rsidTr="0018400E">
        <w:trPr>
          <w:trHeight w:val="403"/>
        </w:trPr>
        <w:tc>
          <w:tcPr>
            <w:tcW w:w="829"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13</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14</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15</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16</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17</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1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18</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77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19</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20</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1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21</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22</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788"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23</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83"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24</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r>
      <w:tr w:rsidR="00137153" w:rsidRPr="00137153" w:rsidTr="0018400E">
        <w:trPr>
          <w:trHeight w:val="394"/>
        </w:trPr>
        <w:tc>
          <w:tcPr>
            <w:tcW w:w="829"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25</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26</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27</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28</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29</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1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30</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77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31</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32</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1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33</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34</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788"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35</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83"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36</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r>
      <w:tr w:rsidR="00137153" w:rsidRPr="00137153" w:rsidTr="0018400E">
        <w:trPr>
          <w:trHeight w:val="394"/>
        </w:trPr>
        <w:tc>
          <w:tcPr>
            <w:tcW w:w="829"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37</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38</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39</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40</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41</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1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42</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77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43</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44</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1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45</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46</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788"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47</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83"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48</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r>
      <w:tr w:rsidR="00137153" w:rsidRPr="00137153" w:rsidTr="0018400E">
        <w:trPr>
          <w:trHeight w:val="432"/>
        </w:trPr>
        <w:tc>
          <w:tcPr>
            <w:tcW w:w="829"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iCs/>
                <w:sz w:val="24"/>
                <w:szCs w:val="24"/>
                <w:lang w:eastAsia="ru-RU"/>
              </w:rPr>
              <w:t>49</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50</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51</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52</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53</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1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54</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77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55</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56</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16"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57</w:t>
            </w: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802"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58</w:t>
            </w:r>
          </w:p>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r w:rsidRPr="00137153">
              <w:rPr>
                <w:rFonts w:ascii="Times New Roman" w:eastAsia="Times New Roman" w:hAnsi="Times New Roman" w:cs="Times New Roman"/>
                <w:sz w:val="24"/>
                <w:szCs w:val="24"/>
                <w:lang w:eastAsia="ru-RU"/>
              </w:rPr>
              <w:t>-</w:t>
            </w:r>
          </w:p>
        </w:tc>
        <w:tc>
          <w:tcPr>
            <w:tcW w:w="788"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83" w:type="dxa"/>
            <w:tcBorders>
              <w:top w:val="single" w:sz="6" w:space="0" w:color="auto"/>
              <w:left w:val="single" w:sz="6" w:space="0" w:color="auto"/>
              <w:bottom w:val="single" w:sz="6" w:space="0" w:color="auto"/>
              <w:right w:val="single" w:sz="6" w:space="0" w:color="auto"/>
            </w:tcBorders>
            <w:shd w:val="clear" w:color="auto" w:fill="auto"/>
          </w:tcPr>
          <w:p w:rsidR="00137153" w:rsidRPr="00137153" w:rsidRDefault="00137153" w:rsidP="00137153">
            <w:pPr>
              <w:shd w:val="clear" w:color="auto" w:fill="FFFFFF"/>
              <w:spacing w:after="0" w:line="240" w:lineRule="auto"/>
              <w:jc w:val="center"/>
              <w:rPr>
                <w:rFonts w:ascii="Times New Roman" w:eastAsia="Times New Roman" w:hAnsi="Times New Roman" w:cs="Times New Roman"/>
                <w:sz w:val="24"/>
                <w:szCs w:val="24"/>
                <w:lang w:eastAsia="ru-RU"/>
              </w:rPr>
            </w:pPr>
          </w:p>
          <w:p w:rsidR="00137153" w:rsidRPr="00137153" w:rsidRDefault="00137153" w:rsidP="0013715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9512DA" w:rsidRPr="009512DA" w:rsidRDefault="009512DA" w:rsidP="009512DA">
      <w:pPr>
        <w:spacing w:after="0" w:line="360" w:lineRule="auto"/>
        <w:jc w:val="both"/>
        <w:rPr>
          <w:rFonts w:ascii="Times New Roman" w:eastAsia="Times New Roman" w:hAnsi="Times New Roman" w:cs="Times New Roman"/>
          <w:sz w:val="24"/>
          <w:szCs w:val="24"/>
          <w:lang w:eastAsia="ru-RU"/>
        </w:rPr>
      </w:pPr>
    </w:p>
    <w:p w:rsidR="009512DA" w:rsidRPr="009512DA" w:rsidRDefault="009512DA" w:rsidP="009512DA">
      <w:pPr>
        <w:spacing w:after="0" w:line="240" w:lineRule="auto"/>
        <w:rPr>
          <w:rFonts w:ascii="Times New Roman" w:eastAsia="Times New Roman" w:hAnsi="Times New Roman" w:cs="Times New Roman"/>
          <w:sz w:val="24"/>
          <w:szCs w:val="24"/>
          <w:lang w:eastAsia="ru-RU"/>
        </w:rPr>
      </w:pPr>
    </w:p>
    <w:p w:rsidR="009512DA" w:rsidRPr="009512DA" w:rsidRDefault="009512DA" w:rsidP="009512DA">
      <w:pPr>
        <w:spacing w:after="0" w:line="360" w:lineRule="auto"/>
        <w:jc w:val="both"/>
        <w:rPr>
          <w:rFonts w:ascii="Times New Roman" w:hAnsi="Times New Roman" w:cs="Times New Roman"/>
          <w:sz w:val="28"/>
          <w:szCs w:val="28"/>
        </w:rPr>
      </w:pPr>
    </w:p>
    <w:sectPr w:rsidR="009512DA" w:rsidRPr="009512DA" w:rsidSect="009A4C58">
      <w:headerReference w:type="default" r:id="rId40"/>
      <w:footerReference w:type="default" r:id="rId41"/>
      <w:footerReference w:type="first" r:id="rId42"/>
      <w:pgSz w:w="11906" w:h="16838"/>
      <w:pgMar w:top="1843" w:right="850"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E0B" w:rsidRDefault="00CB5E0B" w:rsidP="00C832C3">
      <w:pPr>
        <w:spacing w:after="0" w:line="240" w:lineRule="auto"/>
      </w:pPr>
      <w:r>
        <w:separator/>
      </w:r>
    </w:p>
  </w:endnote>
  <w:endnote w:type="continuationSeparator" w:id="0">
    <w:p w:rsidR="00CB5E0B" w:rsidRDefault="00CB5E0B" w:rsidP="00C83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4578682"/>
      <w:docPartObj>
        <w:docPartGallery w:val="Page Numbers (Bottom of Page)"/>
        <w:docPartUnique/>
      </w:docPartObj>
    </w:sdtPr>
    <w:sdtEndPr>
      <w:rPr>
        <w:rFonts w:ascii="Times New Roman" w:hAnsi="Times New Roman" w:cs="Times New Roman"/>
      </w:rPr>
    </w:sdtEndPr>
    <w:sdtContent>
      <w:p w:rsidR="006B4BA9" w:rsidRPr="004F7D36" w:rsidRDefault="006B4BA9">
        <w:pPr>
          <w:pStyle w:val="a8"/>
          <w:jc w:val="right"/>
          <w:rPr>
            <w:rFonts w:ascii="Times New Roman" w:hAnsi="Times New Roman" w:cs="Times New Roman"/>
          </w:rPr>
        </w:pPr>
        <w:r w:rsidRPr="004F7D36">
          <w:rPr>
            <w:rFonts w:ascii="Times New Roman" w:hAnsi="Times New Roman" w:cs="Times New Roman"/>
          </w:rPr>
          <w:fldChar w:fldCharType="begin"/>
        </w:r>
        <w:r w:rsidRPr="004F7D36">
          <w:rPr>
            <w:rFonts w:ascii="Times New Roman" w:hAnsi="Times New Roman" w:cs="Times New Roman"/>
          </w:rPr>
          <w:instrText>PAGE   \* MERGEFORMAT</w:instrText>
        </w:r>
        <w:r w:rsidRPr="004F7D36">
          <w:rPr>
            <w:rFonts w:ascii="Times New Roman" w:hAnsi="Times New Roman" w:cs="Times New Roman"/>
          </w:rPr>
          <w:fldChar w:fldCharType="separate"/>
        </w:r>
        <w:r w:rsidR="003E12DE">
          <w:rPr>
            <w:rFonts w:ascii="Times New Roman" w:hAnsi="Times New Roman" w:cs="Times New Roman"/>
            <w:noProof/>
          </w:rPr>
          <w:t>61</w:t>
        </w:r>
        <w:r w:rsidRPr="004F7D36">
          <w:rPr>
            <w:rFonts w:ascii="Times New Roman" w:hAnsi="Times New Roman" w:cs="Times New Roman"/>
          </w:rPr>
          <w:fldChar w:fldCharType="end"/>
        </w:r>
      </w:p>
    </w:sdtContent>
  </w:sdt>
  <w:p w:rsidR="006B4BA9" w:rsidRDefault="006B4BA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5335326"/>
      <w:docPartObj>
        <w:docPartGallery w:val="Page Numbers (Bottom of Page)"/>
        <w:docPartUnique/>
      </w:docPartObj>
    </w:sdtPr>
    <w:sdtEndPr/>
    <w:sdtContent>
      <w:p w:rsidR="006B4BA9" w:rsidRDefault="006B4BA9">
        <w:pPr>
          <w:pStyle w:val="a8"/>
          <w:jc w:val="right"/>
        </w:pPr>
        <w:r>
          <w:fldChar w:fldCharType="begin"/>
        </w:r>
        <w:r>
          <w:instrText>PAGE   \* MERGEFORMAT</w:instrText>
        </w:r>
        <w:r>
          <w:fldChar w:fldCharType="separate"/>
        </w:r>
        <w:r w:rsidR="003E12DE">
          <w:rPr>
            <w:noProof/>
          </w:rPr>
          <w:t>0</w:t>
        </w:r>
        <w:r>
          <w:fldChar w:fldCharType="end"/>
        </w:r>
      </w:p>
    </w:sdtContent>
  </w:sdt>
  <w:p w:rsidR="006B4BA9" w:rsidRDefault="006B4BA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E0B" w:rsidRDefault="00CB5E0B" w:rsidP="00C832C3">
      <w:pPr>
        <w:spacing w:after="0" w:line="240" w:lineRule="auto"/>
      </w:pPr>
      <w:r>
        <w:separator/>
      </w:r>
    </w:p>
  </w:footnote>
  <w:footnote w:type="continuationSeparator" w:id="0">
    <w:p w:rsidR="00CB5E0B" w:rsidRDefault="00CB5E0B" w:rsidP="00C832C3">
      <w:pPr>
        <w:spacing w:after="0" w:line="240" w:lineRule="auto"/>
      </w:pPr>
      <w:r>
        <w:continuationSeparator/>
      </w:r>
    </w:p>
  </w:footnote>
  <w:footnote w:id="1">
    <w:p w:rsidR="006B4BA9" w:rsidRDefault="006B4BA9">
      <w:pPr>
        <w:pStyle w:val="aa"/>
      </w:pPr>
      <w:r>
        <w:rPr>
          <w:rStyle w:val="ac"/>
        </w:rPr>
        <w:footnoteRef/>
      </w:r>
      <w:r>
        <w:t xml:space="preserve"> </w:t>
      </w:r>
      <w:proofErr w:type="spellStart"/>
      <w:r>
        <w:t>М.А.Кубышева</w:t>
      </w:r>
      <w:proofErr w:type="spellEnd"/>
      <w:r>
        <w:t xml:space="preserve"> «»Реализация технологии деятельностного метода на уроках разной целевой направленности»// Москва/2005г.</w:t>
      </w:r>
    </w:p>
  </w:footnote>
  <w:footnote w:id="2">
    <w:p w:rsidR="006B4BA9" w:rsidRPr="00B86331" w:rsidRDefault="006B4BA9" w:rsidP="003C556D">
      <w:pPr>
        <w:pStyle w:val="aa"/>
        <w:jc w:val="both"/>
        <w:rPr>
          <w:color w:val="000000"/>
          <w:sz w:val="18"/>
          <w:szCs w:val="18"/>
        </w:rPr>
      </w:pPr>
      <w:r w:rsidRPr="00B86331">
        <w:rPr>
          <w:rStyle w:val="ac"/>
          <w:sz w:val="18"/>
          <w:szCs w:val="18"/>
        </w:rPr>
        <w:footnoteRef/>
      </w:r>
      <w:r w:rsidRPr="00B86331">
        <w:rPr>
          <w:sz w:val="18"/>
          <w:szCs w:val="18"/>
        </w:rPr>
        <w:t xml:space="preserve"> </w:t>
      </w:r>
      <w:proofErr w:type="spellStart"/>
      <w:r w:rsidRPr="00B86331">
        <w:rPr>
          <w:sz w:val="18"/>
          <w:szCs w:val="18"/>
        </w:rPr>
        <w:t>Л.Г.Петерсон</w:t>
      </w:r>
      <w:proofErr w:type="spellEnd"/>
      <w:r>
        <w:rPr>
          <w:sz w:val="18"/>
          <w:szCs w:val="18"/>
        </w:rPr>
        <w:t xml:space="preserve">. </w:t>
      </w:r>
      <w:proofErr w:type="spellStart"/>
      <w:r>
        <w:rPr>
          <w:sz w:val="18"/>
          <w:szCs w:val="18"/>
        </w:rPr>
        <w:t>Ю.В.Агапов</w:t>
      </w:r>
      <w:proofErr w:type="spellEnd"/>
      <w:r>
        <w:rPr>
          <w:sz w:val="18"/>
          <w:szCs w:val="18"/>
        </w:rPr>
        <w:t xml:space="preserve"> </w:t>
      </w:r>
      <w:r w:rsidRPr="00B86331">
        <w:rPr>
          <w:sz w:val="18"/>
          <w:szCs w:val="18"/>
        </w:rPr>
        <w:t>«</w:t>
      </w:r>
      <w:r>
        <w:rPr>
          <w:sz w:val="18"/>
          <w:szCs w:val="18"/>
        </w:rPr>
        <w:t>Формирование и диагностика организационно-рефлексивных общеучебных умений в образовательной системе «Школа 2000…</w:t>
      </w:r>
      <w:r w:rsidRPr="00B86331">
        <w:rPr>
          <w:sz w:val="18"/>
          <w:szCs w:val="18"/>
        </w:rPr>
        <w:t>»//Москва</w:t>
      </w:r>
      <w:r>
        <w:rPr>
          <w:sz w:val="18"/>
          <w:szCs w:val="18"/>
        </w:rPr>
        <w:t>,</w:t>
      </w:r>
      <w:r w:rsidRPr="00B86331">
        <w:rPr>
          <w:sz w:val="18"/>
          <w:szCs w:val="18"/>
        </w:rPr>
        <w:t xml:space="preserve"> УМЦ «Школа 2000…»</w:t>
      </w:r>
      <w:r>
        <w:rPr>
          <w:sz w:val="18"/>
          <w:szCs w:val="18"/>
        </w:rPr>
        <w:t>/2009</w:t>
      </w:r>
    </w:p>
    <w:p w:rsidR="006B4BA9" w:rsidRPr="00B86331" w:rsidRDefault="006B4BA9" w:rsidP="00B86331">
      <w:pPr>
        <w:pStyle w:val="aa"/>
        <w:jc w:val="both"/>
        <w:rPr>
          <w:sz w:val="18"/>
          <w:szCs w:val="18"/>
        </w:rPr>
      </w:pPr>
    </w:p>
  </w:footnote>
  <w:footnote w:id="3">
    <w:p w:rsidR="006B4BA9" w:rsidRPr="00B86331" w:rsidRDefault="006B4BA9" w:rsidP="00B86331">
      <w:pPr>
        <w:pStyle w:val="aa"/>
        <w:jc w:val="both"/>
        <w:rPr>
          <w:sz w:val="18"/>
          <w:szCs w:val="18"/>
        </w:rPr>
      </w:pPr>
      <w:r w:rsidRPr="00B86331">
        <w:rPr>
          <w:rStyle w:val="ac"/>
          <w:sz w:val="18"/>
          <w:szCs w:val="18"/>
        </w:rPr>
        <w:footnoteRef/>
      </w:r>
      <w:r w:rsidRPr="00B86331">
        <w:rPr>
          <w:sz w:val="18"/>
          <w:szCs w:val="18"/>
        </w:rPr>
        <w:t xml:space="preserve"> </w:t>
      </w:r>
      <w:proofErr w:type="spellStart"/>
      <w:r w:rsidRPr="00B86331">
        <w:rPr>
          <w:sz w:val="18"/>
          <w:szCs w:val="18"/>
        </w:rPr>
        <w:t>Л.Г.Петерсон</w:t>
      </w:r>
      <w:proofErr w:type="spellEnd"/>
      <w:r w:rsidRPr="00B86331">
        <w:rPr>
          <w:sz w:val="18"/>
          <w:szCs w:val="18"/>
        </w:rPr>
        <w:t xml:space="preserve">. </w:t>
      </w:r>
      <w:proofErr w:type="spellStart"/>
      <w:r w:rsidRPr="00B86331">
        <w:rPr>
          <w:sz w:val="18"/>
          <w:szCs w:val="18"/>
        </w:rPr>
        <w:t>Ю.В.Агапов</w:t>
      </w:r>
      <w:proofErr w:type="spellEnd"/>
      <w:r w:rsidRPr="00B86331">
        <w:rPr>
          <w:sz w:val="18"/>
          <w:szCs w:val="18"/>
        </w:rPr>
        <w:t xml:space="preserve">, </w:t>
      </w:r>
      <w:proofErr w:type="spellStart"/>
      <w:r w:rsidRPr="00B86331">
        <w:rPr>
          <w:sz w:val="18"/>
          <w:szCs w:val="18"/>
        </w:rPr>
        <w:t>М.А.Кубышева</w:t>
      </w:r>
      <w:proofErr w:type="spellEnd"/>
      <w:r w:rsidRPr="00B86331">
        <w:rPr>
          <w:sz w:val="18"/>
          <w:szCs w:val="18"/>
        </w:rPr>
        <w:t xml:space="preserve"> «Система и структура учебной деятельности в контексте современной методологии»</w:t>
      </w:r>
      <w:r>
        <w:rPr>
          <w:sz w:val="18"/>
          <w:szCs w:val="18"/>
        </w:rPr>
        <w:t xml:space="preserve">//Москва, </w:t>
      </w:r>
      <w:r w:rsidRPr="00B86331">
        <w:rPr>
          <w:sz w:val="18"/>
          <w:szCs w:val="18"/>
        </w:rPr>
        <w:t>УМЦ «Школа 2000…»/2006</w:t>
      </w:r>
    </w:p>
  </w:footnote>
  <w:footnote w:id="4">
    <w:p w:rsidR="006B4BA9" w:rsidRDefault="006B4BA9">
      <w:pPr>
        <w:pStyle w:val="aa"/>
      </w:pPr>
      <w:r>
        <w:rPr>
          <w:rStyle w:val="ac"/>
        </w:rPr>
        <w:footnoteRef/>
      </w:r>
      <w:r>
        <w:t xml:space="preserve"> </w:t>
      </w:r>
      <w:proofErr w:type="spellStart"/>
      <w:r>
        <w:t>В.Г.Белинский</w:t>
      </w:r>
      <w:proofErr w:type="spellEnd"/>
      <w:r>
        <w:t xml:space="preserve"> Избранные педагогические произведения//</w:t>
      </w:r>
      <w:proofErr w:type="spellStart"/>
      <w:r>
        <w:t>Москва</w:t>
      </w:r>
      <w:proofErr w:type="gramStart"/>
      <w:r>
        <w:t>,П</w:t>
      </w:r>
      <w:proofErr w:type="gramEnd"/>
      <w:r>
        <w:t>едагогика</w:t>
      </w:r>
      <w:proofErr w:type="spellEnd"/>
      <w:r>
        <w:t>/1982</w:t>
      </w:r>
    </w:p>
  </w:footnote>
  <w:footnote w:id="5">
    <w:p w:rsidR="006B4BA9" w:rsidRDefault="006B4BA9" w:rsidP="00B23C5A">
      <w:pPr>
        <w:pStyle w:val="aa"/>
      </w:pPr>
      <w:r>
        <w:rPr>
          <w:rStyle w:val="ac"/>
        </w:rPr>
        <w:footnoteRef/>
      </w:r>
      <w:r>
        <w:t xml:space="preserve"> </w:t>
      </w:r>
      <w:proofErr w:type="spellStart"/>
      <w:r>
        <w:t>В.В.Давыдов</w:t>
      </w:r>
      <w:proofErr w:type="spellEnd"/>
      <w:r>
        <w:t xml:space="preserve"> О понятии развивающего обучения//</w:t>
      </w:r>
      <w:proofErr w:type="spellStart"/>
      <w:r>
        <w:t>Томск</w:t>
      </w:r>
      <w:proofErr w:type="gramStart"/>
      <w:r>
        <w:t>,П</w:t>
      </w:r>
      <w:proofErr w:type="gramEnd"/>
      <w:r>
        <w:t>еленг</w:t>
      </w:r>
      <w:proofErr w:type="spellEnd"/>
      <w:r>
        <w:t>/1995</w:t>
      </w:r>
    </w:p>
  </w:footnote>
  <w:footnote w:id="6">
    <w:p w:rsidR="006B4BA9" w:rsidRDefault="006B4BA9">
      <w:pPr>
        <w:pStyle w:val="aa"/>
      </w:pPr>
      <w:r>
        <w:rPr>
          <w:rStyle w:val="ac"/>
        </w:rPr>
        <w:footnoteRef/>
      </w:r>
      <w:r>
        <w:t xml:space="preserve"> </w:t>
      </w:r>
      <w:proofErr w:type="spellStart"/>
      <w:r>
        <w:t>Л.Г.Петерсон</w:t>
      </w:r>
      <w:proofErr w:type="spellEnd"/>
      <w:r>
        <w:t xml:space="preserve"> </w:t>
      </w:r>
      <w:proofErr w:type="spellStart"/>
      <w:r>
        <w:t>Деятельностный</w:t>
      </w:r>
      <w:proofErr w:type="spellEnd"/>
      <w:r>
        <w:t xml:space="preserve"> метод обучения: образовательная система «Школа 2000…»//Москва, УМЦ «Школа 2000…»,2007</w:t>
      </w:r>
    </w:p>
  </w:footnote>
  <w:footnote w:id="7">
    <w:p w:rsidR="006B4BA9" w:rsidRDefault="006B4BA9">
      <w:pPr>
        <w:pStyle w:val="aa"/>
      </w:pPr>
      <w:r>
        <w:rPr>
          <w:rStyle w:val="ac"/>
        </w:rPr>
        <w:footnoteRef/>
      </w:r>
      <w:r>
        <w:t xml:space="preserve"> А.Г. </w:t>
      </w:r>
      <w:proofErr w:type="spellStart"/>
      <w:r>
        <w:t>Асмолов</w:t>
      </w:r>
      <w:proofErr w:type="spellEnd"/>
      <w:r>
        <w:t xml:space="preserve"> Психология личности //Москва, Издательство МГУ/ 1990</w:t>
      </w:r>
    </w:p>
  </w:footnote>
  <w:footnote w:id="8">
    <w:p w:rsidR="006B4BA9" w:rsidRDefault="006B4BA9" w:rsidP="008C1FAB">
      <w:pPr>
        <w:pStyle w:val="aa"/>
      </w:pPr>
      <w:r>
        <w:rPr>
          <w:rStyle w:val="ac"/>
        </w:rPr>
        <w:footnoteRef/>
      </w:r>
      <w:r>
        <w:t xml:space="preserve"> Под редакцией </w:t>
      </w:r>
      <w:proofErr w:type="spellStart"/>
      <w:r>
        <w:t>Д.А.Леонтьева</w:t>
      </w:r>
      <w:proofErr w:type="spellEnd"/>
      <w:r>
        <w:t xml:space="preserve"> Личностный потенциал. Структура и диагностика// Москва, Издательство «Смысл»/2011</w:t>
      </w:r>
    </w:p>
  </w:footnote>
  <w:footnote w:id="9">
    <w:p w:rsidR="006B4BA9" w:rsidRDefault="006B4BA9">
      <w:pPr>
        <w:pStyle w:val="aa"/>
      </w:pPr>
      <w:r>
        <w:rPr>
          <w:rStyle w:val="ac"/>
        </w:rPr>
        <w:footnoteRef/>
      </w:r>
      <w:r>
        <w:t xml:space="preserve"> </w:t>
      </w:r>
      <w:r w:rsidRPr="002E0AE1">
        <w:t>Л.Г. Федоренко Психологическое здоровье в условиях школы.// СПб</w:t>
      </w:r>
      <w:proofErr w:type="gramStart"/>
      <w:r w:rsidRPr="002E0AE1">
        <w:t>.</w:t>
      </w:r>
      <w:r>
        <w:t>,</w:t>
      </w:r>
      <w:r w:rsidRPr="002E0AE1">
        <w:t xml:space="preserve"> </w:t>
      </w:r>
      <w:proofErr w:type="gramEnd"/>
      <w:r w:rsidRPr="002E0AE1">
        <w:t>КАРО, 2003.</w:t>
      </w:r>
    </w:p>
  </w:footnote>
  <w:footnote w:id="10">
    <w:p w:rsidR="006B4BA9" w:rsidRDefault="006B4BA9">
      <w:pPr>
        <w:pStyle w:val="aa"/>
      </w:pPr>
      <w:r>
        <w:rPr>
          <w:rStyle w:val="ac"/>
        </w:rPr>
        <w:footnoteRef/>
      </w:r>
      <w:r>
        <w:t xml:space="preserve"> </w:t>
      </w:r>
      <w:r w:rsidRPr="00102B04">
        <w:t xml:space="preserve">А.В. </w:t>
      </w:r>
      <w:proofErr w:type="gramStart"/>
      <w:r w:rsidRPr="00102B04">
        <w:t>Хуторской</w:t>
      </w:r>
      <w:proofErr w:type="gramEnd"/>
      <w:r w:rsidRPr="00102B04">
        <w:t xml:space="preserve"> Методика личностно-ориентированного обучени</w:t>
      </w:r>
      <w:r>
        <w:t>я. Как обучать всех по-разному?//</w:t>
      </w:r>
      <w:r w:rsidRPr="00102B04">
        <w:t xml:space="preserve"> М</w:t>
      </w:r>
      <w:r>
        <w:t>осква,</w:t>
      </w:r>
      <w:r w:rsidRPr="00102B04">
        <w:t xml:space="preserve"> ВЛАДОС-ПРЕСС</w:t>
      </w:r>
      <w:r>
        <w:t>/</w:t>
      </w:r>
      <w:r w:rsidRPr="00102B04">
        <w:t>2005</w:t>
      </w:r>
    </w:p>
  </w:footnote>
  <w:footnote w:id="11">
    <w:p w:rsidR="006B4BA9" w:rsidRDefault="006B4BA9">
      <w:pPr>
        <w:pStyle w:val="aa"/>
      </w:pPr>
      <w:r>
        <w:rPr>
          <w:rStyle w:val="ac"/>
        </w:rPr>
        <w:footnoteRef/>
      </w:r>
      <w:r>
        <w:t xml:space="preserve"> </w:t>
      </w:r>
      <w:proofErr w:type="spellStart"/>
      <w:r>
        <w:t>Л.Г.Петерсон</w:t>
      </w:r>
      <w:proofErr w:type="spellEnd"/>
      <w:r>
        <w:t xml:space="preserve">, </w:t>
      </w:r>
      <w:proofErr w:type="spellStart"/>
      <w:r>
        <w:t>Ю.В.Агапов</w:t>
      </w:r>
      <w:proofErr w:type="spellEnd"/>
      <w:r>
        <w:t xml:space="preserve"> Формирование и диагностика организационно-рефлексивных общеучебных умений в образовательной системе «Школа 2000…»// Москва, Издательство АПК и ППРО/ 2009 </w:t>
      </w:r>
    </w:p>
  </w:footnote>
  <w:footnote w:id="12">
    <w:p w:rsidR="006B4BA9" w:rsidRDefault="006B4BA9" w:rsidP="009659E5">
      <w:pPr>
        <w:pStyle w:val="aa"/>
      </w:pPr>
      <w:r>
        <w:rPr>
          <w:rStyle w:val="ac"/>
        </w:rPr>
        <w:footnoteRef/>
      </w:r>
      <w:r>
        <w:t xml:space="preserve"> </w:t>
      </w:r>
      <w:hyperlink r:id="rId1" w:history="1">
        <w:r w:rsidRPr="005358F6">
          <w:rPr>
            <w:rStyle w:val="a4"/>
          </w:rPr>
          <w:t>http://www.sch2000.ru/deyatelnostniy/</w:t>
        </w:r>
      </w:hyperlink>
      <w:r>
        <w:t xml:space="preserve"> </w:t>
      </w:r>
    </w:p>
  </w:footnote>
  <w:footnote w:id="13">
    <w:p w:rsidR="006B4BA9" w:rsidRDefault="006B4BA9" w:rsidP="008808CB">
      <w:pPr>
        <w:pStyle w:val="aa"/>
      </w:pPr>
      <w:r>
        <w:rPr>
          <w:rStyle w:val="ac"/>
        </w:rPr>
        <w:footnoteRef/>
      </w:r>
      <w:r>
        <w:t xml:space="preserve"> </w:t>
      </w:r>
      <w:proofErr w:type="spellStart"/>
      <w:r>
        <w:t>Е.Л.Мельникова</w:t>
      </w:r>
      <w:proofErr w:type="spellEnd"/>
      <w:r>
        <w:t xml:space="preserve"> //Проблемный урок или Как открывать знания с детьми // Москва, Издательство АПК и ППРО //2002 </w:t>
      </w:r>
    </w:p>
  </w:footnote>
  <w:footnote w:id="14">
    <w:p w:rsidR="006B4BA9" w:rsidRDefault="006B4BA9" w:rsidP="00D067EA">
      <w:pPr>
        <w:pStyle w:val="aa"/>
        <w:jc w:val="both"/>
      </w:pPr>
      <w:r>
        <w:rPr>
          <w:rStyle w:val="ac"/>
        </w:rPr>
        <w:footnoteRef/>
      </w:r>
      <w:r>
        <w:t xml:space="preserve"> </w:t>
      </w:r>
      <w:proofErr w:type="spellStart"/>
      <w:r>
        <w:t>М.А.Кубышева</w:t>
      </w:r>
      <w:proofErr w:type="spellEnd"/>
      <w:r>
        <w:t>// Реализация технологии деятельностного метода на уроках разной целевой направленности//Москва, УМЦ «Школа 2000…»/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A9" w:rsidRDefault="006B4BA9" w:rsidP="00EE2CBF">
    <w:pPr>
      <w:pStyle w:val="a6"/>
      <w:jc w:val="center"/>
      <w:rPr>
        <w:rFonts w:ascii="Cambria" w:hAnsi="Cambria"/>
      </w:rPr>
    </w:pPr>
    <w:r w:rsidRPr="00BC276B">
      <w:rPr>
        <w:rFonts w:ascii="Cambria" w:hAnsi="Cambria"/>
      </w:rPr>
      <w:t>Карпова Елена Владимировна</w:t>
    </w:r>
    <w:r>
      <w:rPr>
        <w:rFonts w:ascii="Cambria" w:hAnsi="Cambria"/>
      </w:rPr>
      <w:t>, учитель начальных классов МБОУ СОШ №21 г. Коврова</w:t>
    </w:r>
  </w:p>
  <w:p w:rsidR="006B4BA9" w:rsidRPr="00BC276B" w:rsidRDefault="006B4BA9" w:rsidP="00EE2CBF">
    <w:pPr>
      <w:pStyle w:val="a6"/>
      <w:jc w:val="center"/>
      <w:rPr>
        <w:rFonts w:ascii="Cambria" w:hAnsi="Cambria"/>
      </w:rPr>
    </w:pPr>
    <w:r>
      <w:rPr>
        <w:rFonts w:ascii="Cambria" w:hAnsi="Cambria"/>
      </w:rPr>
      <w:t>Обобщение опыта по теме: «Технология деятельностного метода как условие повышения личностного потенциала младших школьников»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name w:val="WW8Num6"/>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7"/>
    <w:lvl w:ilvl="0">
      <w:start w:val="1"/>
      <w:numFmt w:val="bullet"/>
      <w:lvlText w:val=""/>
      <w:lvlJc w:val="left"/>
      <w:pPr>
        <w:tabs>
          <w:tab w:val="num" w:pos="708"/>
        </w:tabs>
        <w:ind w:left="1428" w:hanging="360"/>
      </w:pPr>
      <w:rPr>
        <w:rFonts w:ascii="Symbol" w:hAnsi="Symbol"/>
      </w:rPr>
    </w:lvl>
  </w:abstractNum>
  <w:abstractNum w:abstractNumId="3">
    <w:nsid w:val="00000004"/>
    <w:multiLevelType w:val="singleLevel"/>
    <w:tmpl w:val="00000004"/>
    <w:lvl w:ilvl="0">
      <w:numFmt w:val="bullet"/>
      <w:lvlText w:val="-"/>
      <w:lvlJc w:val="left"/>
      <w:pPr>
        <w:tabs>
          <w:tab w:val="num" w:pos="0"/>
        </w:tabs>
        <w:ind w:left="0" w:firstLine="0"/>
      </w:pPr>
      <w:rPr>
        <w:rFonts w:ascii="Times New Roman" w:hAnsi="Times New Roman" w:cs="Times New Roman"/>
      </w:rPr>
    </w:lvl>
  </w:abstractNum>
  <w:abstractNum w:abstractNumId="4">
    <w:nsid w:val="06482D93"/>
    <w:multiLevelType w:val="hybridMultilevel"/>
    <w:tmpl w:val="4CFCDC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7C0279"/>
    <w:multiLevelType w:val="hybridMultilevel"/>
    <w:tmpl w:val="2F289B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A9492A"/>
    <w:multiLevelType w:val="hybridMultilevel"/>
    <w:tmpl w:val="42EA859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B47449C"/>
    <w:multiLevelType w:val="hybridMultilevel"/>
    <w:tmpl w:val="264CB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C136C64"/>
    <w:multiLevelType w:val="hybridMultilevel"/>
    <w:tmpl w:val="0508845A"/>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C76380D"/>
    <w:multiLevelType w:val="hybridMultilevel"/>
    <w:tmpl w:val="BA12EFEC"/>
    <w:lvl w:ilvl="0" w:tplc="795A03B6">
      <w:start w:val="1"/>
      <w:numFmt w:val="decimal"/>
      <w:lvlText w:val="%1)"/>
      <w:lvlJc w:val="left"/>
      <w:pPr>
        <w:tabs>
          <w:tab w:val="num" w:pos="585"/>
        </w:tabs>
        <w:ind w:left="585" w:hanging="465"/>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0">
    <w:nsid w:val="1294750A"/>
    <w:multiLevelType w:val="hybridMultilevel"/>
    <w:tmpl w:val="BE0EB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36B36E1"/>
    <w:multiLevelType w:val="hybridMultilevel"/>
    <w:tmpl w:val="23CCB894"/>
    <w:lvl w:ilvl="0" w:tplc="5A2EE9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5797130"/>
    <w:multiLevelType w:val="hybridMultilevel"/>
    <w:tmpl w:val="DCB6B78C"/>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58710A8"/>
    <w:multiLevelType w:val="hybridMultilevel"/>
    <w:tmpl w:val="39944FDC"/>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6741D88"/>
    <w:multiLevelType w:val="hybridMultilevel"/>
    <w:tmpl w:val="8C8A1148"/>
    <w:lvl w:ilvl="0" w:tplc="4070900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97314A9"/>
    <w:multiLevelType w:val="hybridMultilevel"/>
    <w:tmpl w:val="0234EB66"/>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A8D5A76"/>
    <w:multiLevelType w:val="hybridMultilevel"/>
    <w:tmpl w:val="55A40DEC"/>
    <w:lvl w:ilvl="0" w:tplc="D9CE421E">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BC87543"/>
    <w:multiLevelType w:val="hybridMultilevel"/>
    <w:tmpl w:val="69A8B11E"/>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1253B74"/>
    <w:multiLevelType w:val="hybridMultilevel"/>
    <w:tmpl w:val="2C88ECFC"/>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9B5464C"/>
    <w:multiLevelType w:val="hybridMultilevel"/>
    <w:tmpl w:val="957E8B2C"/>
    <w:lvl w:ilvl="0" w:tplc="ED7A102A">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C3B11E2"/>
    <w:multiLevelType w:val="hybridMultilevel"/>
    <w:tmpl w:val="6D46856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2D892B94"/>
    <w:multiLevelType w:val="hybridMultilevel"/>
    <w:tmpl w:val="AEC8BA9C"/>
    <w:lvl w:ilvl="0" w:tplc="04190001">
      <w:start w:val="1"/>
      <w:numFmt w:val="bullet"/>
      <w:lvlText w:val=""/>
      <w:lvlJc w:val="left"/>
      <w:pPr>
        <w:ind w:left="1428" w:hanging="360"/>
      </w:pPr>
      <w:rPr>
        <w:rFonts w:ascii="Symbol" w:hAnsi="Symbol" w:hint="default"/>
      </w:rPr>
    </w:lvl>
    <w:lvl w:ilvl="1" w:tplc="8D6848E4">
      <w:numFmt w:val="bullet"/>
      <w:lvlText w:val="•"/>
      <w:lvlJc w:val="left"/>
      <w:pPr>
        <w:ind w:left="2493" w:hanging="705"/>
      </w:pPr>
      <w:rPr>
        <w:rFonts w:ascii="Times New Roman" w:eastAsiaTheme="minorHAnsi" w:hAnsi="Times New Roman" w:cs="Times New Roman"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2DCF2C63"/>
    <w:multiLevelType w:val="hybridMultilevel"/>
    <w:tmpl w:val="2D9AC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2215068"/>
    <w:multiLevelType w:val="hybridMultilevel"/>
    <w:tmpl w:val="3ED84CDE"/>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41242EB"/>
    <w:multiLevelType w:val="hybridMultilevel"/>
    <w:tmpl w:val="793C8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63667E3"/>
    <w:multiLevelType w:val="hybridMultilevel"/>
    <w:tmpl w:val="B5109728"/>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8997EBC"/>
    <w:multiLevelType w:val="hybridMultilevel"/>
    <w:tmpl w:val="50821CA0"/>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A4532C9"/>
    <w:multiLevelType w:val="hybridMultilevel"/>
    <w:tmpl w:val="8CAABB10"/>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3A994B9F"/>
    <w:multiLevelType w:val="hybridMultilevel"/>
    <w:tmpl w:val="94E0E13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nsid w:val="3D983056"/>
    <w:multiLevelType w:val="hybridMultilevel"/>
    <w:tmpl w:val="33AEE972"/>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3304CA2"/>
    <w:multiLevelType w:val="hybridMultilevel"/>
    <w:tmpl w:val="2CF6508C"/>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1">
    <w:nsid w:val="43F726B6"/>
    <w:multiLevelType w:val="hybridMultilevel"/>
    <w:tmpl w:val="3682AB56"/>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75F3F64"/>
    <w:multiLevelType w:val="hybridMultilevel"/>
    <w:tmpl w:val="0AFCE022"/>
    <w:lvl w:ilvl="0" w:tplc="0419000D">
      <w:start w:val="1"/>
      <w:numFmt w:val="bullet"/>
      <w:lvlText w:val=""/>
      <w:lvlJc w:val="left"/>
      <w:pPr>
        <w:tabs>
          <w:tab w:val="num" w:pos="720"/>
        </w:tabs>
        <w:ind w:left="72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4EA43466"/>
    <w:multiLevelType w:val="multilevel"/>
    <w:tmpl w:val="E79AADE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52106BB7"/>
    <w:multiLevelType w:val="hybridMultilevel"/>
    <w:tmpl w:val="14A664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54A164A5"/>
    <w:multiLevelType w:val="hybridMultilevel"/>
    <w:tmpl w:val="C712B2BE"/>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4474C98"/>
    <w:multiLevelType w:val="hybridMultilevel"/>
    <w:tmpl w:val="43986964"/>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9F59E8"/>
    <w:multiLevelType w:val="hybridMultilevel"/>
    <w:tmpl w:val="DDA6D1EC"/>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8B37964"/>
    <w:multiLevelType w:val="hybridMultilevel"/>
    <w:tmpl w:val="57109706"/>
    <w:lvl w:ilvl="0" w:tplc="D9CE421E">
      <w:start w:val="1"/>
      <w:numFmt w:val="bullet"/>
      <w:lvlText w:val=""/>
      <w:lvlJc w:val="left"/>
      <w:pPr>
        <w:tabs>
          <w:tab w:val="num" w:pos="360"/>
        </w:tabs>
        <w:ind w:left="0" w:firstLine="0"/>
      </w:pPr>
      <w:rPr>
        <w:rFonts w:ascii="Symbol" w:hAnsi="Symbol" w:hint="default"/>
      </w:rPr>
    </w:lvl>
    <w:lvl w:ilvl="1" w:tplc="48E4AC08">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C4570EE"/>
    <w:multiLevelType w:val="hybridMultilevel"/>
    <w:tmpl w:val="A9B04CF6"/>
    <w:lvl w:ilvl="0" w:tplc="D9CE421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069345B"/>
    <w:multiLevelType w:val="hybridMultilevel"/>
    <w:tmpl w:val="89B2E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1FF0920"/>
    <w:multiLevelType w:val="hybridMultilevel"/>
    <w:tmpl w:val="904053C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5213863"/>
    <w:multiLevelType w:val="hybridMultilevel"/>
    <w:tmpl w:val="E2CE87B0"/>
    <w:lvl w:ilvl="0" w:tplc="C00621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7B5B35F9"/>
    <w:multiLevelType w:val="hybridMultilevel"/>
    <w:tmpl w:val="4942EE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nsid w:val="7D341AC1"/>
    <w:multiLevelType w:val="hybridMultilevel"/>
    <w:tmpl w:val="3898885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3"/>
  </w:num>
  <w:num w:numId="3">
    <w:abstractNumId w:val="14"/>
  </w:num>
  <w:num w:numId="4">
    <w:abstractNumId w:val="2"/>
  </w:num>
  <w:num w:numId="5">
    <w:abstractNumId w:val="6"/>
  </w:num>
  <w:num w:numId="6">
    <w:abstractNumId w:val="43"/>
  </w:num>
  <w:num w:numId="7">
    <w:abstractNumId w:val="21"/>
  </w:num>
  <w:num w:numId="8">
    <w:abstractNumId w:val="28"/>
  </w:num>
  <w:num w:numId="9">
    <w:abstractNumId w:val="34"/>
  </w:num>
  <w:num w:numId="10">
    <w:abstractNumId w:val="42"/>
  </w:num>
  <w:num w:numId="11">
    <w:abstractNumId w:val="7"/>
  </w:num>
  <w:num w:numId="12">
    <w:abstractNumId w:val="40"/>
  </w:num>
  <w:num w:numId="13">
    <w:abstractNumId w:val="33"/>
  </w:num>
  <w:num w:numId="14">
    <w:abstractNumId w:val="22"/>
  </w:num>
  <w:num w:numId="15">
    <w:abstractNumId w:val="24"/>
  </w:num>
  <w:num w:numId="16">
    <w:abstractNumId w:val="44"/>
  </w:num>
  <w:num w:numId="17">
    <w:abstractNumId w:val="30"/>
  </w:num>
  <w:num w:numId="18">
    <w:abstractNumId w:val="20"/>
  </w:num>
  <w:num w:numId="19">
    <w:abstractNumId w:val="38"/>
  </w:num>
  <w:num w:numId="20">
    <w:abstractNumId w:val="17"/>
  </w:num>
  <w:num w:numId="21">
    <w:abstractNumId w:val="37"/>
  </w:num>
  <w:num w:numId="22">
    <w:abstractNumId w:val="25"/>
  </w:num>
  <w:num w:numId="23">
    <w:abstractNumId w:val="26"/>
  </w:num>
  <w:num w:numId="24">
    <w:abstractNumId w:val="31"/>
  </w:num>
  <w:num w:numId="25">
    <w:abstractNumId w:val="39"/>
  </w:num>
  <w:num w:numId="26">
    <w:abstractNumId w:val="23"/>
  </w:num>
  <w:num w:numId="27">
    <w:abstractNumId w:val="35"/>
  </w:num>
  <w:num w:numId="28">
    <w:abstractNumId w:val="15"/>
  </w:num>
  <w:num w:numId="29">
    <w:abstractNumId w:val="12"/>
  </w:num>
  <w:num w:numId="30">
    <w:abstractNumId w:val="18"/>
  </w:num>
  <w:num w:numId="31">
    <w:abstractNumId w:val="13"/>
  </w:num>
  <w:num w:numId="32">
    <w:abstractNumId w:val="8"/>
  </w:num>
  <w:num w:numId="33">
    <w:abstractNumId w:val="29"/>
  </w:num>
  <w:num w:numId="34">
    <w:abstractNumId w:val="16"/>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4"/>
  </w:num>
  <w:num w:numId="41">
    <w:abstractNumId w:val="19"/>
  </w:num>
  <w:num w:numId="42">
    <w:abstractNumId w:val="9"/>
  </w:num>
  <w:num w:numId="43">
    <w:abstractNumId w:val="10"/>
  </w:num>
  <w:num w:numId="44">
    <w:abstractNumId w:val="1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FA2"/>
    <w:rsid w:val="00016B4F"/>
    <w:rsid w:val="00017996"/>
    <w:rsid w:val="00021365"/>
    <w:rsid w:val="00034448"/>
    <w:rsid w:val="00040CC9"/>
    <w:rsid w:val="00045762"/>
    <w:rsid w:val="00076F4B"/>
    <w:rsid w:val="00084744"/>
    <w:rsid w:val="00087BC3"/>
    <w:rsid w:val="000948D7"/>
    <w:rsid w:val="00094F21"/>
    <w:rsid w:val="00095972"/>
    <w:rsid w:val="000A1B04"/>
    <w:rsid w:val="000D7C95"/>
    <w:rsid w:val="00102B04"/>
    <w:rsid w:val="00102CAA"/>
    <w:rsid w:val="001032C7"/>
    <w:rsid w:val="001140C8"/>
    <w:rsid w:val="001221A6"/>
    <w:rsid w:val="001262CB"/>
    <w:rsid w:val="00134FEC"/>
    <w:rsid w:val="00136ACA"/>
    <w:rsid w:val="00137153"/>
    <w:rsid w:val="00137160"/>
    <w:rsid w:val="00170C58"/>
    <w:rsid w:val="00182FA2"/>
    <w:rsid w:val="0019286E"/>
    <w:rsid w:val="001954F5"/>
    <w:rsid w:val="001A059F"/>
    <w:rsid w:val="001A220F"/>
    <w:rsid w:val="001A43F8"/>
    <w:rsid w:val="001C2E0B"/>
    <w:rsid w:val="001C7CE2"/>
    <w:rsid w:val="001E76CA"/>
    <w:rsid w:val="0023137B"/>
    <w:rsid w:val="00243FF4"/>
    <w:rsid w:val="002525BC"/>
    <w:rsid w:val="00255908"/>
    <w:rsid w:val="00257648"/>
    <w:rsid w:val="00282E29"/>
    <w:rsid w:val="002B2B1F"/>
    <w:rsid w:val="002E0AE1"/>
    <w:rsid w:val="002E4C57"/>
    <w:rsid w:val="002E577B"/>
    <w:rsid w:val="002F31CE"/>
    <w:rsid w:val="00312E4F"/>
    <w:rsid w:val="00315B6D"/>
    <w:rsid w:val="00315DDF"/>
    <w:rsid w:val="00316CD5"/>
    <w:rsid w:val="003178C7"/>
    <w:rsid w:val="00326BE6"/>
    <w:rsid w:val="003320D2"/>
    <w:rsid w:val="0034210D"/>
    <w:rsid w:val="003519FD"/>
    <w:rsid w:val="00352B10"/>
    <w:rsid w:val="00361932"/>
    <w:rsid w:val="0038084A"/>
    <w:rsid w:val="003853CC"/>
    <w:rsid w:val="003B4119"/>
    <w:rsid w:val="003C556D"/>
    <w:rsid w:val="003E12DE"/>
    <w:rsid w:val="003E623C"/>
    <w:rsid w:val="003E6BE9"/>
    <w:rsid w:val="003F0A49"/>
    <w:rsid w:val="003F632C"/>
    <w:rsid w:val="00430E80"/>
    <w:rsid w:val="00441134"/>
    <w:rsid w:val="004661E8"/>
    <w:rsid w:val="00466E5A"/>
    <w:rsid w:val="004702EA"/>
    <w:rsid w:val="0047424A"/>
    <w:rsid w:val="004746BD"/>
    <w:rsid w:val="00476E4D"/>
    <w:rsid w:val="0048752F"/>
    <w:rsid w:val="0049455D"/>
    <w:rsid w:val="004C1AC2"/>
    <w:rsid w:val="004E4F5F"/>
    <w:rsid w:val="004F3B3F"/>
    <w:rsid w:val="004F7D17"/>
    <w:rsid w:val="004F7D36"/>
    <w:rsid w:val="00501A0C"/>
    <w:rsid w:val="00503598"/>
    <w:rsid w:val="005068FA"/>
    <w:rsid w:val="0050755D"/>
    <w:rsid w:val="005171EF"/>
    <w:rsid w:val="00523826"/>
    <w:rsid w:val="005266CE"/>
    <w:rsid w:val="005302C4"/>
    <w:rsid w:val="00536E4E"/>
    <w:rsid w:val="0054490E"/>
    <w:rsid w:val="00554EE8"/>
    <w:rsid w:val="0055556D"/>
    <w:rsid w:val="00557CF8"/>
    <w:rsid w:val="005735F8"/>
    <w:rsid w:val="00595472"/>
    <w:rsid w:val="005C1BDE"/>
    <w:rsid w:val="005C2F02"/>
    <w:rsid w:val="005D2486"/>
    <w:rsid w:val="005E2481"/>
    <w:rsid w:val="005F0261"/>
    <w:rsid w:val="005F05A3"/>
    <w:rsid w:val="005F07BF"/>
    <w:rsid w:val="005F1602"/>
    <w:rsid w:val="00600971"/>
    <w:rsid w:val="006107C8"/>
    <w:rsid w:val="00654765"/>
    <w:rsid w:val="00654C0C"/>
    <w:rsid w:val="0066385A"/>
    <w:rsid w:val="0066440A"/>
    <w:rsid w:val="006724B0"/>
    <w:rsid w:val="00677EB4"/>
    <w:rsid w:val="00683DA3"/>
    <w:rsid w:val="00697D19"/>
    <w:rsid w:val="006B02EE"/>
    <w:rsid w:val="006B48A4"/>
    <w:rsid w:val="006B4BA9"/>
    <w:rsid w:val="006D2F1E"/>
    <w:rsid w:val="006D66AF"/>
    <w:rsid w:val="006E09C6"/>
    <w:rsid w:val="00701850"/>
    <w:rsid w:val="00704C56"/>
    <w:rsid w:val="00704E38"/>
    <w:rsid w:val="007172EC"/>
    <w:rsid w:val="00722425"/>
    <w:rsid w:val="007267EB"/>
    <w:rsid w:val="0073285C"/>
    <w:rsid w:val="00737E69"/>
    <w:rsid w:val="00743AAF"/>
    <w:rsid w:val="00743E14"/>
    <w:rsid w:val="0075081E"/>
    <w:rsid w:val="0075617B"/>
    <w:rsid w:val="007579FE"/>
    <w:rsid w:val="007620FB"/>
    <w:rsid w:val="007622C5"/>
    <w:rsid w:val="00775BF5"/>
    <w:rsid w:val="00775E95"/>
    <w:rsid w:val="00783F76"/>
    <w:rsid w:val="00795EDA"/>
    <w:rsid w:val="007A70BE"/>
    <w:rsid w:val="007B0680"/>
    <w:rsid w:val="007C2DAD"/>
    <w:rsid w:val="007D2DE9"/>
    <w:rsid w:val="007D4618"/>
    <w:rsid w:val="007E0A3C"/>
    <w:rsid w:val="008066EA"/>
    <w:rsid w:val="0083201B"/>
    <w:rsid w:val="00835987"/>
    <w:rsid w:val="00854938"/>
    <w:rsid w:val="00857118"/>
    <w:rsid w:val="008808CB"/>
    <w:rsid w:val="0088733D"/>
    <w:rsid w:val="008942D9"/>
    <w:rsid w:val="008A0DA4"/>
    <w:rsid w:val="008A29C8"/>
    <w:rsid w:val="008A3938"/>
    <w:rsid w:val="008B1A44"/>
    <w:rsid w:val="008C1FAB"/>
    <w:rsid w:val="008D2277"/>
    <w:rsid w:val="008D5221"/>
    <w:rsid w:val="008E6B10"/>
    <w:rsid w:val="008F78A7"/>
    <w:rsid w:val="00903368"/>
    <w:rsid w:val="00903664"/>
    <w:rsid w:val="00904516"/>
    <w:rsid w:val="00913028"/>
    <w:rsid w:val="00925D6C"/>
    <w:rsid w:val="00934698"/>
    <w:rsid w:val="009512DA"/>
    <w:rsid w:val="009547E7"/>
    <w:rsid w:val="00954C29"/>
    <w:rsid w:val="009659E5"/>
    <w:rsid w:val="00967CA2"/>
    <w:rsid w:val="009909B6"/>
    <w:rsid w:val="009A0F13"/>
    <w:rsid w:val="009A15C3"/>
    <w:rsid w:val="009A3029"/>
    <w:rsid w:val="009A4C58"/>
    <w:rsid w:val="009A6C91"/>
    <w:rsid w:val="009A7137"/>
    <w:rsid w:val="009B27F5"/>
    <w:rsid w:val="009D5031"/>
    <w:rsid w:val="009F017A"/>
    <w:rsid w:val="009F1E2E"/>
    <w:rsid w:val="00A02E4F"/>
    <w:rsid w:val="00A1759B"/>
    <w:rsid w:val="00A47A0B"/>
    <w:rsid w:val="00A54A00"/>
    <w:rsid w:val="00A71ADF"/>
    <w:rsid w:val="00A82437"/>
    <w:rsid w:val="00A90E92"/>
    <w:rsid w:val="00AA18E6"/>
    <w:rsid w:val="00AA64EC"/>
    <w:rsid w:val="00AE271F"/>
    <w:rsid w:val="00AF36B5"/>
    <w:rsid w:val="00AF44AD"/>
    <w:rsid w:val="00B23C5A"/>
    <w:rsid w:val="00B2468C"/>
    <w:rsid w:val="00B312EA"/>
    <w:rsid w:val="00B3598B"/>
    <w:rsid w:val="00B35C62"/>
    <w:rsid w:val="00B37ADD"/>
    <w:rsid w:val="00B43FC1"/>
    <w:rsid w:val="00B61337"/>
    <w:rsid w:val="00B62706"/>
    <w:rsid w:val="00B70297"/>
    <w:rsid w:val="00B7061B"/>
    <w:rsid w:val="00B76A8C"/>
    <w:rsid w:val="00B83B30"/>
    <w:rsid w:val="00B86331"/>
    <w:rsid w:val="00B93EE3"/>
    <w:rsid w:val="00B96384"/>
    <w:rsid w:val="00B9697A"/>
    <w:rsid w:val="00BC06BE"/>
    <w:rsid w:val="00BC276B"/>
    <w:rsid w:val="00BC2DB9"/>
    <w:rsid w:val="00BE7F9C"/>
    <w:rsid w:val="00BF7F6A"/>
    <w:rsid w:val="00C0148D"/>
    <w:rsid w:val="00C17ABB"/>
    <w:rsid w:val="00C17DA2"/>
    <w:rsid w:val="00C218A0"/>
    <w:rsid w:val="00C300B3"/>
    <w:rsid w:val="00C34306"/>
    <w:rsid w:val="00C37251"/>
    <w:rsid w:val="00C73B47"/>
    <w:rsid w:val="00C77BF7"/>
    <w:rsid w:val="00C832C3"/>
    <w:rsid w:val="00C84A59"/>
    <w:rsid w:val="00C903A9"/>
    <w:rsid w:val="00CA73B5"/>
    <w:rsid w:val="00CB193C"/>
    <w:rsid w:val="00CB5E0B"/>
    <w:rsid w:val="00CD097B"/>
    <w:rsid w:val="00CD7F62"/>
    <w:rsid w:val="00CE7FAA"/>
    <w:rsid w:val="00CF3A95"/>
    <w:rsid w:val="00CF5214"/>
    <w:rsid w:val="00D015A6"/>
    <w:rsid w:val="00D02AF1"/>
    <w:rsid w:val="00D0427B"/>
    <w:rsid w:val="00D04F7C"/>
    <w:rsid w:val="00D05C90"/>
    <w:rsid w:val="00D067EA"/>
    <w:rsid w:val="00D15FC3"/>
    <w:rsid w:val="00D23803"/>
    <w:rsid w:val="00D26367"/>
    <w:rsid w:val="00D2737D"/>
    <w:rsid w:val="00D410F8"/>
    <w:rsid w:val="00D51ABB"/>
    <w:rsid w:val="00D54363"/>
    <w:rsid w:val="00D652A9"/>
    <w:rsid w:val="00D756E4"/>
    <w:rsid w:val="00D80342"/>
    <w:rsid w:val="00D84A9F"/>
    <w:rsid w:val="00D87692"/>
    <w:rsid w:val="00D93FAF"/>
    <w:rsid w:val="00DA2C88"/>
    <w:rsid w:val="00DA43B5"/>
    <w:rsid w:val="00DC38EF"/>
    <w:rsid w:val="00DE5DFC"/>
    <w:rsid w:val="00DE702F"/>
    <w:rsid w:val="00DF291B"/>
    <w:rsid w:val="00E10608"/>
    <w:rsid w:val="00E24A17"/>
    <w:rsid w:val="00E24E68"/>
    <w:rsid w:val="00E44FE7"/>
    <w:rsid w:val="00E4623D"/>
    <w:rsid w:val="00E82E69"/>
    <w:rsid w:val="00EA1712"/>
    <w:rsid w:val="00EC3B3A"/>
    <w:rsid w:val="00EE2CBF"/>
    <w:rsid w:val="00F024B6"/>
    <w:rsid w:val="00F35920"/>
    <w:rsid w:val="00F5508B"/>
    <w:rsid w:val="00F6397B"/>
    <w:rsid w:val="00FA4DD3"/>
    <w:rsid w:val="00FC77D7"/>
    <w:rsid w:val="00FD2594"/>
    <w:rsid w:val="00FD3308"/>
    <w:rsid w:val="00FE1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77EB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8B1A4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677EB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4516"/>
    <w:pPr>
      <w:suppressAutoHyphens/>
      <w:spacing w:after="200" w:line="276" w:lineRule="auto"/>
      <w:ind w:left="720"/>
    </w:pPr>
    <w:rPr>
      <w:rFonts w:ascii="Calibri" w:eastAsia="Times New Roman" w:hAnsi="Calibri" w:cs="Calibri"/>
      <w:lang w:eastAsia="ar-SA"/>
    </w:rPr>
  </w:style>
  <w:style w:type="character" w:styleId="a4">
    <w:name w:val="Hyperlink"/>
    <w:basedOn w:val="a0"/>
    <w:uiPriority w:val="99"/>
    <w:unhideWhenUsed/>
    <w:rsid w:val="00CE7FAA"/>
    <w:rPr>
      <w:color w:val="0563C1" w:themeColor="hyperlink"/>
      <w:u w:val="single"/>
    </w:rPr>
  </w:style>
  <w:style w:type="paragraph" w:styleId="a5">
    <w:name w:val="Normal (Web)"/>
    <w:basedOn w:val="a"/>
    <w:uiPriority w:val="99"/>
    <w:rsid w:val="00704E38"/>
    <w:pPr>
      <w:spacing w:before="280" w:after="280" w:line="240" w:lineRule="auto"/>
    </w:pPr>
    <w:rPr>
      <w:rFonts w:ascii="Times New Roman" w:eastAsia="Times New Roman" w:hAnsi="Times New Roman" w:cs="Times New Roman"/>
      <w:sz w:val="24"/>
      <w:szCs w:val="24"/>
      <w:lang w:eastAsia="ar-SA"/>
    </w:rPr>
  </w:style>
  <w:style w:type="paragraph" w:styleId="a6">
    <w:name w:val="header"/>
    <w:basedOn w:val="a"/>
    <w:link w:val="a7"/>
    <w:uiPriority w:val="99"/>
    <w:unhideWhenUsed/>
    <w:rsid w:val="00C832C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832C3"/>
  </w:style>
  <w:style w:type="paragraph" w:styleId="a8">
    <w:name w:val="footer"/>
    <w:basedOn w:val="a"/>
    <w:link w:val="a9"/>
    <w:uiPriority w:val="99"/>
    <w:unhideWhenUsed/>
    <w:rsid w:val="00C832C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832C3"/>
  </w:style>
  <w:style w:type="character" w:customStyle="1" w:styleId="apple-converted-space">
    <w:name w:val="apple-converted-space"/>
    <w:basedOn w:val="a0"/>
    <w:rsid w:val="00315B6D"/>
  </w:style>
  <w:style w:type="character" w:customStyle="1" w:styleId="20">
    <w:name w:val="Заголовок 2 Знак"/>
    <w:basedOn w:val="a0"/>
    <w:link w:val="2"/>
    <w:uiPriority w:val="9"/>
    <w:rsid w:val="008B1A44"/>
    <w:rPr>
      <w:rFonts w:ascii="Times New Roman" w:eastAsia="Times New Roman" w:hAnsi="Times New Roman" w:cs="Times New Roman"/>
      <w:b/>
      <w:bCs/>
      <w:sz w:val="36"/>
      <w:szCs w:val="36"/>
      <w:lang w:eastAsia="ru-RU"/>
    </w:rPr>
  </w:style>
  <w:style w:type="paragraph" w:styleId="aa">
    <w:name w:val="footnote text"/>
    <w:basedOn w:val="a"/>
    <w:link w:val="ab"/>
    <w:uiPriority w:val="99"/>
    <w:unhideWhenUsed/>
    <w:rsid w:val="00B76A8C"/>
    <w:pPr>
      <w:spacing w:after="0" w:line="240" w:lineRule="auto"/>
    </w:pPr>
    <w:rPr>
      <w:sz w:val="20"/>
      <w:szCs w:val="20"/>
    </w:rPr>
  </w:style>
  <w:style w:type="character" w:customStyle="1" w:styleId="ab">
    <w:name w:val="Текст сноски Знак"/>
    <w:basedOn w:val="a0"/>
    <w:link w:val="aa"/>
    <w:uiPriority w:val="99"/>
    <w:rsid w:val="00B76A8C"/>
    <w:rPr>
      <w:sz w:val="20"/>
      <w:szCs w:val="20"/>
    </w:rPr>
  </w:style>
  <w:style w:type="character" w:styleId="ac">
    <w:name w:val="footnote reference"/>
    <w:basedOn w:val="a0"/>
    <w:uiPriority w:val="99"/>
    <w:semiHidden/>
    <w:unhideWhenUsed/>
    <w:rsid w:val="00B76A8C"/>
    <w:rPr>
      <w:vertAlign w:val="superscript"/>
    </w:rPr>
  </w:style>
  <w:style w:type="character" w:customStyle="1" w:styleId="FontStyle22">
    <w:name w:val="Font Style22"/>
    <w:basedOn w:val="a0"/>
    <w:rsid w:val="00021365"/>
    <w:rPr>
      <w:rFonts w:ascii="Century Schoolbook" w:hAnsi="Century Schoolbook" w:cs="Century Schoolbook"/>
      <w:i/>
      <w:iCs/>
      <w:sz w:val="18"/>
      <w:szCs w:val="18"/>
    </w:rPr>
  </w:style>
  <w:style w:type="table" w:styleId="ad">
    <w:name w:val="Table Grid"/>
    <w:basedOn w:val="a1"/>
    <w:uiPriority w:val="59"/>
    <w:rsid w:val="00134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Light Shading"/>
    <w:basedOn w:val="a1"/>
    <w:uiPriority w:val="60"/>
    <w:rsid w:val="00134FE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fontstyle01">
    <w:name w:val="fontstyle01"/>
    <w:basedOn w:val="a0"/>
    <w:rsid w:val="0048752F"/>
    <w:rPr>
      <w:rFonts w:ascii="Times New Roman" w:hAnsi="Times New Roman" w:cs="Times New Roman" w:hint="default"/>
      <w:b w:val="0"/>
      <w:bCs w:val="0"/>
      <w:i w:val="0"/>
      <w:iCs w:val="0"/>
      <w:color w:val="000000"/>
      <w:sz w:val="28"/>
      <w:szCs w:val="28"/>
    </w:rPr>
  </w:style>
  <w:style w:type="character" w:customStyle="1" w:styleId="author">
    <w:name w:val="author"/>
    <w:basedOn w:val="a0"/>
    <w:rsid w:val="005D2486"/>
  </w:style>
  <w:style w:type="paragraph" w:styleId="af">
    <w:name w:val="Balloon Text"/>
    <w:basedOn w:val="a"/>
    <w:link w:val="af0"/>
    <w:uiPriority w:val="99"/>
    <w:semiHidden/>
    <w:unhideWhenUsed/>
    <w:rsid w:val="00F024B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024B6"/>
    <w:rPr>
      <w:rFonts w:ascii="Tahoma" w:hAnsi="Tahoma" w:cs="Tahoma"/>
      <w:sz w:val="16"/>
      <w:szCs w:val="16"/>
    </w:rPr>
  </w:style>
  <w:style w:type="character" w:customStyle="1" w:styleId="search-hl">
    <w:name w:val="search-hl"/>
    <w:basedOn w:val="a0"/>
    <w:rsid w:val="00084744"/>
  </w:style>
  <w:style w:type="character" w:customStyle="1" w:styleId="11">
    <w:name w:val="Название1"/>
    <w:basedOn w:val="a0"/>
    <w:rsid w:val="00084744"/>
  </w:style>
  <w:style w:type="character" w:customStyle="1" w:styleId="edition">
    <w:name w:val="edition"/>
    <w:basedOn w:val="a0"/>
    <w:rsid w:val="00084744"/>
  </w:style>
  <w:style w:type="character" w:customStyle="1" w:styleId="num">
    <w:name w:val="num"/>
    <w:basedOn w:val="a0"/>
    <w:rsid w:val="00084744"/>
  </w:style>
  <w:style w:type="paragraph" w:styleId="af1">
    <w:name w:val="Body Text Indent"/>
    <w:basedOn w:val="a"/>
    <w:link w:val="af2"/>
    <w:rsid w:val="00FE1DDB"/>
    <w:pPr>
      <w:spacing w:after="0" w:line="240" w:lineRule="auto"/>
      <w:ind w:left="57" w:firstLine="709"/>
      <w:jc w:val="both"/>
    </w:pPr>
    <w:rPr>
      <w:rFonts w:ascii="Times New Roman" w:eastAsia="Times New Roman" w:hAnsi="Times New Roman" w:cs="Times New Roman"/>
      <w:sz w:val="24"/>
      <w:szCs w:val="20"/>
      <w:lang w:eastAsia="ru-RU"/>
    </w:rPr>
  </w:style>
  <w:style w:type="character" w:customStyle="1" w:styleId="af2">
    <w:name w:val="Основной текст с отступом Знак"/>
    <w:basedOn w:val="a0"/>
    <w:link w:val="af1"/>
    <w:rsid w:val="00FE1DDB"/>
    <w:rPr>
      <w:rFonts w:ascii="Times New Roman" w:eastAsia="Times New Roman" w:hAnsi="Times New Roman" w:cs="Times New Roman"/>
      <w:sz w:val="24"/>
      <w:szCs w:val="20"/>
      <w:lang w:eastAsia="ru-RU"/>
    </w:rPr>
  </w:style>
  <w:style w:type="paragraph" w:styleId="af3">
    <w:name w:val="Body Text"/>
    <w:basedOn w:val="a"/>
    <w:link w:val="af4"/>
    <w:rsid w:val="00FE1DDB"/>
    <w:pPr>
      <w:spacing w:after="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rsid w:val="00FE1DDB"/>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
    <w:rsid w:val="00677EB4"/>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basedOn w:val="a0"/>
    <w:link w:val="3"/>
    <w:uiPriority w:val="9"/>
    <w:semiHidden/>
    <w:rsid w:val="00677EB4"/>
    <w:rPr>
      <w:rFonts w:asciiTheme="majorHAnsi" w:eastAsiaTheme="majorEastAsia" w:hAnsiTheme="majorHAnsi" w:cstheme="majorBidi"/>
      <w:b/>
      <w:bCs/>
      <w:color w:val="5B9BD5" w:themeColor="accent1"/>
    </w:rPr>
  </w:style>
  <w:style w:type="paragraph" w:styleId="af5">
    <w:name w:val="endnote text"/>
    <w:basedOn w:val="a"/>
    <w:link w:val="af6"/>
    <w:uiPriority w:val="99"/>
    <w:semiHidden/>
    <w:unhideWhenUsed/>
    <w:rsid w:val="00677EB4"/>
    <w:pPr>
      <w:spacing w:after="0" w:line="240" w:lineRule="auto"/>
    </w:pPr>
    <w:rPr>
      <w:sz w:val="20"/>
      <w:szCs w:val="20"/>
    </w:rPr>
  </w:style>
  <w:style w:type="character" w:customStyle="1" w:styleId="af6">
    <w:name w:val="Текст концевой сноски Знак"/>
    <w:basedOn w:val="a0"/>
    <w:link w:val="af5"/>
    <w:uiPriority w:val="99"/>
    <w:semiHidden/>
    <w:rsid w:val="00677EB4"/>
    <w:rPr>
      <w:sz w:val="20"/>
      <w:szCs w:val="20"/>
    </w:rPr>
  </w:style>
  <w:style w:type="character" w:styleId="af7">
    <w:name w:val="endnote reference"/>
    <w:basedOn w:val="a0"/>
    <w:uiPriority w:val="99"/>
    <w:semiHidden/>
    <w:unhideWhenUsed/>
    <w:rsid w:val="00677EB4"/>
    <w:rPr>
      <w:vertAlign w:val="superscript"/>
    </w:rPr>
  </w:style>
  <w:style w:type="paragraph" w:styleId="21">
    <w:name w:val="Body Text 2"/>
    <w:basedOn w:val="a"/>
    <w:link w:val="22"/>
    <w:uiPriority w:val="99"/>
    <w:semiHidden/>
    <w:unhideWhenUsed/>
    <w:rsid w:val="00913028"/>
    <w:pPr>
      <w:spacing w:after="120" w:line="480" w:lineRule="auto"/>
    </w:pPr>
  </w:style>
  <w:style w:type="character" w:customStyle="1" w:styleId="22">
    <w:name w:val="Основной текст 2 Знак"/>
    <w:basedOn w:val="a0"/>
    <w:link w:val="21"/>
    <w:uiPriority w:val="99"/>
    <w:semiHidden/>
    <w:rsid w:val="00913028"/>
  </w:style>
  <w:style w:type="table" w:customStyle="1" w:styleId="12">
    <w:name w:val="Сетка таблицы1"/>
    <w:basedOn w:val="a1"/>
    <w:next w:val="ad"/>
    <w:rsid w:val="00D2636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77EB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8B1A4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677EB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4516"/>
    <w:pPr>
      <w:suppressAutoHyphens/>
      <w:spacing w:after="200" w:line="276" w:lineRule="auto"/>
      <w:ind w:left="720"/>
    </w:pPr>
    <w:rPr>
      <w:rFonts w:ascii="Calibri" w:eastAsia="Times New Roman" w:hAnsi="Calibri" w:cs="Calibri"/>
      <w:lang w:eastAsia="ar-SA"/>
    </w:rPr>
  </w:style>
  <w:style w:type="character" w:styleId="a4">
    <w:name w:val="Hyperlink"/>
    <w:basedOn w:val="a0"/>
    <w:uiPriority w:val="99"/>
    <w:unhideWhenUsed/>
    <w:rsid w:val="00CE7FAA"/>
    <w:rPr>
      <w:color w:val="0563C1" w:themeColor="hyperlink"/>
      <w:u w:val="single"/>
    </w:rPr>
  </w:style>
  <w:style w:type="paragraph" w:styleId="a5">
    <w:name w:val="Normal (Web)"/>
    <w:basedOn w:val="a"/>
    <w:uiPriority w:val="99"/>
    <w:rsid w:val="00704E38"/>
    <w:pPr>
      <w:spacing w:before="280" w:after="280" w:line="240" w:lineRule="auto"/>
    </w:pPr>
    <w:rPr>
      <w:rFonts w:ascii="Times New Roman" w:eastAsia="Times New Roman" w:hAnsi="Times New Roman" w:cs="Times New Roman"/>
      <w:sz w:val="24"/>
      <w:szCs w:val="24"/>
      <w:lang w:eastAsia="ar-SA"/>
    </w:rPr>
  </w:style>
  <w:style w:type="paragraph" w:styleId="a6">
    <w:name w:val="header"/>
    <w:basedOn w:val="a"/>
    <w:link w:val="a7"/>
    <w:uiPriority w:val="99"/>
    <w:unhideWhenUsed/>
    <w:rsid w:val="00C832C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832C3"/>
  </w:style>
  <w:style w:type="paragraph" w:styleId="a8">
    <w:name w:val="footer"/>
    <w:basedOn w:val="a"/>
    <w:link w:val="a9"/>
    <w:uiPriority w:val="99"/>
    <w:unhideWhenUsed/>
    <w:rsid w:val="00C832C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832C3"/>
  </w:style>
  <w:style w:type="character" w:customStyle="1" w:styleId="apple-converted-space">
    <w:name w:val="apple-converted-space"/>
    <w:basedOn w:val="a0"/>
    <w:rsid w:val="00315B6D"/>
  </w:style>
  <w:style w:type="character" w:customStyle="1" w:styleId="20">
    <w:name w:val="Заголовок 2 Знак"/>
    <w:basedOn w:val="a0"/>
    <w:link w:val="2"/>
    <w:uiPriority w:val="9"/>
    <w:rsid w:val="008B1A44"/>
    <w:rPr>
      <w:rFonts w:ascii="Times New Roman" w:eastAsia="Times New Roman" w:hAnsi="Times New Roman" w:cs="Times New Roman"/>
      <w:b/>
      <w:bCs/>
      <w:sz w:val="36"/>
      <w:szCs w:val="36"/>
      <w:lang w:eastAsia="ru-RU"/>
    </w:rPr>
  </w:style>
  <w:style w:type="paragraph" w:styleId="aa">
    <w:name w:val="footnote text"/>
    <w:basedOn w:val="a"/>
    <w:link w:val="ab"/>
    <w:uiPriority w:val="99"/>
    <w:unhideWhenUsed/>
    <w:rsid w:val="00B76A8C"/>
    <w:pPr>
      <w:spacing w:after="0" w:line="240" w:lineRule="auto"/>
    </w:pPr>
    <w:rPr>
      <w:sz w:val="20"/>
      <w:szCs w:val="20"/>
    </w:rPr>
  </w:style>
  <w:style w:type="character" w:customStyle="1" w:styleId="ab">
    <w:name w:val="Текст сноски Знак"/>
    <w:basedOn w:val="a0"/>
    <w:link w:val="aa"/>
    <w:uiPriority w:val="99"/>
    <w:rsid w:val="00B76A8C"/>
    <w:rPr>
      <w:sz w:val="20"/>
      <w:szCs w:val="20"/>
    </w:rPr>
  </w:style>
  <w:style w:type="character" w:styleId="ac">
    <w:name w:val="footnote reference"/>
    <w:basedOn w:val="a0"/>
    <w:uiPriority w:val="99"/>
    <w:semiHidden/>
    <w:unhideWhenUsed/>
    <w:rsid w:val="00B76A8C"/>
    <w:rPr>
      <w:vertAlign w:val="superscript"/>
    </w:rPr>
  </w:style>
  <w:style w:type="character" w:customStyle="1" w:styleId="FontStyle22">
    <w:name w:val="Font Style22"/>
    <w:basedOn w:val="a0"/>
    <w:rsid w:val="00021365"/>
    <w:rPr>
      <w:rFonts w:ascii="Century Schoolbook" w:hAnsi="Century Schoolbook" w:cs="Century Schoolbook"/>
      <w:i/>
      <w:iCs/>
      <w:sz w:val="18"/>
      <w:szCs w:val="18"/>
    </w:rPr>
  </w:style>
  <w:style w:type="table" w:styleId="ad">
    <w:name w:val="Table Grid"/>
    <w:basedOn w:val="a1"/>
    <w:uiPriority w:val="59"/>
    <w:rsid w:val="00134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Light Shading"/>
    <w:basedOn w:val="a1"/>
    <w:uiPriority w:val="60"/>
    <w:rsid w:val="00134FE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fontstyle01">
    <w:name w:val="fontstyle01"/>
    <w:basedOn w:val="a0"/>
    <w:rsid w:val="0048752F"/>
    <w:rPr>
      <w:rFonts w:ascii="Times New Roman" w:hAnsi="Times New Roman" w:cs="Times New Roman" w:hint="default"/>
      <w:b w:val="0"/>
      <w:bCs w:val="0"/>
      <w:i w:val="0"/>
      <w:iCs w:val="0"/>
      <w:color w:val="000000"/>
      <w:sz w:val="28"/>
      <w:szCs w:val="28"/>
    </w:rPr>
  </w:style>
  <w:style w:type="character" w:customStyle="1" w:styleId="author">
    <w:name w:val="author"/>
    <w:basedOn w:val="a0"/>
    <w:rsid w:val="005D2486"/>
  </w:style>
  <w:style w:type="paragraph" w:styleId="af">
    <w:name w:val="Balloon Text"/>
    <w:basedOn w:val="a"/>
    <w:link w:val="af0"/>
    <w:uiPriority w:val="99"/>
    <w:semiHidden/>
    <w:unhideWhenUsed/>
    <w:rsid w:val="00F024B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024B6"/>
    <w:rPr>
      <w:rFonts w:ascii="Tahoma" w:hAnsi="Tahoma" w:cs="Tahoma"/>
      <w:sz w:val="16"/>
      <w:szCs w:val="16"/>
    </w:rPr>
  </w:style>
  <w:style w:type="character" w:customStyle="1" w:styleId="search-hl">
    <w:name w:val="search-hl"/>
    <w:basedOn w:val="a0"/>
    <w:rsid w:val="00084744"/>
  </w:style>
  <w:style w:type="character" w:customStyle="1" w:styleId="11">
    <w:name w:val="Название1"/>
    <w:basedOn w:val="a0"/>
    <w:rsid w:val="00084744"/>
  </w:style>
  <w:style w:type="character" w:customStyle="1" w:styleId="edition">
    <w:name w:val="edition"/>
    <w:basedOn w:val="a0"/>
    <w:rsid w:val="00084744"/>
  </w:style>
  <w:style w:type="character" w:customStyle="1" w:styleId="num">
    <w:name w:val="num"/>
    <w:basedOn w:val="a0"/>
    <w:rsid w:val="00084744"/>
  </w:style>
  <w:style w:type="paragraph" w:styleId="af1">
    <w:name w:val="Body Text Indent"/>
    <w:basedOn w:val="a"/>
    <w:link w:val="af2"/>
    <w:rsid w:val="00FE1DDB"/>
    <w:pPr>
      <w:spacing w:after="0" w:line="240" w:lineRule="auto"/>
      <w:ind w:left="57" w:firstLine="709"/>
      <w:jc w:val="both"/>
    </w:pPr>
    <w:rPr>
      <w:rFonts w:ascii="Times New Roman" w:eastAsia="Times New Roman" w:hAnsi="Times New Roman" w:cs="Times New Roman"/>
      <w:sz w:val="24"/>
      <w:szCs w:val="20"/>
      <w:lang w:eastAsia="ru-RU"/>
    </w:rPr>
  </w:style>
  <w:style w:type="character" w:customStyle="1" w:styleId="af2">
    <w:name w:val="Основной текст с отступом Знак"/>
    <w:basedOn w:val="a0"/>
    <w:link w:val="af1"/>
    <w:rsid w:val="00FE1DDB"/>
    <w:rPr>
      <w:rFonts w:ascii="Times New Roman" w:eastAsia="Times New Roman" w:hAnsi="Times New Roman" w:cs="Times New Roman"/>
      <w:sz w:val="24"/>
      <w:szCs w:val="20"/>
      <w:lang w:eastAsia="ru-RU"/>
    </w:rPr>
  </w:style>
  <w:style w:type="paragraph" w:styleId="af3">
    <w:name w:val="Body Text"/>
    <w:basedOn w:val="a"/>
    <w:link w:val="af4"/>
    <w:rsid w:val="00FE1DDB"/>
    <w:pPr>
      <w:spacing w:after="0" w:line="240" w:lineRule="auto"/>
      <w:jc w:val="both"/>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rsid w:val="00FE1DDB"/>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
    <w:rsid w:val="00677EB4"/>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basedOn w:val="a0"/>
    <w:link w:val="3"/>
    <w:uiPriority w:val="9"/>
    <w:semiHidden/>
    <w:rsid w:val="00677EB4"/>
    <w:rPr>
      <w:rFonts w:asciiTheme="majorHAnsi" w:eastAsiaTheme="majorEastAsia" w:hAnsiTheme="majorHAnsi" w:cstheme="majorBidi"/>
      <w:b/>
      <w:bCs/>
      <w:color w:val="5B9BD5" w:themeColor="accent1"/>
    </w:rPr>
  </w:style>
  <w:style w:type="paragraph" w:styleId="af5">
    <w:name w:val="endnote text"/>
    <w:basedOn w:val="a"/>
    <w:link w:val="af6"/>
    <w:uiPriority w:val="99"/>
    <w:semiHidden/>
    <w:unhideWhenUsed/>
    <w:rsid w:val="00677EB4"/>
    <w:pPr>
      <w:spacing w:after="0" w:line="240" w:lineRule="auto"/>
    </w:pPr>
    <w:rPr>
      <w:sz w:val="20"/>
      <w:szCs w:val="20"/>
    </w:rPr>
  </w:style>
  <w:style w:type="character" w:customStyle="1" w:styleId="af6">
    <w:name w:val="Текст концевой сноски Знак"/>
    <w:basedOn w:val="a0"/>
    <w:link w:val="af5"/>
    <w:uiPriority w:val="99"/>
    <w:semiHidden/>
    <w:rsid w:val="00677EB4"/>
    <w:rPr>
      <w:sz w:val="20"/>
      <w:szCs w:val="20"/>
    </w:rPr>
  </w:style>
  <w:style w:type="character" w:styleId="af7">
    <w:name w:val="endnote reference"/>
    <w:basedOn w:val="a0"/>
    <w:uiPriority w:val="99"/>
    <w:semiHidden/>
    <w:unhideWhenUsed/>
    <w:rsid w:val="00677EB4"/>
    <w:rPr>
      <w:vertAlign w:val="superscript"/>
    </w:rPr>
  </w:style>
  <w:style w:type="paragraph" w:styleId="21">
    <w:name w:val="Body Text 2"/>
    <w:basedOn w:val="a"/>
    <w:link w:val="22"/>
    <w:uiPriority w:val="99"/>
    <w:semiHidden/>
    <w:unhideWhenUsed/>
    <w:rsid w:val="00913028"/>
    <w:pPr>
      <w:spacing w:after="120" w:line="480" w:lineRule="auto"/>
    </w:pPr>
  </w:style>
  <w:style w:type="character" w:customStyle="1" w:styleId="22">
    <w:name w:val="Основной текст 2 Знак"/>
    <w:basedOn w:val="a0"/>
    <w:link w:val="21"/>
    <w:uiPriority w:val="99"/>
    <w:semiHidden/>
    <w:rsid w:val="00913028"/>
  </w:style>
  <w:style w:type="table" w:customStyle="1" w:styleId="12">
    <w:name w:val="Сетка таблицы1"/>
    <w:basedOn w:val="a1"/>
    <w:next w:val="ad"/>
    <w:rsid w:val="00D2636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264636">
      <w:bodyDiv w:val="1"/>
      <w:marLeft w:val="0"/>
      <w:marRight w:val="0"/>
      <w:marTop w:val="0"/>
      <w:marBottom w:val="0"/>
      <w:divBdr>
        <w:top w:val="none" w:sz="0" w:space="0" w:color="auto"/>
        <w:left w:val="none" w:sz="0" w:space="0" w:color="auto"/>
        <w:bottom w:val="none" w:sz="0" w:space="0" w:color="auto"/>
        <w:right w:val="none" w:sz="0" w:space="0" w:color="auto"/>
      </w:divBdr>
    </w:div>
    <w:div w:id="767165859">
      <w:bodyDiv w:val="1"/>
      <w:marLeft w:val="0"/>
      <w:marRight w:val="0"/>
      <w:marTop w:val="0"/>
      <w:marBottom w:val="0"/>
      <w:divBdr>
        <w:top w:val="none" w:sz="0" w:space="0" w:color="auto"/>
        <w:left w:val="none" w:sz="0" w:space="0" w:color="auto"/>
        <w:bottom w:val="none" w:sz="0" w:space="0" w:color="auto"/>
        <w:right w:val="none" w:sz="0" w:space="0" w:color="auto"/>
      </w:divBdr>
    </w:div>
    <w:div w:id="849217014">
      <w:bodyDiv w:val="1"/>
      <w:marLeft w:val="0"/>
      <w:marRight w:val="0"/>
      <w:marTop w:val="0"/>
      <w:marBottom w:val="0"/>
      <w:divBdr>
        <w:top w:val="none" w:sz="0" w:space="0" w:color="auto"/>
        <w:left w:val="none" w:sz="0" w:space="0" w:color="auto"/>
        <w:bottom w:val="none" w:sz="0" w:space="0" w:color="auto"/>
        <w:right w:val="none" w:sz="0" w:space="0" w:color="auto"/>
      </w:divBdr>
    </w:div>
    <w:div w:id="887301135">
      <w:bodyDiv w:val="1"/>
      <w:marLeft w:val="0"/>
      <w:marRight w:val="0"/>
      <w:marTop w:val="0"/>
      <w:marBottom w:val="0"/>
      <w:divBdr>
        <w:top w:val="none" w:sz="0" w:space="0" w:color="auto"/>
        <w:left w:val="none" w:sz="0" w:space="0" w:color="auto"/>
        <w:bottom w:val="none" w:sz="0" w:space="0" w:color="auto"/>
        <w:right w:val="none" w:sz="0" w:space="0" w:color="auto"/>
      </w:divBdr>
    </w:div>
    <w:div w:id="910886919">
      <w:bodyDiv w:val="1"/>
      <w:marLeft w:val="0"/>
      <w:marRight w:val="0"/>
      <w:marTop w:val="0"/>
      <w:marBottom w:val="0"/>
      <w:divBdr>
        <w:top w:val="none" w:sz="0" w:space="0" w:color="auto"/>
        <w:left w:val="none" w:sz="0" w:space="0" w:color="auto"/>
        <w:bottom w:val="none" w:sz="0" w:space="0" w:color="auto"/>
        <w:right w:val="none" w:sz="0" w:space="0" w:color="auto"/>
      </w:divBdr>
    </w:div>
    <w:div w:id="935745179">
      <w:bodyDiv w:val="1"/>
      <w:marLeft w:val="0"/>
      <w:marRight w:val="0"/>
      <w:marTop w:val="0"/>
      <w:marBottom w:val="0"/>
      <w:divBdr>
        <w:top w:val="none" w:sz="0" w:space="0" w:color="auto"/>
        <w:left w:val="none" w:sz="0" w:space="0" w:color="auto"/>
        <w:bottom w:val="none" w:sz="0" w:space="0" w:color="auto"/>
        <w:right w:val="none" w:sz="0" w:space="0" w:color="auto"/>
      </w:divBdr>
      <w:divsChild>
        <w:div w:id="2123840765">
          <w:marLeft w:val="0"/>
          <w:marRight w:val="0"/>
          <w:marTop w:val="0"/>
          <w:marBottom w:val="150"/>
          <w:divBdr>
            <w:top w:val="none" w:sz="0" w:space="0" w:color="auto"/>
            <w:left w:val="none" w:sz="0" w:space="0" w:color="auto"/>
            <w:bottom w:val="none" w:sz="0" w:space="0" w:color="auto"/>
            <w:right w:val="none" w:sz="0" w:space="0" w:color="auto"/>
          </w:divBdr>
        </w:div>
        <w:div w:id="1120608635">
          <w:marLeft w:val="0"/>
          <w:marRight w:val="0"/>
          <w:marTop w:val="0"/>
          <w:marBottom w:val="150"/>
          <w:divBdr>
            <w:top w:val="none" w:sz="0" w:space="0" w:color="auto"/>
            <w:left w:val="none" w:sz="0" w:space="0" w:color="auto"/>
            <w:bottom w:val="none" w:sz="0" w:space="0" w:color="auto"/>
            <w:right w:val="none" w:sz="0" w:space="0" w:color="auto"/>
          </w:divBdr>
          <w:divsChild>
            <w:div w:id="1248657857">
              <w:marLeft w:val="0"/>
              <w:marRight w:val="0"/>
              <w:marTop w:val="0"/>
              <w:marBottom w:val="0"/>
              <w:divBdr>
                <w:top w:val="none" w:sz="0" w:space="0" w:color="auto"/>
                <w:left w:val="none" w:sz="0" w:space="0" w:color="auto"/>
                <w:bottom w:val="none" w:sz="0" w:space="0" w:color="auto"/>
                <w:right w:val="none" w:sz="0" w:space="0" w:color="auto"/>
              </w:divBdr>
            </w:div>
            <w:div w:id="1412577089">
              <w:marLeft w:val="0"/>
              <w:marRight w:val="0"/>
              <w:marTop w:val="0"/>
              <w:marBottom w:val="0"/>
              <w:divBdr>
                <w:top w:val="none" w:sz="0" w:space="0" w:color="auto"/>
                <w:left w:val="none" w:sz="0" w:space="0" w:color="auto"/>
                <w:bottom w:val="none" w:sz="0" w:space="0" w:color="auto"/>
                <w:right w:val="none" w:sz="0" w:space="0" w:color="auto"/>
              </w:divBdr>
            </w:div>
          </w:divsChild>
        </w:div>
        <w:div w:id="1593009130">
          <w:marLeft w:val="0"/>
          <w:marRight w:val="0"/>
          <w:marTop w:val="0"/>
          <w:marBottom w:val="150"/>
          <w:divBdr>
            <w:top w:val="none" w:sz="0" w:space="0" w:color="auto"/>
            <w:left w:val="none" w:sz="0" w:space="0" w:color="auto"/>
            <w:bottom w:val="none" w:sz="0" w:space="0" w:color="auto"/>
            <w:right w:val="none" w:sz="0" w:space="0" w:color="auto"/>
          </w:divBdr>
          <w:divsChild>
            <w:div w:id="183645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541453">
      <w:bodyDiv w:val="1"/>
      <w:marLeft w:val="0"/>
      <w:marRight w:val="0"/>
      <w:marTop w:val="0"/>
      <w:marBottom w:val="0"/>
      <w:divBdr>
        <w:top w:val="none" w:sz="0" w:space="0" w:color="auto"/>
        <w:left w:val="none" w:sz="0" w:space="0" w:color="auto"/>
        <w:bottom w:val="none" w:sz="0" w:space="0" w:color="auto"/>
        <w:right w:val="none" w:sz="0" w:space="0" w:color="auto"/>
      </w:divBdr>
      <w:divsChild>
        <w:div w:id="2058312548">
          <w:marLeft w:val="547"/>
          <w:marRight w:val="0"/>
          <w:marTop w:val="0"/>
          <w:marBottom w:val="0"/>
          <w:divBdr>
            <w:top w:val="none" w:sz="0" w:space="0" w:color="auto"/>
            <w:left w:val="none" w:sz="0" w:space="0" w:color="auto"/>
            <w:bottom w:val="none" w:sz="0" w:space="0" w:color="auto"/>
            <w:right w:val="none" w:sz="0" w:space="0" w:color="auto"/>
          </w:divBdr>
        </w:div>
        <w:div w:id="680743158">
          <w:marLeft w:val="547"/>
          <w:marRight w:val="0"/>
          <w:marTop w:val="0"/>
          <w:marBottom w:val="0"/>
          <w:divBdr>
            <w:top w:val="none" w:sz="0" w:space="0" w:color="auto"/>
            <w:left w:val="none" w:sz="0" w:space="0" w:color="auto"/>
            <w:bottom w:val="none" w:sz="0" w:space="0" w:color="auto"/>
            <w:right w:val="none" w:sz="0" w:space="0" w:color="auto"/>
          </w:divBdr>
        </w:div>
        <w:div w:id="2034571838">
          <w:marLeft w:val="547"/>
          <w:marRight w:val="0"/>
          <w:marTop w:val="0"/>
          <w:marBottom w:val="0"/>
          <w:divBdr>
            <w:top w:val="none" w:sz="0" w:space="0" w:color="auto"/>
            <w:left w:val="none" w:sz="0" w:space="0" w:color="auto"/>
            <w:bottom w:val="none" w:sz="0" w:space="0" w:color="auto"/>
            <w:right w:val="none" w:sz="0" w:space="0" w:color="auto"/>
          </w:divBdr>
        </w:div>
      </w:divsChild>
    </w:div>
    <w:div w:id="1009216109">
      <w:bodyDiv w:val="1"/>
      <w:marLeft w:val="0"/>
      <w:marRight w:val="0"/>
      <w:marTop w:val="0"/>
      <w:marBottom w:val="0"/>
      <w:divBdr>
        <w:top w:val="none" w:sz="0" w:space="0" w:color="auto"/>
        <w:left w:val="none" w:sz="0" w:space="0" w:color="auto"/>
        <w:bottom w:val="none" w:sz="0" w:space="0" w:color="auto"/>
        <w:right w:val="none" w:sz="0" w:space="0" w:color="auto"/>
      </w:divBdr>
    </w:div>
    <w:div w:id="1195267691">
      <w:bodyDiv w:val="1"/>
      <w:marLeft w:val="0"/>
      <w:marRight w:val="0"/>
      <w:marTop w:val="0"/>
      <w:marBottom w:val="0"/>
      <w:divBdr>
        <w:top w:val="none" w:sz="0" w:space="0" w:color="auto"/>
        <w:left w:val="none" w:sz="0" w:space="0" w:color="auto"/>
        <w:bottom w:val="none" w:sz="0" w:space="0" w:color="auto"/>
        <w:right w:val="none" w:sz="0" w:space="0" w:color="auto"/>
      </w:divBdr>
    </w:div>
    <w:div w:id="1223251972">
      <w:bodyDiv w:val="1"/>
      <w:marLeft w:val="0"/>
      <w:marRight w:val="0"/>
      <w:marTop w:val="0"/>
      <w:marBottom w:val="0"/>
      <w:divBdr>
        <w:top w:val="none" w:sz="0" w:space="0" w:color="auto"/>
        <w:left w:val="none" w:sz="0" w:space="0" w:color="auto"/>
        <w:bottom w:val="none" w:sz="0" w:space="0" w:color="auto"/>
        <w:right w:val="none" w:sz="0" w:space="0" w:color="auto"/>
      </w:divBdr>
    </w:div>
    <w:div w:id="1290016197">
      <w:bodyDiv w:val="1"/>
      <w:marLeft w:val="0"/>
      <w:marRight w:val="0"/>
      <w:marTop w:val="0"/>
      <w:marBottom w:val="0"/>
      <w:divBdr>
        <w:top w:val="none" w:sz="0" w:space="0" w:color="auto"/>
        <w:left w:val="none" w:sz="0" w:space="0" w:color="auto"/>
        <w:bottom w:val="none" w:sz="0" w:space="0" w:color="auto"/>
        <w:right w:val="none" w:sz="0" w:space="0" w:color="auto"/>
      </w:divBdr>
    </w:div>
    <w:div w:id="1299068259">
      <w:bodyDiv w:val="1"/>
      <w:marLeft w:val="0"/>
      <w:marRight w:val="0"/>
      <w:marTop w:val="0"/>
      <w:marBottom w:val="0"/>
      <w:divBdr>
        <w:top w:val="none" w:sz="0" w:space="0" w:color="auto"/>
        <w:left w:val="none" w:sz="0" w:space="0" w:color="auto"/>
        <w:bottom w:val="none" w:sz="0" w:space="0" w:color="auto"/>
        <w:right w:val="none" w:sz="0" w:space="0" w:color="auto"/>
      </w:divBdr>
    </w:div>
    <w:div w:id="1352024805">
      <w:bodyDiv w:val="1"/>
      <w:marLeft w:val="0"/>
      <w:marRight w:val="0"/>
      <w:marTop w:val="0"/>
      <w:marBottom w:val="0"/>
      <w:divBdr>
        <w:top w:val="none" w:sz="0" w:space="0" w:color="auto"/>
        <w:left w:val="none" w:sz="0" w:space="0" w:color="auto"/>
        <w:bottom w:val="none" w:sz="0" w:space="0" w:color="auto"/>
        <w:right w:val="none" w:sz="0" w:space="0" w:color="auto"/>
      </w:divBdr>
      <w:divsChild>
        <w:div w:id="938871907">
          <w:marLeft w:val="0"/>
          <w:marRight w:val="0"/>
          <w:marTop w:val="0"/>
          <w:marBottom w:val="0"/>
          <w:divBdr>
            <w:top w:val="none" w:sz="0" w:space="0" w:color="auto"/>
            <w:left w:val="none" w:sz="0" w:space="0" w:color="auto"/>
            <w:bottom w:val="none" w:sz="0" w:space="0" w:color="auto"/>
            <w:right w:val="none" w:sz="0" w:space="0" w:color="auto"/>
          </w:divBdr>
        </w:div>
      </w:divsChild>
    </w:div>
    <w:div w:id="1370258070">
      <w:bodyDiv w:val="1"/>
      <w:marLeft w:val="0"/>
      <w:marRight w:val="0"/>
      <w:marTop w:val="0"/>
      <w:marBottom w:val="0"/>
      <w:divBdr>
        <w:top w:val="none" w:sz="0" w:space="0" w:color="auto"/>
        <w:left w:val="none" w:sz="0" w:space="0" w:color="auto"/>
        <w:bottom w:val="none" w:sz="0" w:space="0" w:color="auto"/>
        <w:right w:val="none" w:sz="0" w:space="0" w:color="auto"/>
      </w:divBdr>
    </w:div>
    <w:div w:id="1437486788">
      <w:bodyDiv w:val="1"/>
      <w:marLeft w:val="0"/>
      <w:marRight w:val="0"/>
      <w:marTop w:val="0"/>
      <w:marBottom w:val="0"/>
      <w:divBdr>
        <w:top w:val="none" w:sz="0" w:space="0" w:color="auto"/>
        <w:left w:val="none" w:sz="0" w:space="0" w:color="auto"/>
        <w:bottom w:val="none" w:sz="0" w:space="0" w:color="auto"/>
        <w:right w:val="none" w:sz="0" w:space="0" w:color="auto"/>
      </w:divBdr>
      <w:divsChild>
        <w:div w:id="37630888">
          <w:marLeft w:val="0"/>
          <w:marRight w:val="0"/>
          <w:marTop w:val="0"/>
          <w:marBottom w:val="150"/>
          <w:divBdr>
            <w:top w:val="none" w:sz="0" w:space="0" w:color="auto"/>
            <w:left w:val="none" w:sz="0" w:space="0" w:color="auto"/>
            <w:bottom w:val="none" w:sz="0" w:space="0" w:color="auto"/>
            <w:right w:val="none" w:sz="0" w:space="0" w:color="auto"/>
          </w:divBdr>
        </w:div>
        <w:div w:id="1314069926">
          <w:marLeft w:val="0"/>
          <w:marRight w:val="0"/>
          <w:marTop w:val="0"/>
          <w:marBottom w:val="150"/>
          <w:divBdr>
            <w:top w:val="none" w:sz="0" w:space="0" w:color="auto"/>
            <w:left w:val="none" w:sz="0" w:space="0" w:color="auto"/>
            <w:bottom w:val="none" w:sz="0" w:space="0" w:color="auto"/>
            <w:right w:val="none" w:sz="0" w:space="0" w:color="auto"/>
          </w:divBdr>
          <w:divsChild>
            <w:div w:id="1348826990">
              <w:marLeft w:val="0"/>
              <w:marRight w:val="0"/>
              <w:marTop w:val="0"/>
              <w:marBottom w:val="0"/>
              <w:divBdr>
                <w:top w:val="none" w:sz="0" w:space="0" w:color="auto"/>
                <w:left w:val="none" w:sz="0" w:space="0" w:color="auto"/>
                <w:bottom w:val="none" w:sz="0" w:space="0" w:color="auto"/>
                <w:right w:val="none" w:sz="0" w:space="0" w:color="auto"/>
              </w:divBdr>
            </w:div>
            <w:div w:id="1950355419">
              <w:marLeft w:val="0"/>
              <w:marRight w:val="0"/>
              <w:marTop w:val="0"/>
              <w:marBottom w:val="0"/>
              <w:divBdr>
                <w:top w:val="none" w:sz="0" w:space="0" w:color="auto"/>
                <w:left w:val="none" w:sz="0" w:space="0" w:color="auto"/>
                <w:bottom w:val="none" w:sz="0" w:space="0" w:color="auto"/>
                <w:right w:val="none" w:sz="0" w:space="0" w:color="auto"/>
              </w:divBdr>
            </w:div>
          </w:divsChild>
        </w:div>
        <w:div w:id="287273714">
          <w:marLeft w:val="0"/>
          <w:marRight w:val="0"/>
          <w:marTop w:val="0"/>
          <w:marBottom w:val="150"/>
          <w:divBdr>
            <w:top w:val="none" w:sz="0" w:space="0" w:color="auto"/>
            <w:left w:val="none" w:sz="0" w:space="0" w:color="auto"/>
            <w:bottom w:val="none" w:sz="0" w:space="0" w:color="auto"/>
            <w:right w:val="none" w:sz="0" w:space="0" w:color="auto"/>
          </w:divBdr>
          <w:divsChild>
            <w:div w:id="2329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081186">
      <w:bodyDiv w:val="1"/>
      <w:marLeft w:val="0"/>
      <w:marRight w:val="0"/>
      <w:marTop w:val="0"/>
      <w:marBottom w:val="0"/>
      <w:divBdr>
        <w:top w:val="none" w:sz="0" w:space="0" w:color="auto"/>
        <w:left w:val="none" w:sz="0" w:space="0" w:color="auto"/>
        <w:bottom w:val="none" w:sz="0" w:space="0" w:color="auto"/>
        <w:right w:val="none" w:sz="0" w:space="0" w:color="auto"/>
      </w:divBdr>
    </w:div>
    <w:div w:id="1631665439">
      <w:bodyDiv w:val="1"/>
      <w:marLeft w:val="0"/>
      <w:marRight w:val="0"/>
      <w:marTop w:val="0"/>
      <w:marBottom w:val="0"/>
      <w:divBdr>
        <w:top w:val="none" w:sz="0" w:space="0" w:color="auto"/>
        <w:left w:val="none" w:sz="0" w:space="0" w:color="auto"/>
        <w:bottom w:val="none" w:sz="0" w:space="0" w:color="auto"/>
        <w:right w:val="none" w:sz="0" w:space="0" w:color="auto"/>
      </w:divBdr>
    </w:div>
    <w:div w:id="1652443768">
      <w:bodyDiv w:val="1"/>
      <w:marLeft w:val="0"/>
      <w:marRight w:val="0"/>
      <w:marTop w:val="0"/>
      <w:marBottom w:val="0"/>
      <w:divBdr>
        <w:top w:val="none" w:sz="0" w:space="0" w:color="auto"/>
        <w:left w:val="none" w:sz="0" w:space="0" w:color="auto"/>
        <w:bottom w:val="none" w:sz="0" w:space="0" w:color="auto"/>
        <w:right w:val="none" w:sz="0" w:space="0" w:color="auto"/>
      </w:divBdr>
    </w:div>
    <w:div w:id="1867519189">
      <w:bodyDiv w:val="1"/>
      <w:marLeft w:val="0"/>
      <w:marRight w:val="0"/>
      <w:marTop w:val="0"/>
      <w:marBottom w:val="0"/>
      <w:divBdr>
        <w:top w:val="none" w:sz="0" w:space="0" w:color="auto"/>
        <w:left w:val="none" w:sz="0" w:space="0" w:color="auto"/>
        <w:bottom w:val="none" w:sz="0" w:space="0" w:color="auto"/>
        <w:right w:val="none" w:sz="0" w:space="0" w:color="auto"/>
      </w:divBdr>
    </w:div>
    <w:div w:id="1898590476">
      <w:bodyDiv w:val="1"/>
      <w:marLeft w:val="0"/>
      <w:marRight w:val="0"/>
      <w:marTop w:val="0"/>
      <w:marBottom w:val="0"/>
      <w:divBdr>
        <w:top w:val="none" w:sz="0" w:space="0" w:color="auto"/>
        <w:left w:val="none" w:sz="0" w:space="0" w:color="auto"/>
        <w:bottom w:val="none" w:sz="0" w:space="0" w:color="auto"/>
        <w:right w:val="none" w:sz="0" w:space="0" w:color="auto"/>
      </w:divBdr>
    </w:div>
    <w:div w:id="1996256405">
      <w:bodyDiv w:val="1"/>
      <w:marLeft w:val="0"/>
      <w:marRight w:val="0"/>
      <w:marTop w:val="0"/>
      <w:marBottom w:val="0"/>
      <w:divBdr>
        <w:top w:val="none" w:sz="0" w:space="0" w:color="auto"/>
        <w:left w:val="none" w:sz="0" w:space="0" w:color="auto"/>
        <w:bottom w:val="none" w:sz="0" w:space="0" w:color="auto"/>
        <w:right w:val="none" w:sz="0" w:space="0" w:color="auto"/>
      </w:divBdr>
    </w:div>
    <w:div w:id="2076734705">
      <w:bodyDiv w:val="1"/>
      <w:marLeft w:val="0"/>
      <w:marRight w:val="0"/>
      <w:marTop w:val="0"/>
      <w:marBottom w:val="0"/>
      <w:divBdr>
        <w:top w:val="none" w:sz="0" w:space="0" w:color="auto"/>
        <w:left w:val="none" w:sz="0" w:space="0" w:color="auto"/>
        <w:bottom w:val="none" w:sz="0" w:space="0" w:color="auto"/>
        <w:right w:val="none" w:sz="0" w:space="0" w:color="auto"/>
      </w:divBdr>
    </w:div>
    <w:div w:id="2118986385">
      <w:bodyDiv w:val="1"/>
      <w:marLeft w:val="0"/>
      <w:marRight w:val="0"/>
      <w:marTop w:val="0"/>
      <w:marBottom w:val="0"/>
      <w:divBdr>
        <w:top w:val="none" w:sz="0" w:space="0" w:color="auto"/>
        <w:left w:val="none" w:sz="0" w:space="0" w:color="auto"/>
        <w:bottom w:val="none" w:sz="0" w:space="0" w:color="auto"/>
        <w:right w:val="none" w:sz="0" w:space="0" w:color="auto"/>
      </w:divBdr>
    </w:div>
    <w:div w:id="212206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Layout" Target="diagrams/layout4.xml"/><Relationship Id="rId39" Type="http://schemas.openxmlformats.org/officeDocument/2006/relationships/hyperlink" Target="http://www.sch2000.ru/deyatelnostniy/" TargetMode="External"/><Relationship Id="rId3" Type="http://schemas.openxmlformats.org/officeDocument/2006/relationships/styles" Target="styles.xml"/><Relationship Id="rId21" Type="http://schemas.openxmlformats.org/officeDocument/2006/relationships/diagramLayout" Target="diagrams/layout3.xml"/><Relationship Id="rId34" Type="http://schemas.microsoft.com/office/2007/relationships/diagramDrawing" Target="diagrams/drawing5.xm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Data" Target="diagrams/data4.xml"/><Relationship Id="rId33" Type="http://schemas.openxmlformats.org/officeDocument/2006/relationships/diagramColors" Target="diagrams/colors5.xml"/><Relationship Id="rId38"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microsoft.com/office/2007/relationships/diagramDrawing" Target="diagrams/drawing4.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diagramQuickStyle" Target="diagrams/quickStyle5.xml"/><Relationship Id="rId37" Type="http://schemas.openxmlformats.org/officeDocument/2006/relationships/image" Target="media/image4.png"/><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Colors" Target="diagrams/colors4.xml"/><Relationship Id="rId36" Type="http://schemas.openxmlformats.org/officeDocument/2006/relationships/image" Target="media/image3.png"/><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diagramLayout" Target="diagrams/layout5.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QuickStyle" Target="diagrams/quickStyle4.xml"/><Relationship Id="rId30" Type="http://schemas.openxmlformats.org/officeDocument/2006/relationships/diagramData" Target="diagrams/data5.xml"/><Relationship Id="rId35" Type="http://schemas.openxmlformats.org/officeDocument/2006/relationships/image" Target="media/image2.png"/><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ch2000.ru/deyatelnostniy/"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4EBB338-C630-4C54-814A-339FD6947EE1}" type="doc">
      <dgm:prSet loTypeId="urn:microsoft.com/office/officeart/2005/8/layout/arrow5" loCatId="relationship" qsTypeId="urn:microsoft.com/office/officeart/2005/8/quickstyle/simple1" qsCatId="simple" csTypeId="urn:microsoft.com/office/officeart/2005/8/colors/accent0_1" csCatId="mainScheme" phldr="1"/>
      <dgm:spPr/>
      <dgm:t>
        <a:bodyPr/>
        <a:lstStyle/>
        <a:p>
          <a:endParaRPr lang="ru-RU"/>
        </a:p>
      </dgm:t>
    </dgm:pt>
    <dgm:pt modelId="{B1D68AC0-4601-45A2-A93F-CC82BA239704}">
      <dgm:prSet phldrT="[Текст]" custT="1"/>
      <dgm:spPr/>
      <dgm:t>
        <a:bodyPr/>
        <a:lstStyle/>
        <a:p>
          <a:r>
            <a:rPr lang="ru-RU" sz="1400">
              <a:latin typeface="Times New Roman" panose="02020603050405020304" pitchFamily="18" charset="0"/>
              <a:cs typeface="Times New Roman" panose="02020603050405020304" pitchFamily="18" charset="0"/>
            </a:rPr>
            <a:t>создать условия для достижения деятельностных целей образования</a:t>
          </a:r>
        </a:p>
      </dgm:t>
    </dgm:pt>
    <dgm:pt modelId="{3BC228B6-527B-41C5-AE22-05CFF8AB6BA3}" type="parTrans" cxnId="{F712EF04-B2F6-493A-9D1E-CD457195D6FA}">
      <dgm:prSet/>
      <dgm:spPr/>
      <dgm:t>
        <a:bodyPr/>
        <a:lstStyle/>
        <a:p>
          <a:endParaRPr lang="ru-RU"/>
        </a:p>
      </dgm:t>
    </dgm:pt>
    <dgm:pt modelId="{F58E2F8D-1CAA-43D3-96D9-2871161336A3}" type="sibTrans" cxnId="{F712EF04-B2F6-493A-9D1E-CD457195D6FA}">
      <dgm:prSet/>
      <dgm:spPr/>
      <dgm:t>
        <a:bodyPr/>
        <a:lstStyle/>
        <a:p>
          <a:endParaRPr lang="ru-RU"/>
        </a:p>
      </dgm:t>
    </dgm:pt>
    <dgm:pt modelId="{F8ABD9A2-AD42-481C-8249-B4D96DB30D96}">
      <dgm:prSet phldrT="[Текст]" custT="1"/>
      <dgm:spPr/>
      <dgm:t>
        <a:bodyPr/>
        <a:lstStyle/>
        <a:p>
          <a:r>
            <a:rPr lang="ru-RU" sz="1400">
              <a:latin typeface="Times New Roman" panose="02020603050405020304" pitchFamily="18" charset="0"/>
              <a:cs typeface="Times New Roman" panose="02020603050405020304" pitchFamily="18" charset="0"/>
            </a:rPr>
            <a:t>создать условия для развития личностного потенциала каждого ученика</a:t>
          </a:r>
        </a:p>
      </dgm:t>
    </dgm:pt>
    <dgm:pt modelId="{4985089C-6C5A-4AF9-A7DC-4C05F12B53EC}" type="parTrans" cxnId="{ED8CB91A-D028-402F-B388-793F170880D3}">
      <dgm:prSet/>
      <dgm:spPr/>
      <dgm:t>
        <a:bodyPr/>
        <a:lstStyle/>
        <a:p>
          <a:endParaRPr lang="ru-RU"/>
        </a:p>
      </dgm:t>
    </dgm:pt>
    <dgm:pt modelId="{4B5882CB-D950-4A21-9D1D-5A1733DE3774}" type="sibTrans" cxnId="{ED8CB91A-D028-402F-B388-793F170880D3}">
      <dgm:prSet/>
      <dgm:spPr/>
      <dgm:t>
        <a:bodyPr/>
        <a:lstStyle/>
        <a:p>
          <a:endParaRPr lang="ru-RU"/>
        </a:p>
      </dgm:t>
    </dgm:pt>
    <dgm:pt modelId="{1A09B1FE-D636-4813-8307-9FD5EFD7C036}" type="pres">
      <dgm:prSet presAssocID="{24EBB338-C630-4C54-814A-339FD6947EE1}" presName="diagram" presStyleCnt="0">
        <dgm:presLayoutVars>
          <dgm:dir/>
          <dgm:resizeHandles val="exact"/>
        </dgm:presLayoutVars>
      </dgm:prSet>
      <dgm:spPr/>
      <dgm:t>
        <a:bodyPr/>
        <a:lstStyle/>
        <a:p>
          <a:endParaRPr lang="ru-RU"/>
        </a:p>
      </dgm:t>
    </dgm:pt>
    <dgm:pt modelId="{9D37B54E-55E0-47A8-99DD-05D11EB69B04}" type="pres">
      <dgm:prSet presAssocID="{B1D68AC0-4601-45A2-A93F-CC82BA239704}" presName="arrow" presStyleLbl="node1" presStyleIdx="0" presStyleCnt="2">
        <dgm:presLayoutVars>
          <dgm:bulletEnabled val="1"/>
        </dgm:presLayoutVars>
      </dgm:prSet>
      <dgm:spPr/>
      <dgm:t>
        <a:bodyPr/>
        <a:lstStyle/>
        <a:p>
          <a:endParaRPr lang="ru-RU"/>
        </a:p>
      </dgm:t>
    </dgm:pt>
    <dgm:pt modelId="{E5E08A84-F559-4F9A-8212-BF781BC8B911}" type="pres">
      <dgm:prSet presAssocID="{F8ABD9A2-AD42-481C-8249-B4D96DB30D96}" presName="arrow" presStyleLbl="node1" presStyleIdx="1" presStyleCnt="2" custRadScaleRad="90472" custRadScaleInc="-3169">
        <dgm:presLayoutVars>
          <dgm:bulletEnabled val="1"/>
        </dgm:presLayoutVars>
      </dgm:prSet>
      <dgm:spPr/>
      <dgm:t>
        <a:bodyPr/>
        <a:lstStyle/>
        <a:p>
          <a:endParaRPr lang="ru-RU"/>
        </a:p>
      </dgm:t>
    </dgm:pt>
  </dgm:ptLst>
  <dgm:cxnLst>
    <dgm:cxn modelId="{ED51F3B0-C527-458B-8F4A-9A7BD8175938}" type="presOf" srcId="{B1D68AC0-4601-45A2-A93F-CC82BA239704}" destId="{9D37B54E-55E0-47A8-99DD-05D11EB69B04}" srcOrd="0" destOrd="0" presId="urn:microsoft.com/office/officeart/2005/8/layout/arrow5"/>
    <dgm:cxn modelId="{ED8CB91A-D028-402F-B388-793F170880D3}" srcId="{24EBB338-C630-4C54-814A-339FD6947EE1}" destId="{F8ABD9A2-AD42-481C-8249-B4D96DB30D96}" srcOrd="1" destOrd="0" parTransId="{4985089C-6C5A-4AF9-A7DC-4C05F12B53EC}" sibTransId="{4B5882CB-D950-4A21-9D1D-5A1733DE3774}"/>
    <dgm:cxn modelId="{F712EF04-B2F6-493A-9D1E-CD457195D6FA}" srcId="{24EBB338-C630-4C54-814A-339FD6947EE1}" destId="{B1D68AC0-4601-45A2-A93F-CC82BA239704}" srcOrd="0" destOrd="0" parTransId="{3BC228B6-527B-41C5-AE22-05CFF8AB6BA3}" sibTransId="{F58E2F8D-1CAA-43D3-96D9-2871161336A3}"/>
    <dgm:cxn modelId="{0BC2F84D-3474-4ECB-BC04-748256427DFB}" type="presOf" srcId="{24EBB338-C630-4C54-814A-339FD6947EE1}" destId="{1A09B1FE-D636-4813-8307-9FD5EFD7C036}" srcOrd="0" destOrd="0" presId="urn:microsoft.com/office/officeart/2005/8/layout/arrow5"/>
    <dgm:cxn modelId="{850F1EAB-F21F-4373-9C12-4E9A779B49D2}" type="presOf" srcId="{F8ABD9A2-AD42-481C-8249-B4D96DB30D96}" destId="{E5E08A84-F559-4F9A-8212-BF781BC8B911}" srcOrd="0" destOrd="0" presId="urn:microsoft.com/office/officeart/2005/8/layout/arrow5"/>
    <dgm:cxn modelId="{F3A8592C-1DCE-4DEE-A42A-EFC68BA6A0E8}" type="presParOf" srcId="{1A09B1FE-D636-4813-8307-9FD5EFD7C036}" destId="{9D37B54E-55E0-47A8-99DD-05D11EB69B04}" srcOrd="0" destOrd="0" presId="urn:microsoft.com/office/officeart/2005/8/layout/arrow5"/>
    <dgm:cxn modelId="{B66C3171-6189-43E5-982E-2165DE463340}" type="presParOf" srcId="{1A09B1FE-D636-4813-8307-9FD5EFD7C036}" destId="{E5E08A84-F559-4F9A-8212-BF781BC8B911}" srcOrd="1" destOrd="0" presId="urn:microsoft.com/office/officeart/2005/8/layout/arrow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5E5FDB7-7C47-49A1-AC73-25064218093D}" type="doc">
      <dgm:prSet loTypeId="urn:microsoft.com/office/officeart/2005/8/layout/list1" loCatId="list" qsTypeId="urn:microsoft.com/office/officeart/2005/8/quickstyle/simple1" qsCatId="simple" csTypeId="urn:microsoft.com/office/officeart/2005/8/colors/accent1_1" csCatId="accent1" phldr="1"/>
      <dgm:spPr/>
      <dgm:t>
        <a:bodyPr/>
        <a:lstStyle/>
        <a:p>
          <a:endParaRPr lang="ru-RU"/>
        </a:p>
      </dgm:t>
    </dgm:pt>
    <dgm:pt modelId="{B28EC024-F270-4635-B981-6E39ECBC705C}">
      <dgm:prSet phldrT="[Текст]" custT="1"/>
      <dgm:spPr/>
      <dgm:t>
        <a:bodyPr/>
        <a:lstStyle/>
        <a:p>
          <a:r>
            <a:rPr lang="ru-RU" sz="1400" b="1">
              <a:latin typeface="Times New Roman" panose="02020603050405020304" pitchFamily="18" charset="0"/>
              <a:cs typeface="Times New Roman" panose="02020603050405020304" pitchFamily="18" charset="0"/>
            </a:rPr>
            <a:t>принцип деятельности</a:t>
          </a:r>
        </a:p>
      </dgm:t>
    </dgm:pt>
    <dgm:pt modelId="{2F49C7E5-0428-48FE-9C1A-DA4E8C6BA07F}" type="parTrans" cxnId="{27453C50-90E1-448B-8900-954C2F378008}">
      <dgm:prSet/>
      <dgm:spPr/>
      <dgm:t>
        <a:bodyPr/>
        <a:lstStyle/>
        <a:p>
          <a:endParaRPr lang="ru-RU" sz="3200" b="1">
            <a:latin typeface="Times New Roman" panose="02020603050405020304" pitchFamily="18" charset="0"/>
            <a:cs typeface="Times New Roman" panose="02020603050405020304" pitchFamily="18" charset="0"/>
          </a:endParaRPr>
        </a:p>
      </dgm:t>
    </dgm:pt>
    <dgm:pt modelId="{A8E8F655-F728-4721-97CD-CCEEC5E4996E}" type="sibTrans" cxnId="{27453C50-90E1-448B-8900-954C2F378008}">
      <dgm:prSet/>
      <dgm:spPr/>
      <dgm:t>
        <a:bodyPr/>
        <a:lstStyle/>
        <a:p>
          <a:endParaRPr lang="ru-RU" sz="3200" b="1">
            <a:latin typeface="Times New Roman" panose="02020603050405020304" pitchFamily="18" charset="0"/>
            <a:cs typeface="Times New Roman" panose="02020603050405020304" pitchFamily="18" charset="0"/>
          </a:endParaRPr>
        </a:p>
      </dgm:t>
    </dgm:pt>
    <dgm:pt modelId="{3DC0ABA5-7CB6-4340-9869-075EB75BC447}">
      <dgm:prSet phldrT="[Текст]" custT="1"/>
      <dgm:spPr/>
      <dgm:t>
        <a:bodyPr/>
        <a:lstStyle/>
        <a:p>
          <a:r>
            <a:rPr lang="ru-RU" sz="1400" b="1">
              <a:latin typeface="Times New Roman" panose="02020603050405020304" pitchFamily="18" charset="0"/>
              <a:cs typeface="Times New Roman" panose="02020603050405020304" pitchFamily="18" charset="0"/>
            </a:rPr>
            <a:t>принцип непрерывности</a:t>
          </a:r>
        </a:p>
      </dgm:t>
    </dgm:pt>
    <dgm:pt modelId="{D43A068C-7141-490E-A1B9-FF661CC03E46}" type="parTrans" cxnId="{8245A302-1200-4FB0-9E0A-E204BFE4F38C}">
      <dgm:prSet/>
      <dgm:spPr/>
      <dgm:t>
        <a:bodyPr/>
        <a:lstStyle/>
        <a:p>
          <a:endParaRPr lang="ru-RU" sz="3200" b="1">
            <a:latin typeface="Times New Roman" panose="02020603050405020304" pitchFamily="18" charset="0"/>
            <a:cs typeface="Times New Roman" panose="02020603050405020304" pitchFamily="18" charset="0"/>
          </a:endParaRPr>
        </a:p>
      </dgm:t>
    </dgm:pt>
    <dgm:pt modelId="{ECB25C27-5DE3-4C6F-80A5-F6065DD4C652}" type="sibTrans" cxnId="{8245A302-1200-4FB0-9E0A-E204BFE4F38C}">
      <dgm:prSet/>
      <dgm:spPr/>
      <dgm:t>
        <a:bodyPr/>
        <a:lstStyle/>
        <a:p>
          <a:endParaRPr lang="ru-RU" sz="3200" b="1">
            <a:latin typeface="Times New Roman" panose="02020603050405020304" pitchFamily="18" charset="0"/>
            <a:cs typeface="Times New Roman" panose="02020603050405020304" pitchFamily="18" charset="0"/>
          </a:endParaRPr>
        </a:p>
      </dgm:t>
    </dgm:pt>
    <dgm:pt modelId="{38DE12DA-6BCF-4187-BC51-656D01260BE7}">
      <dgm:prSet phldrT="[Текст]" custT="1"/>
      <dgm:spPr/>
      <dgm:t>
        <a:bodyPr/>
        <a:lstStyle/>
        <a:p>
          <a:r>
            <a:rPr lang="ru-RU" sz="1400" b="1">
              <a:latin typeface="Times New Roman" panose="02020603050405020304" pitchFamily="18" charset="0"/>
              <a:cs typeface="Times New Roman" panose="02020603050405020304" pitchFamily="18" charset="0"/>
            </a:rPr>
            <a:t>принцип целостности</a:t>
          </a:r>
        </a:p>
      </dgm:t>
    </dgm:pt>
    <dgm:pt modelId="{21D305D6-A893-4EF0-BA1D-A1DBF2AADB42}" type="parTrans" cxnId="{D76B2114-9DA8-40DC-BABD-32135537A199}">
      <dgm:prSet/>
      <dgm:spPr/>
      <dgm:t>
        <a:bodyPr/>
        <a:lstStyle/>
        <a:p>
          <a:endParaRPr lang="ru-RU" sz="3200" b="1">
            <a:latin typeface="Times New Roman" panose="02020603050405020304" pitchFamily="18" charset="0"/>
            <a:cs typeface="Times New Roman" panose="02020603050405020304" pitchFamily="18" charset="0"/>
          </a:endParaRPr>
        </a:p>
      </dgm:t>
    </dgm:pt>
    <dgm:pt modelId="{A1A43289-B466-4002-ACAD-AE59592854F6}" type="sibTrans" cxnId="{D76B2114-9DA8-40DC-BABD-32135537A199}">
      <dgm:prSet/>
      <dgm:spPr/>
      <dgm:t>
        <a:bodyPr/>
        <a:lstStyle/>
        <a:p>
          <a:endParaRPr lang="ru-RU" sz="3200" b="1">
            <a:latin typeface="Times New Roman" panose="02020603050405020304" pitchFamily="18" charset="0"/>
            <a:cs typeface="Times New Roman" panose="02020603050405020304" pitchFamily="18" charset="0"/>
          </a:endParaRPr>
        </a:p>
      </dgm:t>
    </dgm:pt>
    <dgm:pt modelId="{948413E1-B3D2-4652-9155-3094A7786AE1}">
      <dgm:prSet custT="1"/>
      <dgm:spPr/>
      <dgm:t>
        <a:bodyPr/>
        <a:lstStyle/>
        <a:p>
          <a:endParaRPr lang="ru-RU" sz="1400" b="1">
            <a:latin typeface="Times New Roman" panose="02020603050405020304" pitchFamily="18" charset="0"/>
            <a:cs typeface="Times New Roman" panose="02020603050405020304" pitchFamily="18" charset="0"/>
          </a:endParaRPr>
        </a:p>
      </dgm:t>
    </dgm:pt>
    <dgm:pt modelId="{03CC83AE-5002-4059-9525-5C010F8D574A}" type="parTrans" cxnId="{0849DB32-0AE3-49B4-A440-125FDA327CE8}">
      <dgm:prSet/>
      <dgm:spPr/>
      <dgm:t>
        <a:bodyPr/>
        <a:lstStyle/>
        <a:p>
          <a:endParaRPr lang="ru-RU" sz="3200" b="1">
            <a:latin typeface="Times New Roman" panose="02020603050405020304" pitchFamily="18" charset="0"/>
            <a:cs typeface="Times New Roman" panose="02020603050405020304" pitchFamily="18" charset="0"/>
          </a:endParaRPr>
        </a:p>
      </dgm:t>
    </dgm:pt>
    <dgm:pt modelId="{B8C37065-2ADB-4BCF-8AD0-074E88F212DF}" type="sibTrans" cxnId="{0849DB32-0AE3-49B4-A440-125FDA327CE8}">
      <dgm:prSet/>
      <dgm:spPr/>
      <dgm:t>
        <a:bodyPr/>
        <a:lstStyle/>
        <a:p>
          <a:endParaRPr lang="ru-RU" sz="3200" b="1">
            <a:latin typeface="Times New Roman" panose="02020603050405020304" pitchFamily="18" charset="0"/>
            <a:cs typeface="Times New Roman" panose="02020603050405020304" pitchFamily="18" charset="0"/>
          </a:endParaRPr>
        </a:p>
      </dgm:t>
    </dgm:pt>
    <dgm:pt modelId="{B74D462D-A1EA-4A5A-8436-7C064FADA8A3}">
      <dgm:prSet custT="1"/>
      <dgm:spPr/>
      <dgm:t>
        <a:bodyPr/>
        <a:lstStyle/>
        <a:p>
          <a:r>
            <a:rPr lang="ru-RU" sz="1400" b="1">
              <a:latin typeface="Times New Roman" panose="02020603050405020304" pitchFamily="18" charset="0"/>
              <a:cs typeface="Times New Roman" panose="02020603050405020304" pitchFamily="18" charset="0"/>
            </a:rPr>
            <a:t>принцип минимакса</a:t>
          </a:r>
        </a:p>
      </dgm:t>
    </dgm:pt>
    <dgm:pt modelId="{BC806F32-2A6D-4FE7-BB77-3269F65840AC}" type="parTrans" cxnId="{16D84A4A-7C1B-4481-8C93-9C7F439BEEBB}">
      <dgm:prSet/>
      <dgm:spPr/>
      <dgm:t>
        <a:bodyPr/>
        <a:lstStyle/>
        <a:p>
          <a:endParaRPr lang="ru-RU" sz="3200" b="1">
            <a:latin typeface="Times New Roman" panose="02020603050405020304" pitchFamily="18" charset="0"/>
            <a:cs typeface="Times New Roman" panose="02020603050405020304" pitchFamily="18" charset="0"/>
          </a:endParaRPr>
        </a:p>
      </dgm:t>
    </dgm:pt>
    <dgm:pt modelId="{8278FA4A-805F-4273-BD4C-E926A6835035}" type="sibTrans" cxnId="{16D84A4A-7C1B-4481-8C93-9C7F439BEEBB}">
      <dgm:prSet/>
      <dgm:spPr/>
      <dgm:t>
        <a:bodyPr/>
        <a:lstStyle/>
        <a:p>
          <a:endParaRPr lang="ru-RU" sz="3200" b="1">
            <a:latin typeface="Times New Roman" panose="02020603050405020304" pitchFamily="18" charset="0"/>
            <a:cs typeface="Times New Roman" panose="02020603050405020304" pitchFamily="18" charset="0"/>
          </a:endParaRPr>
        </a:p>
      </dgm:t>
    </dgm:pt>
    <dgm:pt modelId="{F9F17DDC-5E16-485A-BFAA-B3D6FD4AE130}">
      <dgm:prSet custT="1"/>
      <dgm:spPr/>
      <dgm:t>
        <a:bodyPr/>
        <a:lstStyle/>
        <a:p>
          <a:r>
            <a:rPr lang="ru-RU" sz="1400" b="1">
              <a:latin typeface="Times New Roman" panose="02020603050405020304" pitchFamily="18" charset="0"/>
              <a:cs typeface="Times New Roman" panose="02020603050405020304" pitchFamily="18" charset="0"/>
            </a:rPr>
            <a:t>принцип психологической комфортности</a:t>
          </a:r>
        </a:p>
      </dgm:t>
    </dgm:pt>
    <dgm:pt modelId="{8AC004CB-0328-42A7-BA75-C2C22196576D}" type="parTrans" cxnId="{47F031A3-5605-4076-A33A-1A7EF0736590}">
      <dgm:prSet/>
      <dgm:spPr/>
      <dgm:t>
        <a:bodyPr/>
        <a:lstStyle/>
        <a:p>
          <a:endParaRPr lang="ru-RU" sz="3200" b="1">
            <a:latin typeface="Times New Roman" panose="02020603050405020304" pitchFamily="18" charset="0"/>
            <a:cs typeface="Times New Roman" panose="02020603050405020304" pitchFamily="18" charset="0"/>
          </a:endParaRPr>
        </a:p>
      </dgm:t>
    </dgm:pt>
    <dgm:pt modelId="{28ED4860-5583-4412-A212-F6FB62B1BC52}" type="sibTrans" cxnId="{47F031A3-5605-4076-A33A-1A7EF0736590}">
      <dgm:prSet/>
      <dgm:spPr/>
      <dgm:t>
        <a:bodyPr/>
        <a:lstStyle/>
        <a:p>
          <a:endParaRPr lang="ru-RU" sz="3200" b="1">
            <a:latin typeface="Times New Roman" panose="02020603050405020304" pitchFamily="18" charset="0"/>
            <a:cs typeface="Times New Roman" panose="02020603050405020304" pitchFamily="18" charset="0"/>
          </a:endParaRPr>
        </a:p>
      </dgm:t>
    </dgm:pt>
    <dgm:pt modelId="{5CDF5B84-E3DC-4E4E-84BE-8C2F7D83587C}">
      <dgm:prSet custT="1"/>
      <dgm:spPr/>
      <dgm:t>
        <a:bodyPr/>
        <a:lstStyle/>
        <a:p>
          <a:r>
            <a:rPr lang="ru-RU" sz="1400" b="1">
              <a:latin typeface="Times New Roman" panose="02020603050405020304" pitchFamily="18" charset="0"/>
              <a:cs typeface="Times New Roman" panose="02020603050405020304" pitchFamily="18" charset="0"/>
            </a:rPr>
            <a:t>принцип вариативности</a:t>
          </a:r>
        </a:p>
      </dgm:t>
    </dgm:pt>
    <dgm:pt modelId="{83D53377-E5C3-47F3-B613-FC8EA8541FDA}" type="parTrans" cxnId="{BD1BA48B-E959-4654-B15E-42ECDED3FEA2}">
      <dgm:prSet/>
      <dgm:spPr/>
      <dgm:t>
        <a:bodyPr/>
        <a:lstStyle/>
        <a:p>
          <a:endParaRPr lang="ru-RU" sz="3200" b="1">
            <a:latin typeface="Times New Roman" panose="02020603050405020304" pitchFamily="18" charset="0"/>
            <a:cs typeface="Times New Roman" panose="02020603050405020304" pitchFamily="18" charset="0"/>
          </a:endParaRPr>
        </a:p>
      </dgm:t>
    </dgm:pt>
    <dgm:pt modelId="{19E02391-E81C-4FA0-841B-4F1F4BE87D87}" type="sibTrans" cxnId="{BD1BA48B-E959-4654-B15E-42ECDED3FEA2}">
      <dgm:prSet/>
      <dgm:spPr/>
      <dgm:t>
        <a:bodyPr/>
        <a:lstStyle/>
        <a:p>
          <a:endParaRPr lang="ru-RU" sz="3200" b="1">
            <a:latin typeface="Times New Roman" panose="02020603050405020304" pitchFamily="18" charset="0"/>
            <a:cs typeface="Times New Roman" panose="02020603050405020304" pitchFamily="18" charset="0"/>
          </a:endParaRPr>
        </a:p>
      </dgm:t>
    </dgm:pt>
    <dgm:pt modelId="{B1EEC82A-3B23-4B95-AD0D-9C28AE50B63C}">
      <dgm:prSet custT="1"/>
      <dgm:spPr/>
      <dgm:t>
        <a:bodyPr/>
        <a:lstStyle/>
        <a:p>
          <a:r>
            <a:rPr lang="ru-RU" sz="1400" b="1">
              <a:latin typeface="Times New Roman" panose="02020603050405020304" pitchFamily="18" charset="0"/>
              <a:cs typeface="Times New Roman" panose="02020603050405020304" pitchFamily="18" charset="0"/>
            </a:rPr>
            <a:t>принцип творчества</a:t>
          </a:r>
        </a:p>
      </dgm:t>
    </dgm:pt>
    <dgm:pt modelId="{51FA1D51-7F32-4120-8435-FDC926009CF8}" type="parTrans" cxnId="{310396F9-21CF-4A12-8B55-6994F8A68684}">
      <dgm:prSet/>
      <dgm:spPr/>
      <dgm:t>
        <a:bodyPr/>
        <a:lstStyle/>
        <a:p>
          <a:endParaRPr lang="ru-RU" sz="3200" b="1">
            <a:latin typeface="Times New Roman" panose="02020603050405020304" pitchFamily="18" charset="0"/>
            <a:cs typeface="Times New Roman" panose="02020603050405020304" pitchFamily="18" charset="0"/>
          </a:endParaRPr>
        </a:p>
      </dgm:t>
    </dgm:pt>
    <dgm:pt modelId="{8501CD5E-B78C-42C9-BC84-E598715AE5BF}" type="sibTrans" cxnId="{310396F9-21CF-4A12-8B55-6994F8A68684}">
      <dgm:prSet/>
      <dgm:spPr/>
      <dgm:t>
        <a:bodyPr/>
        <a:lstStyle/>
        <a:p>
          <a:endParaRPr lang="ru-RU" sz="3200" b="1">
            <a:latin typeface="Times New Roman" panose="02020603050405020304" pitchFamily="18" charset="0"/>
            <a:cs typeface="Times New Roman" panose="02020603050405020304" pitchFamily="18" charset="0"/>
          </a:endParaRPr>
        </a:p>
      </dgm:t>
    </dgm:pt>
    <dgm:pt modelId="{D531DED5-A716-4F31-92A3-156B66C1EBAB}" type="pres">
      <dgm:prSet presAssocID="{D5E5FDB7-7C47-49A1-AC73-25064218093D}" presName="linear" presStyleCnt="0">
        <dgm:presLayoutVars>
          <dgm:dir/>
          <dgm:animLvl val="lvl"/>
          <dgm:resizeHandles val="exact"/>
        </dgm:presLayoutVars>
      </dgm:prSet>
      <dgm:spPr/>
      <dgm:t>
        <a:bodyPr/>
        <a:lstStyle/>
        <a:p>
          <a:endParaRPr lang="ru-RU"/>
        </a:p>
      </dgm:t>
    </dgm:pt>
    <dgm:pt modelId="{7DD676FB-0CA2-4A30-A14E-779DEED03B8B}" type="pres">
      <dgm:prSet presAssocID="{B28EC024-F270-4635-B981-6E39ECBC705C}" presName="parentLin" presStyleCnt="0"/>
      <dgm:spPr/>
    </dgm:pt>
    <dgm:pt modelId="{CF439A2B-A579-44AB-9E25-EA24F5E832F8}" type="pres">
      <dgm:prSet presAssocID="{B28EC024-F270-4635-B981-6E39ECBC705C}" presName="parentLeftMargin" presStyleLbl="node1" presStyleIdx="0" presStyleCnt="7"/>
      <dgm:spPr/>
      <dgm:t>
        <a:bodyPr/>
        <a:lstStyle/>
        <a:p>
          <a:endParaRPr lang="ru-RU"/>
        </a:p>
      </dgm:t>
    </dgm:pt>
    <dgm:pt modelId="{6FA6B101-FA8E-4A55-9C9B-14EA5E1E645F}" type="pres">
      <dgm:prSet presAssocID="{B28EC024-F270-4635-B981-6E39ECBC705C}" presName="parentText" presStyleLbl="node1" presStyleIdx="0" presStyleCnt="7">
        <dgm:presLayoutVars>
          <dgm:chMax val="0"/>
          <dgm:bulletEnabled val="1"/>
        </dgm:presLayoutVars>
      </dgm:prSet>
      <dgm:spPr/>
      <dgm:t>
        <a:bodyPr/>
        <a:lstStyle/>
        <a:p>
          <a:endParaRPr lang="ru-RU"/>
        </a:p>
      </dgm:t>
    </dgm:pt>
    <dgm:pt modelId="{B1646AB0-4796-4EF3-99D9-0D2276EB8357}" type="pres">
      <dgm:prSet presAssocID="{B28EC024-F270-4635-B981-6E39ECBC705C}" presName="negativeSpace" presStyleCnt="0"/>
      <dgm:spPr/>
    </dgm:pt>
    <dgm:pt modelId="{4F06A141-02AF-4FC8-8C68-CA7DD9EA6BEE}" type="pres">
      <dgm:prSet presAssocID="{B28EC024-F270-4635-B981-6E39ECBC705C}" presName="childText" presStyleLbl="conFgAcc1" presStyleIdx="0" presStyleCnt="7">
        <dgm:presLayoutVars>
          <dgm:bulletEnabled val="1"/>
        </dgm:presLayoutVars>
      </dgm:prSet>
      <dgm:spPr/>
    </dgm:pt>
    <dgm:pt modelId="{FE8FC15D-D0C3-4C09-9141-54D92D5A92C7}" type="pres">
      <dgm:prSet presAssocID="{A8E8F655-F728-4721-97CD-CCEEC5E4996E}" presName="spaceBetweenRectangles" presStyleCnt="0"/>
      <dgm:spPr/>
    </dgm:pt>
    <dgm:pt modelId="{DF1A58B8-885C-494D-9016-C24C56BE82FA}" type="pres">
      <dgm:prSet presAssocID="{3DC0ABA5-7CB6-4340-9869-075EB75BC447}" presName="parentLin" presStyleCnt="0"/>
      <dgm:spPr/>
    </dgm:pt>
    <dgm:pt modelId="{CB8B5AF4-5E9A-4E34-A686-13D3E51F3F57}" type="pres">
      <dgm:prSet presAssocID="{3DC0ABA5-7CB6-4340-9869-075EB75BC447}" presName="parentLeftMargin" presStyleLbl="node1" presStyleIdx="0" presStyleCnt="7"/>
      <dgm:spPr/>
      <dgm:t>
        <a:bodyPr/>
        <a:lstStyle/>
        <a:p>
          <a:endParaRPr lang="ru-RU"/>
        </a:p>
      </dgm:t>
    </dgm:pt>
    <dgm:pt modelId="{B73E78DA-DB64-4C4D-96E6-99907E1A4F48}" type="pres">
      <dgm:prSet presAssocID="{3DC0ABA5-7CB6-4340-9869-075EB75BC447}" presName="parentText" presStyleLbl="node1" presStyleIdx="1" presStyleCnt="7">
        <dgm:presLayoutVars>
          <dgm:chMax val="0"/>
          <dgm:bulletEnabled val="1"/>
        </dgm:presLayoutVars>
      </dgm:prSet>
      <dgm:spPr/>
      <dgm:t>
        <a:bodyPr/>
        <a:lstStyle/>
        <a:p>
          <a:endParaRPr lang="ru-RU"/>
        </a:p>
      </dgm:t>
    </dgm:pt>
    <dgm:pt modelId="{4E9A02D8-FA72-44FC-9A3F-EBB15B7B1327}" type="pres">
      <dgm:prSet presAssocID="{3DC0ABA5-7CB6-4340-9869-075EB75BC447}" presName="negativeSpace" presStyleCnt="0"/>
      <dgm:spPr/>
    </dgm:pt>
    <dgm:pt modelId="{135DD217-4858-4A7B-970C-BC7432E91E6B}" type="pres">
      <dgm:prSet presAssocID="{3DC0ABA5-7CB6-4340-9869-075EB75BC447}" presName="childText" presStyleLbl="conFgAcc1" presStyleIdx="1" presStyleCnt="7">
        <dgm:presLayoutVars>
          <dgm:bulletEnabled val="1"/>
        </dgm:presLayoutVars>
      </dgm:prSet>
      <dgm:spPr/>
    </dgm:pt>
    <dgm:pt modelId="{47DE2ABE-9F1A-4AE2-AA03-86218BB72ECF}" type="pres">
      <dgm:prSet presAssocID="{ECB25C27-5DE3-4C6F-80A5-F6065DD4C652}" presName="spaceBetweenRectangles" presStyleCnt="0"/>
      <dgm:spPr/>
    </dgm:pt>
    <dgm:pt modelId="{E2DF4104-8BAE-4F3C-B0A3-9467E3AAA70D}" type="pres">
      <dgm:prSet presAssocID="{38DE12DA-6BCF-4187-BC51-656D01260BE7}" presName="parentLin" presStyleCnt="0"/>
      <dgm:spPr/>
    </dgm:pt>
    <dgm:pt modelId="{7958D16E-81DF-47BE-8649-14C883C53AD0}" type="pres">
      <dgm:prSet presAssocID="{38DE12DA-6BCF-4187-BC51-656D01260BE7}" presName="parentLeftMargin" presStyleLbl="node1" presStyleIdx="1" presStyleCnt="7"/>
      <dgm:spPr/>
      <dgm:t>
        <a:bodyPr/>
        <a:lstStyle/>
        <a:p>
          <a:endParaRPr lang="ru-RU"/>
        </a:p>
      </dgm:t>
    </dgm:pt>
    <dgm:pt modelId="{E0B00FD2-545C-4AC4-B1B7-C15D89ADF5FF}" type="pres">
      <dgm:prSet presAssocID="{38DE12DA-6BCF-4187-BC51-656D01260BE7}" presName="parentText" presStyleLbl="node1" presStyleIdx="2" presStyleCnt="7">
        <dgm:presLayoutVars>
          <dgm:chMax val="0"/>
          <dgm:bulletEnabled val="1"/>
        </dgm:presLayoutVars>
      </dgm:prSet>
      <dgm:spPr/>
      <dgm:t>
        <a:bodyPr/>
        <a:lstStyle/>
        <a:p>
          <a:endParaRPr lang="ru-RU"/>
        </a:p>
      </dgm:t>
    </dgm:pt>
    <dgm:pt modelId="{39C042E2-D142-4207-836F-70A42FBEAE6A}" type="pres">
      <dgm:prSet presAssocID="{38DE12DA-6BCF-4187-BC51-656D01260BE7}" presName="negativeSpace" presStyleCnt="0"/>
      <dgm:spPr/>
    </dgm:pt>
    <dgm:pt modelId="{F02055A6-F140-4615-8D13-0AD73735E75C}" type="pres">
      <dgm:prSet presAssocID="{38DE12DA-6BCF-4187-BC51-656D01260BE7}" presName="childText" presStyleLbl="conFgAcc1" presStyleIdx="2" presStyleCnt="7">
        <dgm:presLayoutVars>
          <dgm:bulletEnabled val="1"/>
        </dgm:presLayoutVars>
      </dgm:prSet>
      <dgm:spPr/>
      <dgm:t>
        <a:bodyPr/>
        <a:lstStyle/>
        <a:p>
          <a:endParaRPr lang="ru-RU"/>
        </a:p>
      </dgm:t>
    </dgm:pt>
    <dgm:pt modelId="{593CA70A-C08B-4C4D-B790-8562BF7ED847}" type="pres">
      <dgm:prSet presAssocID="{A1A43289-B466-4002-ACAD-AE59592854F6}" presName="spaceBetweenRectangles" presStyleCnt="0"/>
      <dgm:spPr/>
    </dgm:pt>
    <dgm:pt modelId="{1171C0AC-D003-4076-AAB8-912A895FC9C8}" type="pres">
      <dgm:prSet presAssocID="{B74D462D-A1EA-4A5A-8436-7C064FADA8A3}" presName="parentLin" presStyleCnt="0"/>
      <dgm:spPr/>
    </dgm:pt>
    <dgm:pt modelId="{659DB1A9-658C-4D31-9E10-E689780FADD7}" type="pres">
      <dgm:prSet presAssocID="{B74D462D-A1EA-4A5A-8436-7C064FADA8A3}" presName="parentLeftMargin" presStyleLbl="node1" presStyleIdx="2" presStyleCnt="7"/>
      <dgm:spPr/>
      <dgm:t>
        <a:bodyPr/>
        <a:lstStyle/>
        <a:p>
          <a:endParaRPr lang="ru-RU"/>
        </a:p>
      </dgm:t>
    </dgm:pt>
    <dgm:pt modelId="{B0EBF390-2DFF-4287-A619-DCEE7F0C712C}" type="pres">
      <dgm:prSet presAssocID="{B74D462D-A1EA-4A5A-8436-7C064FADA8A3}" presName="parentText" presStyleLbl="node1" presStyleIdx="3" presStyleCnt="7">
        <dgm:presLayoutVars>
          <dgm:chMax val="0"/>
          <dgm:bulletEnabled val="1"/>
        </dgm:presLayoutVars>
      </dgm:prSet>
      <dgm:spPr/>
      <dgm:t>
        <a:bodyPr/>
        <a:lstStyle/>
        <a:p>
          <a:endParaRPr lang="ru-RU"/>
        </a:p>
      </dgm:t>
    </dgm:pt>
    <dgm:pt modelId="{64281DB7-9283-4065-9199-F9219C54C91F}" type="pres">
      <dgm:prSet presAssocID="{B74D462D-A1EA-4A5A-8436-7C064FADA8A3}" presName="negativeSpace" presStyleCnt="0"/>
      <dgm:spPr/>
    </dgm:pt>
    <dgm:pt modelId="{7F788006-F670-4360-AAB4-49F386A6C947}" type="pres">
      <dgm:prSet presAssocID="{B74D462D-A1EA-4A5A-8436-7C064FADA8A3}" presName="childText" presStyleLbl="conFgAcc1" presStyleIdx="3" presStyleCnt="7">
        <dgm:presLayoutVars>
          <dgm:bulletEnabled val="1"/>
        </dgm:presLayoutVars>
      </dgm:prSet>
      <dgm:spPr/>
    </dgm:pt>
    <dgm:pt modelId="{E5D18040-0799-4374-8AF4-40D08013C83F}" type="pres">
      <dgm:prSet presAssocID="{8278FA4A-805F-4273-BD4C-E926A6835035}" presName="spaceBetweenRectangles" presStyleCnt="0"/>
      <dgm:spPr/>
    </dgm:pt>
    <dgm:pt modelId="{F627E666-AAE5-421F-B65A-4C479ED5F727}" type="pres">
      <dgm:prSet presAssocID="{F9F17DDC-5E16-485A-BFAA-B3D6FD4AE130}" presName="parentLin" presStyleCnt="0"/>
      <dgm:spPr/>
    </dgm:pt>
    <dgm:pt modelId="{3FC2A83A-F216-454B-BF93-5BF227A24A70}" type="pres">
      <dgm:prSet presAssocID="{F9F17DDC-5E16-485A-BFAA-B3D6FD4AE130}" presName="parentLeftMargin" presStyleLbl="node1" presStyleIdx="3" presStyleCnt="7"/>
      <dgm:spPr/>
      <dgm:t>
        <a:bodyPr/>
        <a:lstStyle/>
        <a:p>
          <a:endParaRPr lang="ru-RU"/>
        </a:p>
      </dgm:t>
    </dgm:pt>
    <dgm:pt modelId="{164452C0-9041-457E-9363-1C30EB32D5DE}" type="pres">
      <dgm:prSet presAssocID="{F9F17DDC-5E16-485A-BFAA-B3D6FD4AE130}" presName="parentText" presStyleLbl="node1" presStyleIdx="4" presStyleCnt="7">
        <dgm:presLayoutVars>
          <dgm:chMax val="0"/>
          <dgm:bulletEnabled val="1"/>
        </dgm:presLayoutVars>
      </dgm:prSet>
      <dgm:spPr/>
      <dgm:t>
        <a:bodyPr/>
        <a:lstStyle/>
        <a:p>
          <a:endParaRPr lang="ru-RU"/>
        </a:p>
      </dgm:t>
    </dgm:pt>
    <dgm:pt modelId="{1D76BFC5-CDC6-484B-AF5D-7E0C7C784A94}" type="pres">
      <dgm:prSet presAssocID="{F9F17DDC-5E16-485A-BFAA-B3D6FD4AE130}" presName="negativeSpace" presStyleCnt="0"/>
      <dgm:spPr/>
    </dgm:pt>
    <dgm:pt modelId="{0640BEED-BB5F-4D88-891F-4176B0099904}" type="pres">
      <dgm:prSet presAssocID="{F9F17DDC-5E16-485A-BFAA-B3D6FD4AE130}" presName="childText" presStyleLbl="conFgAcc1" presStyleIdx="4" presStyleCnt="7">
        <dgm:presLayoutVars>
          <dgm:bulletEnabled val="1"/>
        </dgm:presLayoutVars>
      </dgm:prSet>
      <dgm:spPr/>
    </dgm:pt>
    <dgm:pt modelId="{E3538070-24E1-4F3F-A1D1-2EFE5B4AA98C}" type="pres">
      <dgm:prSet presAssocID="{28ED4860-5583-4412-A212-F6FB62B1BC52}" presName="spaceBetweenRectangles" presStyleCnt="0"/>
      <dgm:spPr/>
    </dgm:pt>
    <dgm:pt modelId="{1437DDEE-7560-4D4D-A7D2-3F6A0783D159}" type="pres">
      <dgm:prSet presAssocID="{5CDF5B84-E3DC-4E4E-84BE-8C2F7D83587C}" presName="parentLin" presStyleCnt="0"/>
      <dgm:spPr/>
    </dgm:pt>
    <dgm:pt modelId="{3AA20E78-B1AE-4046-9158-BDCC61AF6122}" type="pres">
      <dgm:prSet presAssocID="{5CDF5B84-E3DC-4E4E-84BE-8C2F7D83587C}" presName="parentLeftMargin" presStyleLbl="node1" presStyleIdx="4" presStyleCnt="7"/>
      <dgm:spPr/>
      <dgm:t>
        <a:bodyPr/>
        <a:lstStyle/>
        <a:p>
          <a:endParaRPr lang="ru-RU"/>
        </a:p>
      </dgm:t>
    </dgm:pt>
    <dgm:pt modelId="{71E46DA9-F6D3-4D51-A903-137F1DF41983}" type="pres">
      <dgm:prSet presAssocID="{5CDF5B84-E3DC-4E4E-84BE-8C2F7D83587C}" presName="parentText" presStyleLbl="node1" presStyleIdx="5" presStyleCnt="7">
        <dgm:presLayoutVars>
          <dgm:chMax val="0"/>
          <dgm:bulletEnabled val="1"/>
        </dgm:presLayoutVars>
      </dgm:prSet>
      <dgm:spPr/>
      <dgm:t>
        <a:bodyPr/>
        <a:lstStyle/>
        <a:p>
          <a:endParaRPr lang="ru-RU"/>
        </a:p>
      </dgm:t>
    </dgm:pt>
    <dgm:pt modelId="{364A1F0D-6CC0-4A31-9839-B5EEC66B443F}" type="pres">
      <dgm:prSet presAssocID="{5CDF5B84-E3DC-4E4E-84BE-8C2F7D83587C}" presName="negativeSpace" presStyleCnt="0"/>
      <dgm:spPr/>
    </dgm:pt>
    <dgm:pt modelId="{12C6EC04-F6CE-4FE5-91E5-80E92C0B27A7}" type="pres">
      <dgm:prSet presAssocID="{5CDF5B84-E3DC-4E4E-84BE-8C2F7D83587C}" presName="childText" presStyleLbl="conFgAcc1" presStyleIdx="5" presStyleCnt="7">
        <dgm:presLayoutVars>
          <dgm:bulletEnabled val="1"/>
        </dgm:presLayoutVars>
      </dgm:prSet>
      <dgm:spPr/>
    </dgm:pt>
    <dgm:pt modelId="{CF7D9178-7467-4131-BF5C-7D54D23CCFC9}" type="pres">
      <dgm:prSet presAssocID="{19E02391-E81C-4FA0-841B-4F1F4BE87D87}" presName="spaceBetweenRectangles" presStyleCnt="0"/>
      <dgm:spPr/>
    </dgm:pt>
    <dgm:pt modelId="{C2C80410-A93D-4C6B-9119-32CD69A1ED95}" type="pres">
      <dgm:prSet presAssocID="{B1EEC82A-3B23-4B95-AD0D-9C28AE50B63C}" presName="parentLin" presStyleCnt="0"/>
      <dgm:spPr/>
    </dgm:pt>
    <dgm:pt modelId="{F32ED664-85EE-4968-B25D-EC97E8734B86}" type="pres">
      <dgm:prSet presAssocID="{B1EEC82A-3B23-4B95-AD0D-9C28AE50B63C}" presName="parentLeftMargin" presStyleLbl="node1" presStyleIdx="5" presStyleCnt="7"/>
      <dgm:spPr/>
      <dgm:t>
        <a:bodyPr/>
        <a:lstStyle/>
        <a:p>
          <a:endParaRPr lang="ru-RU"/>
        </a:p>
      </dgm:t>
    </dgm:pt>
    <dgm:pt modelId="{9DA75601-0B7B-468B-817B-5C81BB2265EE}" type="pres">
      <dgm:prSet presAssocID="{B1EEC82A-3B23-4B95-AD0D-9C28AE50B63C}" presName="parentText" presStyleLbl="node1" presStyleIdx="6" presStyleCnt="7">
        <dgm:presLayoutVars>
          <dgm:chMax val="0"/>
          <dgm:bulletEnabled val="1"/>
        </dgm:presLayoutVars>
      </dgm:prSet>
      <dgm:spPr/>
      <dgm:t>
        <a:bodyPr/>
        <a:lstStyle/>
        <a:p>
          <a:endParaRPr lang="ru-RU"/>
        </a:p>
      </dgm:t>
    </dgm:pt>
    <dgm:pt modelId="{22AA49B6-F7E5-41C2-A4FE-8AD2CEE28C5A}" type="pres">
      <dgm:prSet presAssocID="{B1EEC82A-3B23-4B95-AD0D-9C28AE50B63C}" presName="negativeSpace" presStyleCnt="0"/>
      <dgm:spPr/>
    </dgm:pt>
    <dgm:pt modelId="{0CB46DE4-765D-462A-941A-6089146E98C1}" type="pres">
      <dgm:prSet presAssocID="{B1EEC82A-3B23-4B95-AD0D-9C28AE50B63C}" presName="childText" presStyleLbl="conFgAcc1" presStyleIdx="6" presStyleCnt="7">
        <dgm:presLayoutVars>
          <dgm:bulletEnabled val="1"/>
        </dgm:presLayoutVars>
      </dgm:prSet>
      <dgm:spPr/>
    </dgm:pt>
  </dgm:ptLst>
  <dgm:cxnLst>
    <dgm:cxn modelId="{BA5E1C6A-8584-419D-8B86-5677D9AD04D4}" type="presOf" srcId="{B28EC024-F270-4635-B981-6E39ECBC705C}" destId="{CF439A2B-A579-44AB-9E25-EA24F5E832F8}" srcOrd="0" destOrd="0" presId="urn:microsoft.com/office/officeart/2005/8/layout/list1"/>
    <dgm:cxn modelId="{B1D4128C-0273-4E7A-BB85-DDE8C9AF99DC}" type="presOf" srcId="{38DE12DA-6BCF-4187-BC51-656D01260BE7}" destId="{7958D16E-81DF-47BE-8649-14C883C53AD0}" srcOrd="0" destOrd="0" presId="urn:microsoft.com/office/officeart/2005/8/layout/list1"/>
    <dgm:cxn modelId="{F2FD8965-80EF-43A7-A635-9F7601867B5B}" type="presOf" srcId="{B28EC024-F270-4635-B981-6E39ECBC705C}" destId="{6FA6B101-FA8E-4A55-9C9B-14EA5E1E645F}" srcOrd="1" destOrd="0" presId="urn:microsoft.com/office/officeart/2005/8/layout/list1"/>
    <dgm:cxn modelId="{0849DB32-0AE3-49B4-A440-125FDA327CE8}" srcId="{38DE12DA-6BCF-4187-BC51-656D01260BE7}" destId="{948413E1-B3D2-4652-9155-3094A7786AE1}" srcOrd="0" destOrd="0" parTransId="{03CC83AE-5002-4059-9525-5C010F8D574A}" sibTransId="{B8C37065-2ADB-4BCF-8AD0-074E88F212DF}"/>
    <dgm:cxn modelId="{DEA44D6B-2C7F-44E8-93E9-68BC2DBCB85B}" type="presOf" srcId="{38DE12DA-6BCF-4187-BC51-656D01260BE7}" destId="{E0B00FD2-545C-4AC4-B1B7-C15D89ADF5FF}" srcOrd="1" destOrd="0" presId="urn:microsoft.com/office/officeart/2005/8/layout/list1"/>
    <dgm:cxn modelId="{9635E140-3A31-4DE9-B8D4-D2B9D3285896}" type="presOf" srcId="{948413E1-B3D2-4652-9155-3094A7786AE1}" destId="{F02055A6-F140-4615-8D13-0AD73735E75C}" srcOrd="0" destOrd="0" presId="urn:microsoft.com/office/officeart/2005/8/layout/list1"/>
    <dgm:cxn modelId="{849E01D9-94A6-4FC5-BFC6-DA836668EFF6}" type="presOf" srcId="{B1EEC82A-3B23-4B95-AD0D-9C28AE50B63C}" destId="{F32ED664-85EE-4968-B25D-EC97E8734B86}" srcOrd="0" destOrd="0" presId="urn:microsoft.com/office/officeart/2005/8/layout/list1"/>
    <dgm:cxn modelId="{BD1BA48B-E959-4654-B15E-42ECDED3FEA2}" srcId="{D5E5FDB7-7C47-49A1-AC73-25064218093D}" destId="{5CDF5B84-E3DC-4E4E-84BE-8C2F7D83587C}" srcOrd="5" destOrd="0" parTransId="{83D53377-E5C3-47F3-B613-FC8EA8541FDA}" sibTransId="{19E02391-E81C-4FA0-841B-4F1F4BE87D87}"/>
    <dgm:cxn modelId="{D76B2114-9DA8-40DC-BABD-32135537A199}" srcId="{D5E5FDB7-7C47-49A1-AC73-25064218093D}" destId="{38DE12DA-6BCF-4187-BC51-656D01260BE7}" srcOrd="2" destOrd="0" parTransId="{21D305D6-A893-4EF0-BA1D-A1DBF2AADB42}" sibTransId="{A1A43289-B466-4002-ACAD-AE59592854F6}"/>
    <dgm:cxn modelId="{1B49AD08-99D2-4143-A6A1-B39E9E7D66D6}" type="presOf" srcId="{D5E5FDB7-7C47-49A1-AC73-25064218093D}" destId="{D531DED5-A716-4F31-92A3-156B66C1EBAB}" srcOrd="0" destOrd="0" presId="urn:microsoft.com/office/officeart/2005/8/layout/list1"/>
    <dgm:cxn modelId="{47F031A3-5605-4076-A33A-1A7EF0736590}" srcId="{D5E5FDB7-7C47-49A1-AC73-25064218093D}" destId="{F9F17DDC-5E16-485A-BFAA-B3D6FD4AE130}" srcOrd="4" destOrd="0" parTransId="{8AC004CB-0328-42A7-BA75-C2C22196576D}" sibTransId="{28ED4860-5583-4412-A212-F6FB62B1BC52}"/>
    <dgm:cxn modelId="{8857A685-84B9-4AC6-A50A-DC28E2B28821}" type="presOf" srcId="{B74D462D-A1EA-4A5A-8436-7C064FADA8A3}" destId="{B0EBF390-2DFF-4287-A619-DCEE7F0C712C}" srcOrd="1" destOrd="0" presId="urn:microsoft.com/office/officeart/2005/8/layout/list1"/>
    <dgm:cxn modelId="{621B239D-6424-43A3-A94F-3892BB64C9E7}" type="presOf" srcId="{F9F17DDC-5E16-485A-BFAA-B3D6FD4AE130}" destId="{164452C0-9041-457E-9363-1C30EB32D5DE}" srcOrd="1" destOrd="0" presId="urn:microsoft.com/office/officeart/2005/8/layout/list1"/>
    <dgm:cxn modelId="{96A997A6-D8B0-4922-B7A1-A9E9081CBEDC}" type="presOf" srcId="{F9F17DDC-5E16-485A-BFAA-B3D6FD4AE130}" destId="{3FC2A83A-F216-454B-BF93-5BF227A24A70}" srcOrd="0" destOrd="0" presId="urn:microsoft.com/office/officeart/2005/8/layout/list1"/>
    <dgm:cxn modelId="{F3E0B130-67D2-4CB5-B6ED-9CF29FDDBFB0}" type="presOf" srcId="{B74D462D-A1EA-4A5A-8436-7C064FADA8A3}" destId="{659DB1A9-658C-4D31-9E10-E689780FADD7}" srcOrd="0" destOrd="0" presId="urn:microsoft.com/office/officeart/2005/8/layout/list1"/>
    <dgm:cxn modelId="{0BEE6AD1-8E2F-42AD-B098-DFC3E5FE7590}" type="presOf" srcId="{B1EEC82A-3B23-4B95-AD0D-9C28AE50B63C}" destId="{9DA75601-0B7B-468B-817B-5C81BB2265EE}" srcOrd="1" destOrd="0" presId="urn:microsoft.com/office/officeart/2005/8/layout/list1"/>
    <dgm:cxn modelId="{16D84A4A-7C1B-4481-8C93-9C7F439BEEBB}" srcId="{D5E5FDB7-7C47-49A1-AC73-25064218093D}" destId="{B74D462D-A1EA-4A5A-8436-7C064FADA8A3}" srcOrd="3" destOrd="0" parTransId="{BC806F32-2A6D-4FE7-BB77-3269F65840AC}" sibTransId="{8278FA4A-805F-4273-BD4C-E926A6835035}"/>
    <dgm:cxn modelId="{310396F9-21CF-4A12-8B55-6994F8A68684}" srcId="{D5E5FDB7-7C47-49A1-AC73-25064218093D}" destId="{B1EEC82A-3B23-4B95-AD0D-9C28AE50B63C}" srcOrd="6" destOrd="0" parTransId="{51FA1D51-7F32-4120-8435-FDC926009CF8}" sibTransId="{8501CD5E-B78C-42C9-BC84-E598715AE5BF}"/>
    <dgm:cxn modelId="{C5D51787-6B9B-4A7A-9314-6827E89A8AED}" type="presOf" srcId="{5CDF5B84-E3DC-4E4E-84BE-8C2F7D83587C}" destId="{3AA20E78-B1AE-4046-9158-BDCC61AF6122}" srcOrd="0" destOrd="0" presId="urn:microsoft.com/office/officeart/2005/8/layout/list1"/>
    <dgm:cxn modelId="{27453C50-90E1-448B-8900-954C2F378008}" srcId="{D5E5FDB7-7C47-49A1-AC73-25064218093D}" destId="{B28EC024-F270-4635-B981-6E39ECBC705C}" srcOrd="0" destOrd="0" parTransId="{2F49C7E5-0428-48FE-9C1A-DA4E8C6BA07F}" sibTransId="{A8E8F655-F728-4721-97CD-CCEEC5E4996E}"/>
    <dgm:cxn modelId="{78E75B3A-3ED0-4BBE-960E-DEF2B8F775A3}" type="presOf" srcId="{5CDF5B84-E3DC-4E4E-84BE-8C2F7D83587C}" destId="{71E46DA9-F6D3-4D51-A903-137F1DF41983}" srcOrd="1" destOrd="0" presId="urn:microsoft.com/office/officeart/2005/8/layout/list1"/>
    <dgm:cxn modelId="{4AA91D00-C8F0-47F4-A4B0-D610A20321F5}" type="presOf" srcId="{3DC0ABA5-7CB6-4340-9869-075EB75BC447}" destId="{B73E78DA-DB64-4C4D-96E6-99907E1A4F48}" srcOrd="1" destOrd="0" presId="urn:microsoft.com/office/officeart/2005/8/layout/list1"/>
    <dgm:cxn modelId="{99E8737A-78D7-4972-A339-17207462A919}" type="presOf" srcId="{3DC0ABA5-7CB6-4340-9869-075EB75BC447}" destId="{CB8B5AF4-5E9A-4E34-A686-13D3E51F3F57}" srcOrd="0" destOrd="0" presId="urn:microsoft.com/office/officeart/2005/8/layout/list1"/>
    <dgm:cxn modelId="{8245A302-1200-4FB0-9E0A-E204BFE4F38C}" srcId="{D5E5FDB7-7C47-49A1-AC73-25064218093D}" destId="{3DC0ABA5-7CB6-4340-9869-075EB75BC447}" srcOrd="1" destOrd="0" parTransId="{D43A068C-7141-490E-A1B9-FF661CC03E46}" sibTransId="{ECB25C27-5DE3-4C6F-80A5-F6065DD4C652}"/>
    <dgm:cxn modelId="{3B1428DD-7FCB-4EA8-A1E4-DC940799F37D}" type="presParOf" srcId="{D531DED5-A716-4F31-92A3-156B66C1EBAB}" destId="{7DD676FB-0CA2-4A30-A14E-779DEED03B8B}" srcOrd="0" destOrd="0" presId="urn:microsoft.com/office/officeart/2005/8/layout/list1"/>
    <dgm:cxn modelId="{7E0905BC-7232-4E06-A096-643319D65C9B}" type="presParOf" srcId="{7DD676FB-0CA2-4A30-A14E-779DEED03B8B}" destId="{CF439A2B-A579-44AB-9E25-EA24F5E832F8}" srcOrd="0" destOrd="0" presId="urn:microsoft.com/office/officeart/2005/8/layout/list1"/>
    <dgm:cxn modelId="{5789FA7B-B808-4FBB-8277-DA361B255F67}" type="presParOf" srcId="{7DD676FB-0CA2-4A30-A14E-779DEED03B8B}" destId="{6FA6B101-FA8E-4A55-9C9B-14EA5E1E645F}" srcOrd="1" destOrd="0" presId="urn:microsoft.com/office/officeart/2005/8/layout/list1"/>
    <dgm:cxn modelId="{261C2DCB-EFA8-4DEE-BE4B-552FE5BFF403}" type="presParOf" srcId="{D531DED5-A716-4F31-92A3-156B66C1EBAB}" destId="{B1646AB0-4796-4EF3-99D9-0D2276EB8357}" srcOrd="1" destOrd="0" presId="urn:microsoft.com/office/officeart/2005/8/layout/list1"/>
    <dgm:cxn modelId="{8949E204-C94D-4F55-A819-F1B73345B39F}" type="presParOf" srcId="{D531DED5-A716-4F31-92A3-156B66C1EBAB}" destId="{4F06A141-02AF-4FC8-8C68-CA7DD9EA6BEE}" srcOrd="2" destOrd="0" presId="urn:microsoft.com/office/officeart/2005/8/layout/list1"/>
    <dgm:cxn modelId="{0A26474D-0F69-4449-98EF-21519D9F73AF}" type="presParOf" srcId="{D531DED5-A716-4F31-92A3-156B66C1EBAB}" destId="{FE8FC15D-D0C3-4C09-9141-54D92D5A92C7}" srcOrd="3" destOrd="0" presId="urn:microsoft.com/office/officeart/2005/8/layout/list1"/>
    <dgm:cxn modelId="{C7466361-CAAB-43BB-99E5-C8541F9C8A18}" type="presParOf" srcId="{D531DED5-A716-4F31-92A3-156B66C1EBAB}" destId="{DF1A58B8-885C-494D-9016-C24C56BE82FA}" srcOrd="4" destOrd="0" presId="urn:microsoft.com/office/officeart/2005/8/layout/list1"/>
    <dgm:cxn modelId="{AB69E709-8515-4514-80D3-22E198ECA3CB}" type="presParOf" srcId="{DF1A58B8-885C-494D-9016-C24C56BE82FA}" destId="{CB8B5AF4-5E9A-4E34-A686-13D3E51F3F57}" srcOrd="0" destOrd="0" presId="urn:microsoft.com/office/officeart/2005/8/layout/list1"/>
    <dgm:cxn modelId="{DC03F975-C169-443F-A22E-39C0856286FE}" type="presParOf" srcId="{DF1A58B8-885C-494D-9016-C24C56BE82FA}" destId="{B73E78DA-DB64-4C4D-96E6-99907E1A4F48}" srcOrd="1" destOrd="0" presId="urn:microsoft.com/office/officeart/2005/8/layout/list1"/>
    <dgm:cxn modelId="{4D72114C-5219-4441-AB89-63E803894D66}" type="presParOf" srcId="{D531DED5-A716-4F31-92A3-156B66C1EBAB}" destId="{4E9A02D8-FA72-44FC-9A3F-EBB15B7B1327}" srcOrd="5" destOrd="0" presId="urn:microsoft.com/office/officeart/2005/8/layout/list1"/>
    <dgm:cxn modelId="{E3EF05CD-8069-425F-9B40-1414C3F229C0}" type="presParOf" srcId="{D531DED5-A716-4F31-92A3-156B66C1EBAB}" destId="{135DD217-4858-4A7B-970C-BC7432E91E6B}" srcOrd="6" destOrd="0" presId="urn:microsoft.com/office/officeart/2005/8/layout/list1"/>
    <dgm:cxn modelId="{2E9AD330-99BD-4909-BD68-B0B896036C0D}" type="presParOf" srcId="{D531DED5-A716-4F31-92A3-156B66C1EBAB}" destId="{47DE2ABE-9F1A-4AE2-AA03-86218BB72ECF}" srcOrd="7" destOrd="0" presId="urn:microsoft.com/office/officeart/2005/8/layout/list1"/>
    <dgm:cxn modelId="{E5F13671-46BD-495D-824E-D0AB32B411E1}" type="presParOf" srcId="{D531DED5-A716-4F31-92A3-156B66C1EBAB}" destId="{E2DF4104-8BAE-4F3C-B0A3-9467E3AAA70D}" srcOrd="8" destOrd="0" presId="urn:microsoft.com/office/officeart/2005/8/layout/list1"/>
    <dgm:cxn modelId="{F0F5E0BF-98D6-424F-A9BC-FB2E34E11D12}" type="presParOf" srcId="{E2DF4104-8BAE-4F3C-B0A3-9467E3AAA70D}" destId="{7958D16E-81DF-47BE-8649-14C883C53AD0}" srcOrd="0" destOrd="0" presId="urn:microsoft.com/office/officeart/2005/8/layout/list1"/>
    <dgm:cxn modelId="{DCE88330-BEAF-4325-8BCF-70145324D217}" type="presParOf" srcId="{E2DF4104-8BAE-4F3C-B0A3-9467E3AAA70D}" destId="{E0B00FD2-545C-4AC4-B1B7-C15D89ADF5FF}" srcOrd="1" destOrd="0" presId="urn:microsoft.com/office/officeart/2005/8/layout/list1"/>
    <dgm:cxn modelId="{A72990A4-1316-46AD-ACE7-C4DD0BFB5702}" type="presParOf" srcId="{D531DED5-A716-4F31-92A3-156B66C1EBAB}" destId="{39C042E2-D142-4207-836F-70A42FBEAE6A}" srcOrd="9" destOrd="0" presId="urn:microsoft.com/office/officeart/2005/8/layout/list1"/>
    <dgm:cxn modelId="{4A170951-EF6E-4FA4-A494-ED8DDA5617A8}" type="presParOf" srcId="{D531DED5-A716-4F31-92A3-156B66C1EBAB}" destId="{F02055A6-F140-4615-8D13-0AD73735E75C}" srcOrd="10" destOrd="0" presId="urn:microsoft.com/office/officeart/2005/8/layout/list1"/>
    <dgm:cxn modelId="{985C62AB-2277-45F4-95E0-D51D9806D01F}" type="presParOf" srcId="{D531DED5-A716-4F31-92A3-156B66C1EBAB}" destId="{593CA70A-C08B-4C4D-B790-8562BF7ED847}" srcOrd="11" destOrd="0" presId="urn:microsoft.com/office/officeart/2005/8/layout/list1"/>
    <dgm:cxn modelId="{9AD05035-204E-4A20-841E-8B7588E19048}" type="presParOf" srcId="{D531DED5-A716-4F31-92A3-156B66C1EBAB}" destId="{1171C0AC-D003-4076-AAB8-912A895FC9C8}" srcOrd="12" destOrd="0" presId="urn:microsoft.com/office/officeart/2005/8/layout/list1"/>
    <dgm:cxn modelId="{754FF894-3F72-4AAA-B47B-AE75CA795711}" type="presParOf" srcId="{1171C0AC-D003-4076-AAB8-912A895FC9C8}" destId="{659DB1A9-658C-4D31-9E10-E689780FADD7}" srcOrd="0" destOrd="0" presId="urn:microsoft.com/office/officeart/2005/8/layout/list1"/>
    <dgm:cxn modelId="{90B57390-8800-4F62-A3F2-922EE18DD610}" type="presParOf" srcId="{1171C0AC-D003-4076-AAB8-912A895FC9C8}" destId="{B0EBF390-2DFF-4287-A619-DCEE7F0C712C}" srcOrd="1" destOrd="0" presId="urn:microsoft.com/office/officeart/2005/8/layout/list1"/>
    <dgm:cxn modelId="{0A7BAC87-8D63-49D1-8DBC-CDCD4221DEF7}" type="presParOf" srcId="{D531DED5-A716-4F31-92A3-156B66C1EBAB}" destId="{64281DB7-9283-4065-9199-F9219C54C91F}" srcOrd="13" destOrd="0" presId="urn:microsoft.com/office/officeart/2005/8/layout/list1"/>
    <dgm:cxn modelId="{430A3099-C0DA-4395-BAEE-3A8D5E4EF69A}" type="presParOf" srcId="{D531DED5-A716-4F31-92A3-156B66C1EBAB}" destId="{7F788006-F670-4360-AAB4-49F386A6C947}" srcOrd="14" destOrd="0" presId="urn:microsoft.com/office/officeart/2005/8/layout/list1"/>
    <dgm:cxn modelId="{93A0E86E-65FB-4B0F-9EDA-2DDD0830F858}" type="presParOf" srcId="{D531DED5-A716-4F31-92A3-156B66C1EBAB}" destId="{E5D18040-0799-4374-8AF4-40D08013C83F}" srcOrd="15" destOrd="0" presId="urn:microsoft.com/office/officeart/2005/8/layout/list1"/>
    <dgm:cxn modelId="{00FFC627-33DB-44BC-B998-6375CA3C81B7}" type="presParOf" srcId="{D531DED5-A716-4F31-92A3-156B66C1EBAB}" destId="{F627E666-AAE5-421F-B65A-4C479ED5F727}" srcOrd="16" destOrd="0" presId="urn:microsoft.com/office/officeart/2005/8/layout/list1"/>
    <dgm:cxn modelId="{D8D9E4DF-A5E6-41F8-95BC-E967015ADD77}" type="presParOf" srcId="{F627E666-AAE5-421F-B65A-4C479ED5F727}" destId="{3FC2A83A-F216-454B-BF93-5BF227A24A70}" srcOrd="0" destOrd="0" presId="urn:microsoft.com/office/officeart/2005/8/layout/list1"/>
    <dgm:cxn modelId="{A4FE189E-AD4C-4DC4-A393-2657F0BC1CD1}" type="presParOf" srcId="{F627E666-AAE5-421F-B65A-4C479ED5F727}" destId="{164452C0-9041-457E-9363-1C30EB32D5DE}" srcOrd="1" destOrd="0" presId="urn:microsoft.com/office/officeart/2005/8/layout/list1"/>
    <dgm:cxn modelId="{213AE6BC-AA12-45D9-8B8C-E52F8C672DAA}" type="presParOf" srcId="{D531DED5-A716-4F31-92A3-156B66C1EBAB}" destId="{1D76BFC5-CDC6-484B-AF5D-7E0C7C784A94}" srcOrd="17" destOrd="0" presId="urn:microsoft.com/office/officeart/2005/8/layout/list1"/>
    <dgm:cxn modelId="{D4EDAEBD-1611-4D20-964C-B2FC8D66A404}" type="presParOf" srcId="{D531DED5-A716-4F31-92A3-156B66C1EBAB}" destId="{0640BEED-BB5F-4D88-891F-4176B0099904}" srcOrd="18" destOrd="0" presId="urn:microsoft.com/office/officeart/2005/8/layout/list1"/>
    <dgm:cxn modelId="{38F55580-4E12-4CB3-AD1F-B0D6EAF13CC6}" type="presParOf" srcId="{D531DED5-A716-4F31-92A3-156B66C1EBAB}" destId="{E3538070-24E1-4F3F-A1D1-2EFE5B4AA98C}" srcOrd="19" destOrd="0" presId="urn:microsoft.com/office/officeart/2005/8/layout/list1"/>
    <dgm:cxn modelId="{F635468B-95EC-4578-A242-DB44BBF9A6F3}" type="presParOf" srcId="{D531DED5-A716-4F31-92A3-156B66C1EBAB}" destId="{1437DDEE-7560-4D4D-A7D2-3F6A0783D159}" srcOrd="20" destOrd="0" presId="urn:microsoft.com/office/officeart/2005/8/layout/list1"/>
    <dgm:cxn modelId="{57F600AA-A0F9-4D46-B038-8A22A6DCA077}" type="presParOf" srcId="{1437DDEE-7560-4D4D-A7D2-3F6A0783D159}" destId="{3AA20E78-B1AE-4046-9158-BDCC61AF6122}" srcOrd="0" destOrd="0" presId="urn:microsoft.com/office/officeart/2005/8/layout/list1"/>
    <dgm:cxn modelId="{85A26060-D49B-4A3C-8476-29C76157F2E5}" type="presParOf" srcId="{1437DDEE-7560-4D4D-A7D2-3F6A0783D159}" destId="{71E46DA9-F6D3-4D51-A903-137F1DF41983}" srcOrd="1" destOrd="0" presId="urn:microsoft.com/office/officeart/2005/8/layout/list1"/>
    <dgm:cxn modelId="{BDB9F2E4-44B2-440A-93D0-F8D20638BE91}" type="presParOf" srcId="{D531DED5-A716-4F31-92A3-156B66C1EBAB}" destId="{364A1F0D-6CC0-4A31-9839-B5EEC66B443F}" srcOrd="21" destOrd="0" presId="urn:microsoft.com/office/officeart/2005/8/layout/list1"/>
    <dgm:cxn modelId="{164B5C54-E829-4C5C-8F79-D9236521B177}" type="presParOf" srcId="{D531DED5-A716-4F31-92A3-156B66C1EBAB}" destId="{12C6EC04-F6CE-4FE5-91E5-80E92C0B27A7}" srcOrd="22" destOrd="0" presId="urn:microsoft.com/office/officeart/2005/8/layout/list1"/>
    <dgm:cxn modelId="{F2E4D224-2DC4-42E7-9EB8-88B69FF29E99}" type="presParOf" srcId="{D531DED5-A716-4F31-92A3-156B66C1EBAB}" destId="{CF7D9178-7467-4131-BF5C-7D54D23CCFC9}" srcOrd="23" destOrd="0" presId="urn:microsoft.com/office/officeart/2005/8/layout/list1"/>
    <dgm:cxn modelId="{44AB6ACF-F4B3-4BAC-862E-D61147F344A0}" type="presParOf" srcId="{D531DED5-A716-4F31-92A3-156B66C1EBAB}" destId="{C2C80410-A93D-4C6B-9119-32CD69A1ED95}" srcOrd="24" destOrd="0" presId="urn:microsoft.com/office/officeart/2005/8/layout/list1"/>
    <dgm:cxn modelId="{A9E2464C-E228-49F1-A2B3-288BC361B398}" type="presParOf" srcId="{C2C80410-A93D-4C6B-9119-32CD69A1ED95}" destId="{F32ED664-85EE-4968-B25D-EC97E8734B86}" srcOrd="0" destOrd="0" presId="urn:microsoft.com/office/officeart/2005/8/layout/list1"/>
    <dgm:cxn modelId="{6FE56B80-E2AB-41A5-912E-A26C993C40CF}" type="presParOf" srcId="{C2C80410-A93D-4C6B-9119-32CD69A1ED95}" destId="{9DA75601-0B7B-468B-817B-5C81BB2265EE}" srcOrd="1" destOrd="0" presId="urn:microsoft.com/office/officeart/2005/8/layout/list1"/>
    <dgm:cxn modelId="{340CB760-2BAD-49BF-8F13-810A7FBF5461}" type="presParOf" srcId="{D531DED5-A716-4F31-92A3-156B66C1EBAB}" destId="{22AA49B6-F7E5-41C2-A4FE-8AD2CEE28C5A}" srcOrd="25" destOrd="0" presId="urn:microsoft.com/office/officeart/2005/8/layout/list1"/>
    <dgm:cxn modelId="{AA0C5187-A398-44AE-901D-8844244BE8E0}" type="presParOf" srcId="{D531DED5-A716-4F31-92A3-156B66C1EBAB}" destId="{0CB46DE4-765D-462A-941A-6089146E98C1}" srcOrd="26" destOrd="0" presId="urn:microsoft.com/office/officeart/2005/8/layout/lis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D3B70EB-C1D7-42E6-AD17-FA334B6C2893}" type="doc">
      <dgm:prSet loTypeId="urn:microsoft.com/office/officeart/2005/8/layout/list1" loCatId="list" qsTypeId="urn:microsoft.com/office/officeart/2005/8/quickstyle/simple5" qsCatId="simple" csTypeId="urn:microsoft.com/office/officeart/2005/8/colors/accent1_1" csCatId="accent1" phldr="1"/>
      <dgm:spPr/>
      <dgm:t>
        <a:bodyPr/>
        <a:lstStyle/>
        <a:p>
          <a:endParaRPr lang="ru-RU"/>
        </a:p>
      </dgm:t>
    </dgm:pt>
    <dgm:pt modelId="{2E1F390D-D9F1-4999-978F-2ACE491AD912}">
      <dgm:prSet phldrT="[Текст]" custT="1"/>
      <dgm:spPr/>
      <dgm:t>
        <a:bodyPr/>
        <a:lstStyle/>
        <a:p>
          <a:pPr algn="l"/>
          <a:r>
            <a:rPr lang="ru-RU" sz="1400">
              <a:latin typeface="Times New Roman" panose="02020603050405020304" pitchFamily="18" charset="0"/>
              <a:cs typeface="Times New Roman" panose="02020603050405020304" pitchFamily="18" charset="0"/>
            </a:rPr>
            <a:t>Уроки "открытия" нового знания</a:t>
          </a:r>
        </a:p>
      </dgm:t>
    </dgm:pt>
    <dgm:pt modelId="{12C80675-3D20-4E79-8804-C8FF44685930}" type="parTrans" cxnId="{FAE38F2C-5265-4351-9895-7BE19406C585}">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D31FCD36-3FDA-4E7B-BD91-58C3E0C8AEE9}" type="sibTrans" cxnId="{FAE38F2C-5265-4351-9895-7BE19406C585}">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67494238-216B-43B5-831D-46F296B515E3}">
      <dgm:prSet phldrT="[Текст]" custT="1"/>
      <dgm:spPr/>
      <dgm:t>
        <a:bodyPr/>
        <a:lstStyle/>
        <a:p>
          <a:pPr algn="l"/>
          <a:r>
            <a:rPr lang="ru-RU" sz="1100">
              <a:latin typeface="Times New Roman" panose="02020603050405020304" pitchFamily="18" charset="0"/>
              <a:cs typeface="Times New Roman" panose="02020603050405020304" pitchFamily="18" charset="0"/>
            </a:rPr>
            <a:t>развивающая цель   -  формирование  способности учащихся к новому способу действия</a:t>
          </a:r>
        </a:p>
      </dgm:t>
    </dgm:pt>
    <dgm:pt modelId="{23D22909-CD73-40E7-BC57-4AC3AC91EBAC}" type="parTrans" cxnId="{335C7195-68C6-4630-9CDC-C87372DF8854}">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1F8A9602-107A-4D6B-B428-C1382762A11A}" type="sibTrans" cxnId="{335C7195-68C6-4630-9CDC-C87372DF8854}">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12C1E553-086C-4A62-BB4E-BCBDAD3658EB}">
      <dgm:prSet phldrT="[Текст]" custT="1"/>
      <dgm:spPr/>
      <dgm:t>
        <a:bodyPr/>
        <a:lstStyle/>
        <a:p>
          <a:pPr algn="l"/>
          <a:r>
            <a:rPr lang="ru-RU" sz="1400">
              <a:latin typeface="Times New Roman" panose="02020603050405020304" pitchFamily="18" charset="0"/>
              <a:cs typeface="Times New Roman" panose="02020603050405020304" pitchFamily="18" charset="0"/>
            </a:rPr>
            <a:t>Уроки рефлексии</a:t>
          </a:r>
        </a:p>
      </dgm:t>
    </dgm:pt>
    <dgm:pt modelId="{E43A76F1-9845-43AA-89A0-485919335CE3}" type="parTrans" cxnId="{56F2F9D8-785E-460A-9D47-210CC6D71CAA}">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00CE3290-AEFF-49D5-BD86-4590C951F3E4}" type="sibTrans" cxnId="{56F2F9D8-785E-460A-9D47-210CC6D71CAA}">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94252316-5C18-41F9-8786-087D1DAA45D0}">
      <dgm:prSet phldrT="[Текст]" custT="1"/>
      <dgm:spPr/>
      <dgm:t>
        <a:bodyPr/>
        <a:lstStyle/>
        <a:p>
          <a:pPr algn="l"/>
          <a:r>
            <a:rPr lang="ru-RU" sz="1100">
              <a:latin typeface="Times New Roman" panose="02020603050405020304" pitchFamily="18" charset="0"/>
              <a:cs typeface="Times New Roman" panose="02020603050405020304" pitchFamily="18" charset="0"/>
            </a:rPr>
            <a:t>развивающая цель - это формирование в сознании учащегося алгоритма рефлексивного мышления, направленного на анализ собственной познавательной деятельности</a:t>
          </a:r>
        </a:p>
      </dgm:t>
    </dgm:pt>
    <dgm:pt modelId="{3EB454E7-992C-4368-A9AD-33A572F4112A}" type="parTrans" cxnId="{B9F5332D-4536-4B35-A62E-BE54E3E47E4D}">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EFC8808B-A761-4F9F-959A-0AF891B65F4E}" type="sibTrans" cxnId="{B9F5332D-4536-4B35-A62E-BE54E3E47E4D}">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EA8594D4-2ED8-443B-AFF7-94E22C5AFE7C}">
      <dgm:prSet phldrT="[Текст]" custT="1"/>
      <dgm:spPr/>
      <dgm:t>
        <a:bodyPr/>
        <a:lstStyle/>
        <a:p>
          <a:pPr algn="l"/>
          <a:r>
            <a:rPr lang="ru-RU" sz="1400">
              <a:latin typeface="Times New Roman" panose="02020603050405020304" pitchFamily="18" charset="0"/>
              <a:cs typeface="Times New Roman" panose="02020603050405020304" pitchFamily="18" charset="0"/>
            </a:rPr>
            <a:t>Уроки общеметодологической направленности</a:t>
          </a:r>
        </a:p>
      </dgm:t>
    </dgm:pt>
    <dgm:pt modelId="{A9BF1439-E339-43F1-92E2-005B7301D97D}" type="parTrans" cxnId="{3A7F3884-6EE7-4945-B77C-9E04BF88299A}">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E42E64F2-E8C3-4544-9225-EAFCF012A3C1}" type="sibTrans" cxnId="{3A7F3884-6EE7-4945-B77C-9E04BF88299A}">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3CA06AC4-0861-4FFD-A238-C7854FAB0A3A}">
      <dgm:prSet phldrT="[Текст]" custT="1"/>
      <dgm:spPr/>
      <dgm:t>
        <a:bodyPr/>
        <a:lstStyle/>
        <a:p>
          <a:pPr algn="l"/>
          <a:r>
            <a:rPr lang="ru-RU" sz="1100">
              <a:latin typeface="Times New Roman" panose="02020603050405020304" pitchFamily="18" charset="0"/>
              <a:cs typeface="Times New Roman" panose="02020603050405020304" pitchFamily="18" charset="0"/>
            </a:rPr>
            <a:t>развивающая цель - построение методов, связывающих изучение понятия в единую систему. </a:t>
          </a:r>
        </a:p>
      </dgm:t>
    </dgm:pt>
    <dgm:pt modelId="{37FF6858-015C-435C-B042-27956E86BCED}" type="parTrans" cxnId="{6783024E-FA03-4B7E-B821-85BFB0F6FC80}">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854B9CB7-B80C-4D24-A32C-9F10B2A4A105}" type="sibTrans" cxnId="{6783024E-FA03-4B7E-B821-85BFB0F6FC80}">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06F43873-2306-49F3-90C8-127516CCDB28}">
      <dgm:prSet custT="1"/>
      <dgm:spPr/>
      <dgm:t>
        <a:bodyPr/>
        <a:lstStyle/>
        <a:p>
          <a:pPr algn="l"/>
          <a:r>
            <a:rPr lang="ru-RU" sz="1400">
              <a:latin typeface="Times New Roman" panose="02020603050405020304" pitchFamily="18" charset="0"/>
              <a:cs typeface="Times New Roman" panose="02020603050405020304" pitchFamily="18" charset="0"/>
            </a:rPr>
            <a:t>Уроки развивающего контроля</a:t>
          </a:r>
        </a:p>
      </dgm:t>
    </dgm:pt>
    <dgm:pt modelId="{187F8B3C-CE63-4C07-BFE7-75349C8E90C5}" type="parTrans" cxnId="{B69C0088-2AF8-4AC0-8216-DF0671B134E4}">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0415132F-C729-4FA7-8889-D0B3284F978B}" type="sibTrans" cxnId="{B69C0088-2AF8-4AC0-8216-DF0671B134E4}">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E1471E22-0989-435D-9AD3-03B822589D99}">
      <dgm:prSet custT="1"/>
      <dgm:spPr/>
      <dgm:t>
        <a:bodyPr/>
        <a:lstStyle/>
        <a:p>
          <a:pPr algn="l"/>
          <a:r>
            <a:rPr lang="ru-RU" sz="1100">
              <a:latin typeface="Times New Roman" panose="02020603050405020304" pitchFamily="18" charset="0"/>
              <a:cs typeface="Times New Roman" panose="02020603050405020304" pitchFamily="18" charset="0"/>
            </a:rPr>
            <a:t>развивающая цель - формирование способности учащихся к осуществлению контрольной функции</a:t>
          </a:r>
        </a:p>
      </dgm:t>
    </dgm:pt>
    <dgm:pt modelId="{02A91456-9C17-43E6-8ACC-31E6C7118E58}" type="parTrans" cxnId="{B7C12560-365B-4D92-9A10-E8ADA94FAD2F}">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BC2854F5-93EB-418D-87E0-84F3D0F87925}" type="sibTrans" cxnId="{B7C12560-365B-4D92-9A10-E8ADA94FAD2F}">
      <dgm:prSet/>
      <dgm:spPr/>
      <dgm:t>
        <a:bodyPr/>
        <a:lstStyle/>
        <a:p>
          <a:pPr algn="l"/>
          <a:endParaRPr lang="ru-RU" sz="2800">
            <a:latin typeface="Times New Roman" panose="02020603050405020304" pitchFamily="18" charset="0"/>
            <a:cs typeface="Times New Roman" panose="02020603050405020304" pitchFamily="18" charset="0"/>
          </a:endParaRPr>
        </a:p>
      </dgm:t>
    </dgm:pt>
    <dgm:pt modelId="{DE0C5CB5-646F-47DB-AB88-55105ED429C7}" type="pres">
      <dgm:prSet presAssocID="{2D3B70EB-C1D7-42E6-AD17-FA334B6C2893}" presName="linear" presStyleCnt="0">
        <dgm:presLayoutVars>
          <dgm:dir/>
          <dgm:animLvl val="lvl"/>
          <dgm:resizeHandles val="exact"/>
        </dgm:presLayoutVars>
      </dgm:prSet>
      <dgm:spPr/>
      <dgm:t>
        <a:bodyPr/>
        <a:lstStyle/>
        <a:p>
          <a:endParaRPr lang="ru-RU"/>
        </a:p>
      </dgm:t>
    </dgm:pt>
    <dgm:pt modelId="{32A9B9D1-2DAF-45E9-88E2-7CED670BD61F}" type="pres">
      <dgm:prSet presAssocID="{2E1F390D-D9F1-4999-978F-2ACE491AD912}" presName="parentLin" presStyleCnt="0"/>
      <dgm:spPr/>
    </dgm:pt>
    <dgm:pt modelId="{6A98BEEA-5327-496A-9EC2-644646A9996D}" type="pres">
      <dgm:prSet presAssocID="{2E1F390D-D9F1-4999-978F-2ACE491AD912}" presName="parentLeftMargin" presStyleLbl="node1" presStyleIdx="0" presStyleCnt="4"/>
      <dgm:spPr/>
      <dgm:t>
        <a:bodyPr/>
        <a:lstStyle/>
        <a:p>
          <a:endParaRPr lang="ru-RU"/>
        </a:p>
      </dgm:t>
    </dgm:pt>
    <dgm:pt modelId="{E014F791-9948-4246-87ED-9D7C3F57C459}" type="pres">
      <dgm:prSet presAssocID="{2E1F390D-D9F1-4999-978F-2ACE491AD912}" presName="parentText" presStyleLbl="node1" presStyleIdx="0" presStyleCnt="4">
        <dgm:presLayoutVars>
          <dgm:chMax val="0"/>
          <dgm:bulletEnabled val="1"/>
        </dgm:presLayoutVars>
      </dgm:prSet>
      <dgm:spPr/>
      <dgm:t>
        <a:bodyPr/>
        <a:lstStyle/>
        <a:p>
          <a:endParaRPr lang="ru-RU"/>
        </a:p>
      </dgm:t>
    </dgm:pt>
    <dgm:pt modelId="{F3F901EB-4E60-47D8-A07A-71C261BD462B}" type="pres">
      <dgm:prSet presAssocID="{2E1F390D-D9F1-4999-978F-2ACE491AD912}" presName="negativeSpace" presStyleCnt="0"/>
      <dgm:spPr/>
    </dgm:pt>
    <dgm:pt modelId="{9DB402E0-DD84-425C-9C2C-4467DFC2FB58}" type="pres">
      <dgm:prSet presAssocID="{2E1F390D-D9F1-4999-978F-2ACE491AD912}" presName="childText" presStyleLbl="conFgAcc1" presStyleIdx="0" presStyleCnt="4">
        <dgm:presLayoutVars>
          <dgm:bulletEnabled val="1"/>
        </dgm:presLayoutVars>
      </dgm:prSet>
      <dgm:spPr/>
      <dgm:t>
        <a:bodyPr/>
        <a:lstStyle/>
        <a:p>
          <a:endParaRPr lang="ru-RU"/>
        </a:p>
      </dgm:t>
    </dgm:pt>
    <dgm:pt modelId="{6257D8B1-9610-401C-B2D3-D5371E605998}" type="pres">
      <dgm:prSet presAssocID="{D31FCD36-3FDA-4E7B-BD91-58C3E0C8AEE9}" presName="spaceBetweenRectangles" presStyleCnt="0"/>
      <dgm:spPr/>
    </dgm:pt>
    <dgm:pt modelId="{8D2EECF1-158F-4342-BBA6-8E8AE558A5EE}" type="pres">
      <dgm:prSet presAssocID="{12C1E553-086C-4A62-BB4E-BCBDAD3658EB}" presName="parentLin" presStyleCnt="0"/>
      <dgm:spPr/>
    </dgm:pt>
    <dgm:pt modelId="{B0E258BE-A2FA-44E0-8C8E-985B8F4BA928}" type="pres">
      <dgm:prSet presAssocID="{12C1E553-086C-4A62-BB4E-BCBDAD3658EB}" presName="parentLeftMargin" presStyleLbl="node1" presStyleIdx="0" presStyleCnt="4"/>
      <dgm:spPr/>
      <dgm:t>
        <a:bodyPr/>
        <a:lstStyle/>
        <a:p>
          <a:endParaRPr lang="ru-RU"/>
        </a:p>
      </dgm:t>
    </dgm:pt>
    <dgm:pt modelId="{C85525D2-4C1F-4167-8E89-C679BA633F90}" type="pres">
      <dgm:prSet presAssocID="{12C1E553-086C-4A62-BB4E-BCBDAD3658EB}" presName="parentText" presStyleLbl="node1" presStyleIdx="1" presStyleCnt="4" custScaleX="100726">
        <dgm:presLayoutVars>
          <dgm:chMax val="0"/>
          <dgm:bulletEnabled val="1"/>
        </dgm:presLayoutVars>
      </dgm:prSet>
      <dgm:spPr/>
      <dgm:t>
        <a:bodyPr/>
        <a:lstStyle/>
        <a:p>
          <a:endParaRPr lang="ru-RU"/>
        </a:p>
      </dgm:t>
    </dgm:pt>
    <dgm:pt modelId="{9E8AEEC1-E5C0-45BC-B398-53DBDA884AAB}" type="pres">
      <dgm:prSet presAssocID="{12C1E553-086C-4A62-BB4E-BCBDAD3658EB}" presName="negativeSpace" presStyleCnt="0"/>
      <dgm:spPr/>
    </dgm:pt>
    <dgm:pt modelId="{F58BBBEE-ED33-4CBC-8100-C99B6789A978}" type="pres">
      <dgm:prSet presAssocID="{12C1E553-086C-4A62-BB4E-BCBDAD3658EB}" presName="childText" presStyleLbl="conFgAcc1" presStyleIdx="1" presStyleCnt="4">
        <dgm:presLayoutVars>
          <dgm:bulletEnabled val="1"/>
        </dgm:presLayoutVars>
      </dgm:prSet>
      <dgm:spPr/>
      <dgm:t>
        <a:bodyPr/>
        <a:lstStyle/>
        <a:p>
          <a:endParaRPr lang="ru-RU"/>
        </a:p>
      </dgm:t>
    </dgm:pt>
    <dgm:pt modelId="{FBA559D5-970C-4423-A2CC-5650A29317DE}" type="pres">
      <dgm:prSet presAssocID="{00CE3290-AEFF-49D5-BD86-4590C951F3E4}" presName="spaceBetweenRectangles" presStyleCnt="0"/>
      <dgm:spPr/>
    </dgm:pt>
    <dgm:pt modelId="{62673CC4-CEE4-495B-BB3C-B70916E42164}" type="pres">
      <dgm:prSet presAssocID="{EA8594D4-2ED8-443B-AFF7-94E22C5AFE7C}" presName="parentLin" presStyleCnt="0"/>
      <dgm:spPr/>
    </dgm:pt>
    <dgm:pt modelId="{1C9398F9-43DC-45F4-AEC7-09C6B5516E5B}" type="pres">
      <dgm:prSet presAssocID="{EA8594D4-2ED8-443B-AFF7-94E22C5AFE7C}" presName="parentLeftMargin" presStyleLbl="node1" presStyleIdx="1" presStyleCnt="4"/>
      <dgm:spPr/>
      <dgm:t>
        <a:bodyPr/>
        <a:lstStyle/>
        <a:p>
          <a:endParaRPr lang="ru-RU"/>
        </a:p>
      </dgm:t>
    </dgm:pt>
    <dgm:pt modelId="{D5E50F24-2237-4596-96A1-87AC2D7C0918}" type="pres">
      <dgm:prSet presAssocID="{EA8594D4-2ED8-443B-AFF7-94E22C5AFE7C}" presName="parentText" presStyleLbl="node1" presStyleIdx="2" presStyleCnt="4" custScaleX="118850">
        <dgm:presLayoutVars>
          <dgm:chMax val="0"/>
          <dgm:bulletEnabled val="1"/>
        </dgm:presLayoutVars>
      </dgm:prSet>
      <dgm:spPr/>
      <dgm:t>
        <a:bodyPr/>
        <a:lstStyle/>
        <a:p>
          <a:endParaRPr lang="ru-RU"/>
        </a:p>
      </dgm:t>
    </dgm:pt>
    <dgm:pt modelId="{44728D04-6113-46AC-9EAC-CFB23A6301BF}" type="pres">
      <dgm:prSet presAssocID="{EA8594D4-2ED8-443B-AFF7-94E22C5AFE7C}" presName="negativeSpace" presStyleCnt="0"/>
      <dgm:spPr/>
    </dgm:pt>
    <dgm:pt modelId="{1BBF084F-EB6F-479F-AB30-361108D00AA3}" type="pres">
      <dgm:prSet presAssocID="{EA8594D4-2ED8-443B-AFF7-94E22C5AFE7C}" presName="childText" presStyleLbl="conFgAcc1" presStyleIdx="2" presStyleCnt="4">
        <dgm:presLayoutVars>
          <dgm:bulletEnabled val="1"/>
        </dgm:presLayoutVars>
      </dgm:prSet>
      <dgm:spPr/>
      <dgm:t>
        <a:bodyPr/>
        <a:lstStyle/>
        <a:p>
          <a:endParaRPr lang="ru-RU"/>
        </a:p>
      </dgm:t>
    </dgm:pt>
    <dgm:pt modelId="{57925CA9-4770-409C-95DD-F126405B329B}" type="pres">
      <dgm:prSet presAssocID="{E42E64F2-E8C3-4544-9225-EAFCF012A3C1}" presName="spaceBetweenRectangles" presStyleCnt="0"/>
      <dgm:spPr/>
    </dgm:pt>
    <dgm:pt modelId="{53E5C063-355E-4C15-8CB3-1896BA303788}" type="pres">
      <dgm:prSet presAssocID="{06F43873-2306-49F3-90C8-127516CCDB28}" presName="parentLin" presStyleCnt="0"/>
      <dgm:spPr/>
    </dgm:pt>
    <dgm:pt modelId="{385AB8F7-F67D-4526-88B7-985F87338004}" type="pres">
      <dgm:prSet presAssocID="{06F43873-2306-49F3-90C8-127516CCDB28}" presName="parentLeftMargin" presStyleLbl="node1" presStyleIdx="2" presStyleCnt="4"/>
      <dgm:spPr/>
      <dgm:t>
        <a:bodyPr/>
        <a:lstStyle/>
        <a:p>
          <a:endParaRPr lang="ru-RU"/>
        </a:p>
      </dgm:t>
    </dgm:pt>
    <dgm:pt modelId="{5021BBDD-9F49-45A4-B60D-DBF391D335A2}" type="pres">
      <dgm:prSet presAssocID="{06F43873-2306-49F3-90C8-127516CCDB28}" presName="parentText" presStyleLbl="node1" presStyleIdx="3" presStyleCnt="4">
        <dgm:presLayoutVars>
          <dgm:chMax val="0"/>
          <dgm:bulletEnabled val="1"/>
        </dgm:presLayoutVars>
      </dgm:prSet>
      <dgm:spPr/>
      <dgm:t>
        <a:bodyPr/>
        <a:lstStyle/>
        <a:p>
          <a:endParaRPr lang="ru-RU"/>
        </a:p>
      </dgm:t>
    </dgm:pt>
    <dgm:pt modelId="{1DB37A94-66FF-4D18-A3BA-CAC12562013D}" type="pres">
      <dgm:prSet presAssocID="{06F43873-2306-49F3-90C8-127516CCDB28}" presName="negativeSpace" presStyleCnt="0"/>
      <dgm:spPr/>
    </dgm:pt>
    <dgm:pt modelId="{06DA4F3E-C17E-4CEF-AB38-7CC2AD0966D8}" type="pres">
      <dgm:prSet presAssocID="{06F43873-2306-49F3-90C8-127516CCDB28}" presName="childText" presStyleLbl="conFgAcc1" presStyleIdx="3" presStyleCnt="4">
        <dgm:presLayoutVars>
          <dgm:bulletEnabled val="1"/>
        </dgm:presLayoutVars>
      </dgm:prSet>
      <dgm:spPr/>
      <dgm:t>
        <a:bodyPr/>
        <a:lstStyle/>
        <a:p>
          <a:endParaRPr lang="ru-RU"/>
        </a:p>
      </dgm:t>
    </dgm:pt>
  </dgm:ptLst>
  <dgm:cxnLst>
    <dgm:cxn modelId="{B9F5332D-4536-4B35-A62E-BE54E3E47E4D}" srcId="{12C1E553-086C-4A62-BB4E-BCBDAD3658EB}" destId="{94252316-5C18-41F9-8786-087D1DAA45D0}" srcOrd="0" destOrd="0" parTransId="{3EB454E7-992C-4368-A9AD-33A572F4112A}" sibTransId="{EFC8808B-A761-4F9F-959A-0AF891B65F4E}"/>
    <dgm:cxn modelId="{FAE38F2C-5265-4351-9895-7BE19406C585}" srcId="{2D3B70EB-C1D7-42E6-AD17-FA334B6C2893}" destId="{2E1F390D-D9F1-4999-978F-2ACE491AD912}" srcOrd="0" destOrd="0" parTransId="{12C80675-3D20-4E79-8804-C8FF44685930}" sibTransId="{D31FCD36-3FDA-4E7B-BD91-58C3E0C8AEE9}"/>
    <dgm:cxn modelId="{335C7195-68C6-4630-9CDC-C87372DF8854}" srcId="{2E1F390D-D9F1-4999-978F-2ACE491AD912}" destId="{67494238-216B-43B5-831D-46F296B515E3}" srcOrd="0" destOrd="0" parTransId="{23D22909-CD73-40E7-BC57-4AC3AC91EBAC}" sibTransId="{1F8A9602-107A-4D6B-B428-C1382762A11A}"/>
    <dgm:cxn modelId="{B69C0088-2AF8-4AC0-8216-DF0671B134E4}" srcId="{2D3B70EB-C1D7-42E6-AD17-FA334B6C2893}" destId="{06F43873-2306-49F3-90C8-127516CCDB28}" srcOrd="3" destOrd="0" parTransId="{187F8B3C-CE63-4C07-BFE7-75349C8E90C5}" sibTransId="{0415132F-C729-4FA7-8889-D0B3284F978B}"/>
    <dgm:cxn modelId="{7D9ADC62-9C7C-4515-B7DF-5DBFC096E4E0}" type="presOf" srcId="{12C1E553-086C-4A62-BB4E-BCBDAD3658EB}" destId="{B0E258BE-A2FA-44E0-8C8E-985B8F4BA928}" srcOrd="0" destOrd="0" presId="urn:microsoft.com/office/officeart/2005/8/layout/list1"/>
    <dgm:cxn modelId="{56F2F9D8-785E-460A-9D47-210CC6D71CAA}" srcId="{2D3B70EB-C1D7-42E6-AD17-FA334B6C2893}" destId="{12C1E553-086C-4A62-BB4E-BCBDAD3658EB}" srcOrd="1" destOrd="0" parTransId="{E43A76F1-9845-43AA-89A0-485919335CE3}" sibTransId="{00CE3290-AEFF-49D5-BD86-4590C951F3E4}"/>
    <dgm:cxn modelId="{08F10D35-8793-4883-8D72-7860C50802D0}" type="presOf" srcId="{2D3B70EB-C1D7-42E6-AD17-FA334B6C2893}" destId="{DE0C5CB5-646F-47DB-AB88-55105ED429C7}" srcOrd="0" destOrd="0" presId="urn:microsoft.com/office/officeart/2005/8/layout/list1"/>
    <dgm:cxn modelId="{A778AD4E-2E5A-4416-9207-C517C5DCED11}" type="presOf" srcId="{2E1F390D-D9F1-4999-978F-2ACE491AD912}" destId="{6A98BEEA-5327-496A-9EC2-644646A9996D}" srcOrd="0" destOrd="0" presId="urn:microsoft.com/office/officeart/2005/8/layout/list1"/>
    <dgm:cxn modelId="{B7C12560-365B-4D92-9A10-E8ADA94FAD2F}" srcId="{06F43873-2306-49F3-90C8-127516CCDB28}" destId="{E1471E22-0989-435D-9AD3-03B822589D99}" srcOrd="0" destOrd="0" parTransId="{02A91456-9C17-43E6-8ACC-31E6C7118E58}" sibTransId="{BC2854F5-93EB-418D-87E0-84F3D0F87925}"/>
    <dgm:cxn modelId="{3A7F3884-6EE7-4945-B77C-9E04BF88299A}" srcId="{2D3B70EB-C1D7-42E6-AD17-FA334B6C2893}" destId="{EA8594D4-2ED8-443B-AFF7-94E22C5AFE7C}" srcOrd="2" destOrd="0" parTransId="{A9BF1439-E339-43F1-92E2-005B7301D97D}" sibTransId="{E42E64F2-E8C3-4544-9225-EAFCF012A3C1}"/>
    <dgm:cxn modelId="{84527490-9695-4ACA-97FA-613E2CEA60F0}" type="presOf" srcId="{EA8594D4-2ED8-443B-AFF7-94E22C5AFE7C}" destId="{1C9398F9-43DC-45F4-AEC7-09C6B5516E5B}" srcOrd="0" destOrd="0" presId="urn:microsoft.com/office/officeart/2005/8/layout/list1"/>
    <dgm:cxn modelId="{144741D4-899C-48FE-9A78-4A0D4F505F90}" type="presOf" srcId="{2E1F390D-D9F1-4999-978F-2ACE491AD912}" destId="{E014F791-9948-4246-87ED-9D7C3F57C459}" srcOrd="1" destOrd="0" presId="urn:microsoft.com/office/officeart/2005/8/layout/list1"/>
    <dgm:cxn modelId="{99EECDB3-DD45-4F75-8987-0AFCF7400CB3}" type="presOf" srcId="{E1471E22-0989-435D-9AD3-03B822589D99}" destId="{06DA4F3E-C17E-4CEF-AB38-7CC2AD0966D8}" srcOrd="0" destOrd="0" presId="urn:microsoft.com/office/officeart/2005/8/layout/list1"/>
    <dgm:cxn modelId="{33C3416A-DB57-46D5-BA19-AC708C1B302A}" type="presOf" srcId="{12C1E553-086C-4A62-BB4E-BCBDAD3658EB}" destId="{C85525D2-4C1F-4167-8E89-C679BA633F90}" srcOrd="1" destOrd="0" presId="urn:microsoft.com/office/officeart/2005/8/layout/list1"/>
    <dgm:cxn modelId="{3F2A82C7-11FF-4249-8B44-92DEE9F682B2}" type="presOf" srcId="{3CA06AC4-0861-4FFD-A238-C7854FAB0A3A}" destId="{1BBF084F-EB6F-479F-AB30-361108D00AA3}" srcOrd="0" destOrd="0" presId="urn:microsoft.com/office/officeart/2005/8/layout/list1"/>
    <dgm:cxn modelId="{D7B878BF-DB19-4374-86FC-9EE5FD1F99AC}" type="presOf" srcId="{06F43873-2306-49F3-90C8-127516CCDB28}" destId="{5021BBDD-9F49-45A4-B60D-DBF391D335A2}" srcOrd="1" destOrd="0" presId="urn:microsoft.com/office/officeart/2005/8/layout/list1"/>
    <dgm:cxn modelId="{B2AE14CF-FB8F-4EB3-AFD9-3910870422D7}" type="presOf" srcId="{67494238-216B-43B5-831D-46F296B515E3}" destId="{9DB402E0-DD84-425C-9C2C-4467DFC2FB58}" srcOrd="0" destOrd="0" presId="urn:microsoft.com/office/officeart/2005/8/layout/list1"/>
    <dgm:cxn modelId="{2032970F-CEB1-495B-9E6E-5DF866197C10}" type="presOf" srcId="{EA8594D4-2ED8-443B-AFF7-94E22C5AFE7C}" destId="{D5E50F24-2237-4596-96A1-87AC2D7C0918}" srcOrd="1" destOrd="0" presId="urn:microsoft.com/office/officeart/2005/8/layout/list1"/>
    <dgm:cxn modelId="{8462641C-6774-46EA-9405-190BCFE73200}" type="presOf" srcId="{94252316-5C18-41F9-8786-087D1DAA45D0}" destId="{F58BBBEE-ED33-4CBC-8100-C99B6789A978}" srcOrd="0" destOrd="0" presId="urn:microsoft.com/office/officeart/2005/8/layout/list1"/>
    <dgm:cxn modelId="{175FC468-5F7B-407E-BC08-1906F2B9BDE8}" type="presOf" srcId="{06F43873-2306-49F3-90C8-127516CCDB28}" destId="{385AB8F7-F67D-4526-88B7-985F87338004}" srcOrd="0" destOrd="0" presId="urn:microsoft.com/office/officeart/2005/8/layout/list1"/>
    <dgm:cxn modelId="{6783024E-FA03-4B7E-B821-85BFB0F6FC80}" srcId="{EA8594D4-2ED8-443B-AFF7-94E22C5AFE7C}" destId="{3CA06AC4-0861-4FFD-A238-C7854FAB0A3A}" srcOrd="0" destOrd="0" parTransId="{37FF6858-015C-435C-B042-27956E86BCED}" sibTransId="{854B9CB7-B80C-4D24-A32C-9F10B2A4A105}"/>
    <dgm:cxn modelId="{3F7406DC-F64A-4AF6-A961-07DAF769DB5B}" type="presParOf" srcId="{DE0C5CB5-646F-47DB-AB88-55105ED429C7}" destId="{32A9B9D1-2DAF-45E9-88E2-7CED670BD61F}" srcOrd="0" destOrd="0" presId="urn:microsoft.com/office/officeart/2005/8/layout/list1"/>
    <dgm:cxn modelId="{530A7236-9C42-40E7-A667-910D06E20605}" type="presParOf" srcId="{32A9B9D1-2DAF-45E9-88E2-7CED670BD61F}" destId="{6A98BEEA-5327-496A-9EC2-644646A9996D}" srcOrd="0" destOrd="0" presId="urn:microsoft.com/office/officeart/2005/8/layout/list1"/>
    <dgm:cxn modelId="{98CF8FF9-AD7D-4210-BF0B-8828F4806350}" type="presParOf" srcId="{32A9B9D1-2DAF-45E9-88E2-7CED670BD61F}" destId="{E014F791-9948-4246-87ED-9D7C3F57C459}" srcOrd="1" destOrd="0" presId="urn:microsoft.com/office/officeart/2005/8/layout/list1"/>
    <dgm:cxn modelId="{5B71BE59-878D-4791-A3F4-D4B7F880CC3A}" type="presParOf" srcId="{DE0C5CB5-646F-47DB-AB88-55105ED429C7}" destId="{F3F901EB-4E60-47D8-A07A-71C261BD462B}" srcOrd="1" destOrd="0" presId="urn:microsoft.com/office/officeart/2005/8/layout/list1"/>
    <dgm:cxn modelId="{12CEAC3F-B182-4154-94B0-81F79A1FB4DF}" type="presParOf" srcId="{DE0C5CB5-646F-47DB-AB88-55105ED429C7}" destId="{9DB402E0-DD84-425C-9C2C-4467DFC2FB58}" srcOrd="2" destOrd="0" presId="urn:microsoft.com/office/officeart/2005/8/layout/list1"/>
    <dgm:cxn modelId="{CD29BCC3-48B2-4F5C-83FB-72690C4E8B4F}" type="presParOf" srcId="{DE0C5CB5-646F-47DB-AB88-55105ED429C7}" destId="{6257D8B1-9610-401C-B2D3-D5371E605998}" srcOrd="3" destOrd="0" presId="urn:microsoft.com/office/officeart/2005/8/layout/list1"/>
    <dgm:cxn modelId="{04F03612-0541-4102-83BF-B11472CDA529}" type="presParOf" srcId="{DE0C5CB5-646F-47DB-AB88-55105ED429C7}" destId="{8D2EECF1-158F-4342-BBA6-8E8AE558A5EE}" srcOrd="4" destOrd="0" presId="urn:microsoft.com/office/officeart/2005/8/layout/list1"/>
    <dgm:cxn modelId="{011E68C6-D477-4FA5-A658-5892E15EB6A3}" type="presParOf" srcId="{8D2EECF1-158F-4342-BBA6-8E8AE558A5EE}" destId="{B0E258BE-A2FA-44E0-8C8E-985B8F4BA928}" srcOrd="0" destOrd="0" presId="urn:microsoft.com/office/officeart/2005/8/layout/list1"/>
    <dgm:cxn modelId="{9B04B8DA-4586-442D-8D51-0CCDA3428854}" type="presParOf" srcId="{8D2EECF1-158F-4342-BBA6-8E8AE558A5EE}" destId="{C85525D2-4C1F-4167-8E89-C679BA633F90}" srcOrd="1" destOrd="0" presId="urn:microsoft.com/office/officeart/2005/8/layout/list1"/>
    <dgm:cxn modelId="{C1994D08-E5AE-40C2-890C-598C3F7D1701}" type="presParOf" srcId="{DE0C5CB5-646F-47DB-AB88-55105ED429C7}" destId="{9E8AEEC1-E5C0-45BC-B398-53DBDA884AAB}" srcOrd="5" destOrd="0" presId="urn:microsoft.com/office/officeart/2005/8/layout/list1"/>
    <dgm:cxn modelId="{B8AA6330-8DA7-42B7-9516-7F3C3F5290B9}" type="presParOf" srcId="{DE0C5CB5-646F-47DB-AB88-55105ED429C7}" destId="{F58BBBEE-ED33-4CBC-8100-C99B6789A978}" srcOrd="6" destOrd="0" presId="urn:microsoft.com/office/officeart/2005/8/layout/list1"/>
    <dgm:cxn modelId="{1602B038-5613-4F43-8527-A4ADE9D59C13}" type="presParOf" srcId="{DE0C5CB5-646F-47DB-AB88-55105ED429C7}" destId="{FBA559D5-970C-4423-A2CC-5650A29317DE}" srcOrd="7" destOrd="0" presId="urn:microsoft.com/office/officeart/2005/8/layout/list1"/>
    <dgm:cxn modelId="{72D70C28-F0C7-4F7C-8679-FD08157B5E7F}" type="presParOf" srcId="{DE0C5CB5-646F-47DB-AB88-55105ED429C7}" destId="{62673CC4-CEE4-495B-BB3C-B70916E42164}" srcOrd="8" destOrd="0" presId="urn:microsoft.com/office/officeart/2005/8/layout/list1"/>
    <dgm:cxn modelId="{FBA512C7-30B2-4FF8-991D-72AB7C43765C}" type="presParOf" srcId="{62673CC4-CEE4-495B-BB3C-B70916E42164}" destId="{1C9398F9-43DC-45F4-AEC7-09C6B5516E5B}" srcOrd="0" destOrd="0" presId="urn:microsoft.com/office/officeart/2005/8/layout/list1"/>
    <dgm:cxn modelId="{59B89E0F-74C0-4143-87A8-65BF26291DC6}" type="presParOf" srcId="{62673CC4-CEE4-495B-BB3C-B70916E42164}" destId="{D5E50F24-2237-4596-96A1-87AC2D7C0918}" srcOrd="1" destOrd="0" presId="urn:microsoft.com/office/officeart/2005/8/layout/list1"/>
    <dgm:cxn modelId="{84037746-05E7-4ECC-A95F-17F81B8AEF52}" type="presParOf" srcId="{DE0C5CB5-646F-47DB-AB88-55105ED429C7}" destId="{44728D04-6113-46AC-9EAC-CFB23A6301BF}" srcOrd="9" destOrd="0" presId="urn:microsoft.com/office/officeart/2005/8/layout/list1"/>
    <dgm:cxn modelId="{DFCE8151-EBFB-4059-9481-662D610EF3D4}" type="presParOf" srcId="{DE0C5CB5-646F-47DB-AB88-55105ED429C7}" destId="{1BBF084F-EB6F-479F-AB30-361108D00AA3}" srcOrd="10" destOrd="0" presId="urn:microsoft.com/office/officeart/2005/8/layout/list1"/>
    <dgm:cxn modelId="{9479B16A-5B11-4425-B6D8-6248A048EC8D}" type="presParOf" srcId="{DE0C5CB5-646F-47DB-AB88-55105ED429C7}" destId="{57925CA9-4770-409C-95DD-F126405B329B}" srcOrd="11" destOrd="0" presId="urn:microsoft.com/office/officeart/2005/8/layout/list1"/>
    <dgm:cxn modelId="{BE392C6F-44B9-4405-A745-B9968A67C8A6}" type="presParOf" srcId="{DE0C5CB5-646F-47DB-AB88-55105ED429C7}" destId="{53E5C063-355E-4C15-8CB3-1896BA303788}" srcOrd="12" destOrd="0" presId="urn:microsoft.com/office/officeart/2005/8/layout/list1"/>
    <dgm:cxn modelId="{3F6B381E-3D5C-47FF-8ED3-C6E3D733B97B}" type="presParOf" srcId="{53E5C063-355E-4C15-8CB3-1896BA303788}" destId="{385AB8F7-F67D-4526-88B7-985F87338004}" srcOrd="0" destOrd="0" presId="urn:microsoft.com/office/officeart/2005/8/layout/list1"/>
    <dgm:cxn modelId="{BF78F8F2-C032-42F1-BA66-5CC4F9951CBC}" type="presParOf" srcId="{53E5C063-355E-4C15-8CB3-1896BA303788}" destId="{5021BBDD-9F49-45A4-B60D-DBF391D335A2}" srcOrd="1" destOrd="0" presId="urn:microsoft.com/office/officeart/2005/8/layout/list1"/>
    <dgm:cxn modelId="{914EDA30-A722-4DB8-8CDE-BC476B83DE65}" type="presParOf" srcId="{DE0C5CB5-646F-47DB-AB88-55105ED429C7}" destId="{1DB37A94-66FF-4D18-A3BA-CAC12562013D}" srcOrd="13" destOrd="0" presId="urn:microsoft.com/office/officeart/2005/8/layout/list1"/>
    <dgm:cxn modelId="{B5644F1C-C93E-4F83-80F6-621DB00ADB77}" type="presParOf" srcId="{DE0C5CB5-646F-47DB-AB88-55105ED429C7}" destId="{06DA4F3E-C17E-4CEF-AB38-7CC2AD0966D8}" srcOrd="14" destOrd="0" presId="urn:microsoft.com/office/officeart/2005/8/layout/lis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C908B184-92AF-4678-992F-06A1BE60C5EF}" type="doc">
      <dgm:prSet loTypeId="urn:microsoft.com/office/officeart/2005/8/layout/default" loCatId="list" qsTypeId="urn:microsoft.com/office/officeart/2005/8/quickstyle/3d2" qsCatId="3D" csTypeId="urn:microsoft.com/office/officeart/2005/8/colors/accent1_1" csCatId="accent1" phldr="1"/>
      <dgm:spPr/>
      <dgm:t>
        <a:bodyPr/>
        <a:lstStyle/>
        <a:p>
          <a:endParaRPr lang="ru-RU"/>
        </a:p>
      </dgm:t>
    </dgm:pt>
    <dgm:pt modelId="{43C825B1-43DC-4746-A2FA-9423CDE0E327}">
      <dgm:prSet phldrT="[Текст]" custT="1"/>
      <dgm:spPr>
        <a:gradFill rotWithShape="0">
          <a:gsLst>
            <a:gs pos="0">
              <a:srgbClr val="FFEFD1"/>
            </a:gs>
            <a:gs pos="64999">
              <a:srgbClr val="F0EBD5"/>
            </a:gs>
            <a:gs pos="100000">
              <a:srgbClr val="D1C39F"/>
            </a:gs>
          </a:gsLst>
          <a:lin ang="5400000" scaled="0"/>
        </a:gradFill>
      </dgm:spPr>
      <dgm:t>
        <a:bodyPr/>
        <a:lstStyle/>
        <a:p>
          <a:r>
            <a:rPr lang="ru-RU" sz="1400" b="0">
              <a:latin typeface="Times New Roman" panose="02020603050405020304" pitchFamily="18" charset="0"/>
              <a:cs typeface="Times New Roman" panose="02020603050405020304" pitchFamily="18" charset="0"/>
            </a:rPr>
            <a:t>образовательные достижения</a:t>
          </a:r>
        </a:p>
      </dgm:t>
    </dgm:pt>
    <dgm:pt modelId="{B616F790-64A1-4CA3-8577-3643EBD794FA}" type="parTrans" cxnId="{971B0F44-0C48-4546-839A-B75EAABFC3B3}">
      <dgm:prSet/>
      <dgm:spPr/>
      <dgm:t>
        <a:bodyPr/>
        <a:lstStyle/>
        <a:p>
          <a:endParaRPr lang="ru-RU" sz="1400" b="0">
            <a:latin typeface="Times New Roman" panose="02020603050405020304" pitchFamily="18" charset="0"/>
            <a:cs typeface="Times New Roman" panose="02020603050405020304" pitchFamily="18" charset="0"/>
          </a:endParaRPr>
        </a:p>
      </dgm:t>
    </dgm:pt>
    <dgm:pt modelId="{D34A8ECC-F3A2-46F2-B957-D754EE931CDF}" type="sibTrans" cxnId="{971B0F44-0C48-4546-839A-B75EAABFC3B3}">
      <dgm:prSet/>
      <dgm:spPr/>
      <dgm:t>
        <a:bodyPr/>
        <a:lstStyle/>
        <a:p>
          <a:endParaRPr lang="ru-RU" sz="1400" b="0">
            <a:latin typeface="Times New Roman" panose="02020603050405020304" pitchFamily="18" charset="0"/>
            <a:cs typeface="Times New Roman" panose="02020603050405020304" pitchFamily="18" charset="0"/>
          </a:endParaRPr>
        </a:p>
      </dgm:t>
    </dgm:pt>
    <dgm:pt modelId="{668F96C0-DAED-4935-894C-B99A44C355D1}">
      <dgm:prSet phldrT="[Текст]" custT="1"/>
      <dgm:spPr>
        <a:gradFill rotWithShape="0">
          <a:gsLst>
            <a:gs pos="0">
              <a:srgbClr val="FFEFD1"/>
            </a:gs>
            <a:gs pos="64999">
              <a:srgbClr val="F0EBD5"/>
            </a:gs>
            <a:gs pos="100000">
              <a:srgbClr val="D1C39F"/>
            </a:gs>
          </a:gsLst>
          <a:lin ang="5400000" scaled="0"/>
        </a:gradFill>
      </dgm:spPr>
      <dgm:t>
        <a:bodyPr/>
        <a:lstStyle/>
        <a:p>
          <a:r>
            <a:rPr lang="ru-RU" sz="1400" b="0">
              <a:latin typeface="Times New Roman" panose="02020603050405020304" pitchFamily="18" charset="0"/>
              <a:cs typeface="Times New Roman" panose="02020603050405020304" pitchFamily="18" charset="0"/>
            </a:rPr>
            <a:t>психологическая комфортность</a:t>
          </a:r>
        </a:p>
      </dgm:t>
    </dgm:pt>
    <dgm:pt modelId="{AD8006EF-596C-4F82-ADD6-93FFAA44CC52}" type="parTrans" cxnId="{CCD7B023-5132-4874-9D1B-92ED1F63A2FB}">
      <dgm:prSet/>
      <dgm:spPr/>
      <dgm:t>
        <a:bodyPr/>
        <a:lstStyle/>
        <a:p>
          <a:endParaRPr lang="ru-RU" sz="1400" b="0">
            <a:latin typeface="Times New Roman" panose="02020603050405020304" pitchFamily="18" charset="0"/>
            <a:cs typeface="Times New Roman" panose="02020603050405020304" pitchFamily="18" charset="0"/>
          </a:endParaRPr>
        </a:p>
      </dgm:t>
    </dgm:pt>
    <dgm:pt modelId="{821640A3-127C-4BEA-A2FD-93DA0AFF799B}" type="sibTrans" cxnId="{CCD7B023-5132-4874-9D1B-92ED1F63A2FB}">
      <dgm:prSet/>
      <dgm:spPr/>
      <dgm:t>
        <a:bodyPr/>
        <a:lstStyle/>
        <a:p>
          <a:endParaRPr lang="ru-RU" sz="1400" b="0">
            <a:latin typeface="Times New Roman" panose="02020603050405020304" pitchFamily="18" charset="0"/>
            <a:cs typeface="Times New Roman" panose="02020603050405020304" pitchFamily="18" charset="0"/>
          </a:endParaRPr>
        </a:p>
      </dgm:t>
    </dgm:pt>
    <dgm:pt modelId="{8C03D695-DC20-4D0A-A04C-E1048BE0AEFC}">
      <dgm:prSet phldrT="[Текст]" custT="1"/>
      <dgm:spPr>
        <a:gradFill rotWithShape="0">
          <a:gsLst>
            <a:gs pos="0">
              <a:srgbClr val="FFEFD1"/>
            </a:gs>
            <a:gs pos="64999">
              <a:srgbClr val="F0EBD5"/>
            </a:gs>
            <a:gs pos="100000">
              <a:srgbClr val="D1C39F"/>
            </a:gs>
          </a:gsLst>
          <a:lin ang="5400000" scaled="0"/>
        </a:gradFill>
      </dgm:spPr>
      <dgm:t>
        <a:bodyPr/>
        <a:lstStyle/>
        <a:p>
          <a:r>
            <a:rPr lang="ru-RU" sz="1400" b="0">
              <a:latin typeface="Times New Roman" panose="02020603050405020304" pitchFamily="18" charset="0"/>
              <a:cs typeface="Times New Roman" panose="02020603050405020304" pitchFamily="18" charset="0"/>
            </a:rPr>
            <a:t>устойчивая мотивация к учебной деятельности</a:t>
          </a:r>
        </a:p>
      </dgm:t>
    </dgm:pt>
    <dgm:pt modelId="{A8AD4970-8ADF-4631-AF83-AA824ADBDF9C}" type="parTrans" cxnId="{D53DD0D3-64C1-4B6A-85CC-6B7DC140E397}">
      <dgm:prSet/>
      <dgm:spPr/>
      <dgm:t>
        <a:bodyPr/>
        <a:lstStyle/>
        <a:p>
          <a:endParaRPr lang="ru-RU" sz="1400" b="0">
            <a:latin typeface="Times New Roman" panose="02020603050405020304" pitchFamily="18" charset="0"/>
            <a:cs typeface="Times New Roman" panose="02020603050405020304" pitchFamily="18" charset="0"/>
          </a:endParaRPr>
        </a:p>
      </dgm:t>
    </dgm:pt>
    <dgm:pt modelId="{2F470288-7E1C-45F7-AED2-8901C4479253}" type="sibTrans" cxnId="{D53DD0D3-64C1-4B6A-85CC-6B7DC140E397}">
      <dgm:prSet/>
      <dgm:spPr/>
      <dgm:t>
        <a:bodyPr/>
        <a:lstStyle/>
        <a:p>
          <a:endParaRPr lang="ru-RU" sz="1400" b="0">
            <a:latin typeface="Times New Roman" panose="02020603050405020304" pitchFamily="18" charset="0"/>
            <a:cs typeface="Times New Roman" panose="02020603050405020304" pitchFamily="18" charset="0"/>
          </a:endParaRPr>
        </a:p>
      </dgm:t>
    </dgm:pt>
    <dgm:pt modelId="{8B0A6A3F-0D95-4590-970C-C90D7640A5D9}">
      <dgm:prSet phldrT="[Текст]" custT="1"/>
      <dgm:spPr>
        <a:gradFill rotWithShape="0">
          <a:gsLst>
            <a:gs pos="0">
              <a:srgbClr val="FFEFD1"/>
            </a:gs>
            <a:gs pos="64999">
              <a:srgbClr val="F0EBD5"/>
            </a:gs>
            <a:gs pos="100000">
              <a:srgbClr val="D1C39F"/>
            </a:gs>
          </a:gsLst>
          <a:lin ang="5400000" scaled="0"/>
        </a:gradFill>
      </dgm:spPr>
      <dgm:t>
        <a:bodyPr/>
        <a:lstStyle/>
        <a:p>
          <a:r>
            <a:rPr lang="ru-RU" sz="1400" b="0">
              <a:latin typeface="Times New Roman" panose="02020603050405020304" pitchFamily="18" charset="0"/>
              <a:cs typeface="Times New Roman" panose="02020603050405020304" pitchFamily="18" charset="0"/>
            </a:rPr>
            <a:t>способность к познавательной деятельности</a:t>
          </a:r>
        </a:p>
      </dgm:t>
    </dgm:pt>
    <dgm:pt modelId="{0378C7BE-55DE-4CA4-96BD-93C8B52A8E5A}" type="parTrans" cxnId="{8877238E-C741-4746-A52B-4768D9D253E5}">
      <dgm:prSet/>
      <dgm:spPr/>
      <dgm:t>
        <a:bodyPr/>
        <a:lstStyle/>
        <a:p>
          <a:endParaRPr lang="ru-RU" sz="1400" b="0">
            <a:latin typeface="Times New Roman" panose="02020603050405020304" pitchFamily="18" charset="0"/>
            <a:cs typeface="Times New Roman" panose="02020603050405020304" pitchFamily="18" charset="0"/>
          </a:endParaRPr>
        </a:p>
      </dgm:t>
    </dgm:pt>
    <dgm:pt modelId="{D5F87D2A-A2C8-48CC-A47D-71D3538B9B8A}" type="sibTrans" cxnId="{8877238E-C741-4746-A52B-4768D9D253E5}">
      <dgm:prSet/>
      <dgm:spPr/>
      <dgm:t>
        <a:bodyPr/>
        <a:lstStyle/>
        <a:p>
          <a:endParaRPr lang="ru-RU" sz="1400" b="0">
            <a:latin typeface="Times New Roman" panose="02020603050405020304" pitchFamily="18" charset="0"/>
            <a:cs typeface="Times New Roman" panose="02020603050405020304" pitchFamily="18" charset="0"/>
          </a:endParaRPr>
        </a:p>
      </dgm:t>
    </dgm:pt>
    <dgm:pt modelId="{4CB5B682-793A-4708-88D7-9E4510E7AB98}" type="pres">
      <dgm:prSet presAssocID="{C908B184-92AF-4678-992F-06A1BE60C5EF}" presName="diagram" presStyleCnt="0">
        <dgm:presLayoutVars>
          <dgm:dir/>
          <dgm:resizeHandles val="exact"/>
        </dgm:presLayoutVars>
      </dgm:prSet>
      <dgm:spPr/>
      <dgm:t>
        <a:bodyPr/>
        <a:lstStyle/>
        <a:p>
          <a:endParaRPr lang="ru-RU"/>
        </a:p>
      </dgm:t>
    </dgm:pt>
    <dgm:pt modelId="{6D5D6640-D3BC-49AA-9BF9-C306B66B99D9}" type="pres">
      <dgm:prSet presAssocID="{43C825B1-43DC-4746-A2FA-9423CDE0E327}" presName="node" presStyleLbl="node1" presStyleIdx="0" presStyleCnt="4" custScaleY="142297">
        <dgm:presLayoutVars>
          <dgm:bulletEnabled val="1"/>
        </dgm:presLayoutVars>
      </dgm:prSet>
      <dgm:spPr/>
      <dgm:t>
        <a:bodyPr/>
        <a:lstStyle/>
        <a:p>
          <a:endParaRPr lang="ru-RU"/>
        </a:p>
      </dgm:t>
    </dgm:pt>
    <dgm:pt modelId="{7519BCFA-32B4-457A-BF1D-74B48A108BD6}" type="pres">
      <dgm:prSet presAssocID="{D34A8ECC-F3A2-46F2-B957-D754EE931CDF}" presName="sibTrans" presStyleCnt="0"/>
      <dgm:spPr/>
    </dgm:pt>
    <dgm:pt modelId="{D6A03C00-BDF4-4BFD-B8D3-E9C4145ABEF6}" type="pres">
      <dgm:prSet presAssocID="{668F96C0-DAED-4935-894C-B99A44C355D1}" presName="node" presStyleLbl="node1" presStyleIdx="1" presStyleCnt="4" custScaleY="140056">
        <dgm:presLayoutVars>
          <dgm:bulletEnabled val="1"/>
        </dgm:presLayoutVars>
      </dgm:prSet>
      <dgm:spPr/>
      <dgm:t>
        <a:bodyPr/>
        <a:lstStyle/>
        <a:p>
          <a:endParaRPr lang="ru-RU"/>
        </a:p>
      </dgm:t>
    </dgm:pt>
    <dgm:pt modelId="{4880A0F0-5BFF-49F6-993E-F72B82A442A5}" type="pres">
      <dgm:prSet presAssocID="{821640A3-127C-4BEA-A2FD-93DA0AFF799B}" presName="sibTrans" presStyleCnt="0"/>
      <dgm:spPr/>
    </dgm:pt>
    <dgm:pt modelId="{90F70D51-D3C3-441F-A2EC-92D7C89CD231}" type="pres">
      <dgm:prSet presAssocID="{8C03D695-DC20-4D0A-A04C-E1048BE0AEFC}" presName="node" presStyleLbl="node1" presStyleIdx="2" presStyleCnt="4" custScaleY="144538">
        <dgm:presLayoutVars>
          <dgm:bulletEnabled val="1"/>
        </dgm:presLayoutVars>
      </dgm:prSet>
      <dgm:spPr/>
      <dgm:t>
        <a:bodyPr/>
        <a:lstStyle/>
        <a:p>
          <a:endParaRPr lang="ru-RU"/>
        </a:p>
      </dgm:t>
    </dgm:pt>
    <dgm:pt modelId="{F675DD24-7F43-488E-8145-75A882B89D40}" type="pres">
      <dgm:prSet presAssocID="{2F470288-7E1C-45F7-AED2-8901C4479253}" presName="sibTrans" presStyleCnt="0"/>
      <dgm:spPr/>
    </dgm:pt>
    <dgm:pt modelId="{4CCAEC46-AEF4-4618-B563-374C349C7C0A}" type="pres">
      <dgm:prSet presAssocID="{8B0A6A3F-0D95-4590-970C-C90D7640A5D9}" presName="node" presStyleLbl="node1" presStyleIdx="3" presStyleCnt="4" custScaleY="145698">
        <dgm:presLayoutVars>
          <dgm:bulletEnabled val="1"/>
        </dgm:presLayoutVars>
      </dgm:prSet>
      <dgm:spPr/>
      <dgm:t>
        <a:bodyPr/>
        <a:lstStyle/>
        <a:p>
          <a:endParaRPr lang="ru-RU"/>
        </a:p>
      </dgm:t>
    </dgm:pt>
  </dgm:ptLst>
  <dgm:cxnLst>
    <dgm:cxn modelId="{405EB699-03DE-4C65-8CEC-4D8DCA07BBA3}" type="presOf" srcId="{668F96C0-DAED-4935-894C-B99A44C355D1}" destId="{D6A03C00-BDF4-4BFD-B8D3-E9C4145ABEF6}" srcOrd="0" destOrd="0" presId="urn:microsoft.com/office/officeart/2005/8/layout/default"/>
    <dgm:cxn modelId="{3EB10896-3932-4558-9B2E-B2C88336345C}" type="presOf" srcId="{8B0A6A3F-0D95-4590-970C-C90D7640A5D9}" destId="{4CCAEC46-AEF4-4618-B563-374C349C7C0A}" srcOrd="0" destOrd="0" presId="urn:microsoft.com/office/officeart/2005/8/layout/default"/>
    <dgm:cxn modelId="{971B0F44-0C48-4546-839A-B75EAABFC3B3}" srcId="{C908B184-92AF-4678-992F-06A1BE60C5EF}" destId="{43C825B1-43DC-4746-A2FA-9423CDE0E327}" srcOrd="0" destOrd="0" parTransId="{B616F790-64A1-4CA3-8577-3643EBD794FA}" sibTransId="{D34A8ECC-F3A2-46F2-B957-D754EE931CDF}"/>
    <dgm:cxn modelId="{8877238E-C741-4746-A52B-4768D9D253E5}" srcId="{C908B184-92AF-4678-992F-06A1BE60C5EF}" destId="{8B0A6A3F-0D95-4590-970C-C90D7640A5D9}" srcOrd="3" destOrd="0" parTransId="{0378C7BE-55DE-4CA4-96BD-93C8B52A8E5A}" sibTransId="{D5F87D2A-A2C8-48CC-A47D-71D3538B9B8A}"/>
    <dgm:cxn modelId="{CDB1793E-B344-445D-8414-D397B25A2FCF}" type="presOf" srcId="{43C825B1-43DC-4746-A2FA-9423CDE0E327}" destId="{6D5D6640-D3BC-49AA-9BF9-C306B66B99D9}" srcOrd="0" destOrd="0" presId="urn:microsoft.com/office/officeart/2005/8/layout/default"/>
    <dgm:cxn modelId="{0E342441-331F-4B21-9569-D8E26255A184}" type="presOf" srcId="{8C03D695-DC20-4D0A-A04C-E1048BE0AEFC}" destId="{90F70D51-D3C3-441F-A2EC-92D7C89CD231}" srcOrd="0" destOrd="0" presId="urn:microsoft.com/office/officeart/2005/8/layout/default"/>
    <dgm:cxn modelId="{CCD7B023-5132-4874-9D1B-92ED1F63A2FB}" srcId="{C908B184-92AF-4678-992F-06A1BE60C5EF}" destId="{668F96C0-DAED-4935-894C-B99A44C355D1}" srcOrd="1" destOrd="0" parTransId="{AD8006EF-596C-4F82-ADD6-93FFAA44CC52}" sibTransId="{821640A3-127C-4BEA-A2FD-93DA0AFF799B}"/>
    <dgm:cxn modelId="{D53DD0D3-64C1-4B6A-85CC-6B7DC140E397}" srcId="{C908B184-92AF-4678-992F-06A1BE60C5EF}" destId="{8C03D695-DC20-4D0A-A04C-E1048BE0AEFC}" srcOrd="2" destOrd="0" parTransId="{A8AD4970-8ADF-4631-AF83-AA824ADBDF9C}" sibTransId="{2F470288-7E1C-45F7-AED2-8901C4479253}"/>
    <dgm:cxn modelId="{83CE7E89-0B57-442C-8E81-DB22BB068904}" type="presOf" srcId="{C908B184-92AF-4678-992F-06A1BE60C5EF}" destId="{4CB5B682-793A-4708-88D7-9E4510E7AB98}" srcOrd="0" destOrd="0" presId="urn:microsoft.com/office/officeart/2005/8/layout/default"/>
    <dgm:cxn modelId="{911BED9A-7FC3-4AF5-9048-0AA78435E4D0}" type="presParOf" srcId="{4CB5B682-793A-4708-88D7-9E4510E7AB98}" destId="{6D5D6640-D3BC-49AA-9BF9-C306B66B99D9}" srcOrd="0" destOrd="0" presId="urn:microsoft.com/office/officeart/2005/8/layout/default"/>
    <dgm:cxn modelId="{6F4C8454-368A-482D-89CF-B1E473221E7B}" type="presParOf" srcId="{4CB5B682-793A-4708-88D7-9E4510E7AB98}" destId="{7519BCFA-32B4-457A-BF1D-74B48A108BD6}" srcOrd="1" destOrd="0" presId="urn:microsoft.com/office/officeart/2005/8/layout/default"/>
    <dgm:cxn modelId="{2D2D0B96-4247-4A75-A55D-327EFB159C9E}" type="presParOf" srcId="{4CB5B682-793A-4708-88D7-9E4510E7AB98}" destId="{D6A03C00-BDF4-4BFD-B8D3-E9C4145ABEF6}" srcOrd="2" destOrd="0" presId="urn:microsoft.com/office/officeart/2005/8/layout/default"/>
    <dgm:cxn modelId="{E2617328-1C44-43B6-B0EA-984E59663FA4}" type="presParOf" srcId="{4CB5B682-793A-4708-88D7-9E4510E7AB98}" destId="{4880A0F0-5BFF-49F6-993E-F72B82A442A5}" srcOrd="3" destOrd="0" presId="urn:microsoft.com/office/officeart/2005/8/layout/default"/>
    <dgm:cxn modelId="{3C29915D-8FBF-42DF-BCDB-40D4D98D3C46}" type="presParOf" srcId="{4CB5B682-793A-4708-88D7-9E4510E7AB98}" destId="{90F70D51-D3C3-441F-A2EC-92D7C89CD231}" srcOrd="4" destOrd="0" presId="urn:microsoft.com/office/officeart/2005/8/layout/default"/>
    <dgm:cxn modelId="{74615FFE-5BB4-4524-A887-A7BFE85F9221}" type="presParOf" srcId="{4CB5B682-793A-4708-88D7-9E4510E7AB98}" destId="{F675DD24-7F43-488E-8145-75A882B89D40}" srcOrd="5" destOrd="0" presId="urn:microsoft.com/office/officeart/2005/8/layout/default"/>
    <dgm:cxn modelId="{3A0E1C1E-BDE7-4EE0-A91C-A092D85A9D0D}" type="presParOf" srcId="{4CB5B682-793A-4708-88D7-9E4510E7AB98}" destId="{4CCAEC46-AEF4-4618-B563-374C349C7C0A}" srcOrd="6" destOrd="0" presId="urn:microsoft.com/office/officeart/2005/8/layout/default"/>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C908B184-92AF-4678-992F-06A1BE60C5EF}" type="doc">
      <dgm:prSet loTypeId="urn:microsoft.com/office/officeart/2005/8/layout/default" loCatId="list" qsTypeId="urn:microsoft.com/office/officeart/2005/8/quickstyle/3d2" qsCatId="3D" csTypeId="urn:microsoft.com/office/officeart/2005/8/colors/accent1_1" csCatId="accent1" phldr="1"/>
      <dgm:spPr/>
      <dgm:t>
        <a:bodyPr/>
        <a:lstStyle/>
        <a:p>
          <a:endParaRPr lang="ru-RU"/>
        </a:p>
      </dgm:t>
    </dgm:pt>
    <dgm:pt modelId="{43C825B1-43DC-4746-A2FA-9423CDE0E327}">
      <dgm:prSet phldrT="[Текст]" custT="1"/>
      <dgm:spPr>
        <a:gradFill rotWithShape="0">
          <a:gsLst>
            <a:gs pos="0">
              <a:srgbClr val="FFEFD1"/>
            </a:gs>
            <a:gs pos="64999">
              <a:srgbClr val="F0EBD5"/>
            </a:gs>
            <a:gs pos="100000">
              <a:srgbClr val="D1C39F"/>
            </a:gs>
          </a:gsLst>
          <a:lin ang="5400000" scaled="0"/>
        </a:gradFill>
      </dgm:spPr>
      <dgm:t>
        <a:bodyPr/>
        <a:lstStyle/>
        <a:p>
          <a:r>
            <a:rPr lang="ru-RU" sz="1400" b="0">
              <a:latin typeface="Times New Roman" panose="02020603050405020304" pitchFamily="18" charset="0"/>
              <a:cs typeface="Times New Roman" panose="02020603050405020304" pitchFamily="18" charset="0"/>
            </a:rPr>
            <a:t>образовательные достижения</a:t>
          </a:r>
        </a:p>
      </dgm:t>
    </dgm:pt>
    <dgm:pt modelId="{B616F790-64A1-4CA3-8577-3643EBD794FA}" type="parTrans" cxnId="{971B0F44-0C48-4546-839A-B75EAABFC3B3}">
      <dgm:prSet/>
      <dgm:spPr/>
      <dgm:t>
        <a:bodyPr/>
        <a:lstStyle/>
        <a:p>
          <a:endParaRPr lang="ru-RU" sz="1400" b="0">
            <a:latin typeface="Times New Roman" panose="02020603050405020304" pitchFamily="18" charset="0"/>
            <a:cs typeface="Times New Roman" panose="02020603050405020304" pitchFamily="18" charset="0"/>
          </a:endParaRPr>
        </a:p>
      </dgm:t>
    </dgm:pt>
    <dgm:pt modelId="{D34A8ECC-F3A2-46F2-B957-D754EE931CDF}" type="sibTrans" cxnId="{971B0F44-0C48-4546-839A-B75EAABFC3B3}">
      <dgm:prSet/>
      <dgm:spPr/>
      <dgm:t>
        <a:bodyPr/>
        <a:lstStyle/>
        <a:p>
          <a:endParaRPr lang="ru-RU" sz="1400" b="0">
            <a:latin typeface="Times New Roman" panose="02020603050405020304" pitchFamily="18" charset="0"/>
            <a:cs typeface="Times New Roman" panose="02020603050405020304" pitchFamily="18" charset="0"/>
          </a:endParaRPr>
        </a:p>
      </dgm:t>
    </dgm:pt>
    <dgm:pt modelId="{668F96C0-DAED-4935-894C-B99A44C355D1}">
      <dgm:prSet phldrT="[Текст]" custT="1"/>
      <dgm:spPr>
        <a:gradFill rotWithShape="0">
          <a:gsLst>
            <a:gs pos="0">
              <a:srgbClr val="FFEFD1"/>
            </a:gs>
            <a:gs pos="64999">
              <a:srgbClr val="F0EBD5"/>
            </a:gs>
            <a:gs pos="100000">
              <a:srgbClr val="D1C39F"/>
            </a:gs>
          </a:gsLst>
          <a:lin ang="5400000" scaled="0"/>
        </a:gradFill>
      </dgm:spPr>
      <dgm:t>
        <a:bodyPr/>
        <a:lstStyle/>
        <a:p>
          <a:r>
            <a:rPr lang="ru-RU" sz="1400" b="0">
              <a:latin typeface="Times New Roman" panose="02020603050405020304" pitchFamily="18" charset="0"/>
              <a:cs typeface="Times New Roman" panose="02020603050405020304" pitchFamily="18" charset="0"/>
            </a:rPr>
            <a:t>психологическая комфортность</a:t>
          </a:r>
        </a:p>
      </dgm:t>
    </dgm:pt>
    <dgm:pt modelId="{AD8006EF-596C-4F82-ADD6-93FFAA44CC52}" type="parTrans" cxnId="{CCD7B023-5132-4874-9D1B-92ED1F63A2FB}">
      <dgm:prSet/>
      <dgm:spPr/>
      <dgm:t>
        <a:bodyPr/>
        <a:lstStyle/>
        <a:p>
          <a:endParaRPr lang="ru-RU" sz="1400" b="0">
            <a:latin typeface="Times New Roman" panose="02020603050405020304" pitchFamily="18" charset="0"/>
            <a:cs typeface="Times New Roman" panose="02020603050405020304" pitchFamily="18" charset="0"/>
          </a:endParaRPr>
        </a:p>
      </dgm:t>
    </dgm:pt>
    <dgm:pt modelId="{821640A3-127C-4BEA-A2FD-93DA0AFF799B}" type="sibTrans" cxnId="{CCD7B023-5132-4874-9D1B-92ED1F63A2FB}">
      <dgm:prSet/>
      <dgm:spPr/>
      <dgm:t>
        <a:bodyPr/>
        <a:lstStyle/>
        <a:p>
          <a:endParaRPr lang="ru-RU" sz="1400" b="0">
            <a:latin typeface="Times New Roman" panose="02020603050405020304" pitchFamily="18" charset="0"/>
            <a:cs typeface="Times New Roman" panose="02020603050405020304" pitchFamily="18" charset="0"/>
          </a:endParaRPr>
        </a:p>
      </dgm:t>
    </dgm:pt>
    <dgm:pt modelId="{8C03D695-DC20-4D0A-A04C-E1048BE0AEFC}">
      <dgm:prSet phldrT="[Текст]" custT="1"/>
      <dgm:spPr>
        <a:gradFill rotWithShape="0">
          <a:gsLst>
            <a:gs pos="0">
              <a:srgbClr val="FFEFD1"/>
            </a:gs>
            <a:gs pos="64999">
              <a:srgbClr val="F0EBD5"/>
            </a:gs>
            <a:gs pos="100000">
              <a:srgbClr val="D1C39F"/>
            </a:gs>
          </a:gsLst>
          <a:lin ang="5400000" scaled="0"/>
        </a:gradFill>
      </dgm:spPr>
      <dgm:t>
        <a:bodyPr/>
        <a:lstStyle/>
        <a:p>
          <a:r>
            <a:rPr lang="ru-RU" sz="1400" b="0">
              <a:latin typeface="Times New Roman" panose="02020603050405020304" pitchFamily="18" charset="0"/>
              <a:cs typeface="Times New Roman" panose="02020603050405020304" pitchFamily="18" charset="0"/>
            </a:rPr>
            <a:t>устойчивая мотивация к учебной деятельности</a:t>
          </a:r>
        </a:p>
      </dgm:t>
    </dgm:pt>
    <dgm:pt modelId="{A8AD4970-8ADF-4631-AF83-AA824ADBDF9C}" type="parTrans" cxnId="{D53DD0D3-64C1-4B6A-85CC-6B7DC140E397}">
      <dgm:prSet/>
      <dgm:spPr/>
      <dgm:t>
        <a:bodyPr/>
        <a:lstStyle/>
        <a:p>
          <a:endParaRPr lang="ru-RU" sz="1400" b="0">
            <a:latin typeface="Times New Roman" panose="02020603050405020304" pitchFamily="18" charset="0"/>
            <a:cs typeface="Times New Roman" panose="02020603050405020304" pitchFamily="18" charset="0"/>
          </a:endParaRPr>
        </a:p>
      </dgm:t>
    </dgm:pt>
    <dgm:pt modelId="{2F470288-7E1C-45F7-AED2-8901C4479253}" type="sibTrans" cxnId="{D53DD0D3-64C1-4B6A-85CC-6B7DC140E397}">
      <dgm:prSet/>
      <dgm:spPr/>
      <dgm:t>
        <a:bodyPr/>
        <a:lstStyle/>
        <a:p>
          <a:endParaRPr lang="ru-RU" sz="1400" b="0">
            <a:latin typeface="Times New Roman" panose="02020603050405020304" pitchFamily="18" charset="0"/>
            <a:cs typeface="Times New Roman" panose="02020603050405020304" pitchFamily="18" charset="0"/>
          </a:endParaRPr>
        </a:p>
      </dgm:t>
    </dgm:pt>
    <dgm:pt modelId="{8B0A6A3F-0D95-4590-970C-C90D7640A5D9}">
      <dgm:prSet phldrT="[Текст]" custT="1"/>
      <dgm:spPr>
        <a:gradFill rotWithShape="0">
          <a:gsLst>
            <a:gs pos="0">
              <a:srgbClr val="FFEFD1"/>
            </a:gs>
            <a:gs pos="64999">
              <a:srgbClr val="F0EBD5"/>
            </a:gs>
            <a:gs pos="100000">
              <a:srgbClr val="D1C39F"/>
            </a:gs>
          </a:gsLst>
          <a:lin ang="5400000" scaled="0"/>
        </a:gradFill>
      </dgm:spPr>
      <dgm:t>
        <a:bodyPr/>
        <a:lstStyle/>
        <a:p>
          <a:r>
            <a:rPr lang="ru-RU" sz="1400" b="0">
              <a:latin typeface="Times New Roman" panose="02020603050405020304" pitchFamily="18" charset="0"/>
              <a:cs typeface="Times New Roman" panose="02020603050405020304" pitchFamily="18" charset="0"/>
            </a:rPr>
            <a:t>способность к познавательной деятельности</a:t>
          </a:r>
        </a:p>
      </dgm:t>
    </dgm:pt>
    <dgm:pt modelId="{0378C7BE-55DE-4CA4-96BD-93C8B52A8E5A}" type="parTrans" cxnId="{8877238E-C741-4746-A52B-4768D9D253E5}">
      <dgm:prSet/>
      <dgm:spPr/>
      <dgm:t>
        <a:bodyPr/>
        <a:lstStyle/>
        <a:p>
          <a:endParaRPr lang="ru-RU" sz="1400" b="0">
            <a:latin typeface="Times New Roman" panose="02020603050405020304" pitchFamily="18" charset="0"/>
            <a:cs typeface="Times New Roman" panose="02020603050405020304" pitchFamily="18" charset="0"/>
          </a:endParaRPr>
        </a:p>
      </dgm:t>
    </dgm:pt>
    <dgm:pt modelId="{D5F87D2A-A2C8-48CC-A47D-71D3538B9B8A}" type="sibTrans" cxnId="{8877238E-C741-4746-A52B-4768D9D253E5}">
      <dgm:prSet/>
      <dgm:spPr/>
      <dgm:t>
        <a:bodyPr/>
        <a:lstStyle/>
        <a:p>
          <a:endParaRPr lang="ru-RU" sz="1400" b="0">
            <a:latin typeface="Times New Roman" panose="02020603050405020304" pitchFamily="18" charset="0"/>
            <a:cs typeface="Times New Roman" panose="02020603050405020304" pitchFamily="18" charset="0"/>
          </a:endParaRPr>
        </a:p>
      </dgm:t>
    </dgm:pt>
    <dgm:pt modelId="{4CB5B682-793A-4708-88D7-9E4510E7AB98}" type="pres">
      <dgm:prSet presAssocID="{C908B184-92AF-4678-992F-06A1BE60C5EF}" presName="diagram" presStyleCnt="0">
        <dgm:presLayoutVars>
          <dgm:dir/>
          <dgm:resizeHandles val="exact"/>
        </dgm:presLayoutVars>
      </dgm:prSet>
      <dgm:spPr/>
      <dgm:t>
        <a:bodyPr/>
        <a:lstStyle/>
        <a:p>
          <a:endParaRPr lang="ru-RU"/>
        </a:p>
      </dgm:t>
    </dgm:pt>
    <dgm:pt modelId="{6D5D6640-D3BC-49AA-9BF9-C306B66B99D9}" type="pres">
      <dgm:prSet presAssocID="{43C825B1-43DC-4746-A2FA-9423CDE0E327}" presName="node" presStyleLbl="node1" presStyleIdx="0" presStyleCnt="4" custScaleY="142297">
        <dgm:presLayoutVars>
          <dgm:bulletEnabled val="1"/>
        </dgm:presLayoutVars>
      </dgm:prSet>
      <dgm:spPr/>
      <dgm:t>
        <a:bodyPr/>
        <a:lstStyle/>
        <a:p>
          <a:endParaRPr lang="ru-RU"/>
        </a:p>
      </dgm:t>
    </dgm:pt>
    <dgm:pt modelId="{7519BCFA-32B4-457A-BF1D-74B48A108BD6}" type="pres">
      <dgm:prSet presAssocID="{D34A8ECC-F3A2-46F2-B957-D754EE931CDF}" presName="sibTrans" presStyleCnt="0"/>
      <dgm:spPr/>
    </dgm:pt>
    <dgm:pt modelId="{D6A03C00-BDF4-4BFD-B8D3-E9C4145ABEF6}" type="pres">
      <dgm:prSet presAssocID="{668F96C0-DAED-4935-894C-B99A44C355D1}" presName="node" presStyleLbl="node1" presStyleIdx="1" presStyleCnt="4" custScaleY="140056">
        <dgm:presLayoutVars>
          <dgm:bulletEnabled val="1"/>
        </dgm:presLayoutVars>
      </dgm:prSet>
      <dgm:spPr/>
      <dgm:t>
        <a:bodyPr/>
        <a:lstStyle/>
        <a:p>
          <a:endParaRPr lang="ru-RU"/>
        </a:p>
      </dgm:t>
    </dgm:pt>
    <dgm:pt modelId="{4880A0F0-5BFF-49F6-993E-F72B82A442A5}" type="pres">
      <dgm:prSet presAssocID="{821640A3-127C-4BEA-A2FD-93DA0AFF799B}" presName="sibTrans" presStyleCnt="0"/>
      <dgm:spPr/>
    </dgm:pt>
    <dgm:pt modelId="{90F70D51-D3C3-441F-A2EC-92D7C89CD231}" type="pres">
      <dgm:prSet presAssocID="{8C03D695-DC20-4D0A-A04C-E1048BE0AEFC}" presName="node" presStyleLbl="node1" presStyleIdx="2" presStyleCnt="4" custScaleY="144538">
        <dgm:presLayoutVars>
          <dgm:bulletEnabled val="1"/>
        </dgm:presLayoutVars>
      </dgm:prSet>
      <dgm:spPr/>
      <dgm:t>
        <a:bodyPr/>
        <a:lstStyle/>
        <a:p>
          <a:endParaRPr lang="ru-RU"/>
        </a:p>
      </dgm:t>
    </dgm:pt>
    <dgm:pt modelId="{F675DD24-7F43-488E-8145-75A882B89D40}" type="pres">
      <dgm:prSet presAssocID="{2F470288-7E1C-45F7-AED2-8901C4479253}" presName="sibTrans" presStyleCnt="0"/>
      <dgm:spPr/>
    </dgm:pt>
    <dgm:pt modelId="{4CCAEC46-AEF4-4618-B563-374C349C7C0A}" type="pres">
      <dgm:prSet presAssocID="{8B0A6A3F-0D95-4590-970C-C90D7640A5D9}" presName="node" presStyleLbl="node1" presStyleIdx="3" presStyleCnt="4" custScaleY="145698">
        <dgm:presLayoutVars>
          <dgm:bulletEnabled val="1"/>
        </dgm:presLayoutVars>
      </dgm:prSet>
      <dgm:spPr/>
      <dgm:t>
        <a:bodyPr/>
        <a:lstStyle/>
        <a:p>
          <a:endParaRPr lang="ru-RU"/>
        </a:p>
      </dgm:t>
    </dgm:pt>
  </dgm:ptLst>
  <dgm:cxnLst>
    <dgm:cxn modelId="{971B0F44-0C48-4546-839A-B75EAABFC3B3}" srcId="{C908B184-92AF-4678-992F-06A1BE60C5EF}" destId="{43C825B1-43DC-4746-A2FA-9423CDE0E327}" srcOrd="0" destOrd="0" parTransId="{B616F790-64A1-4CA3-8577-3643EBD794FA}" sibTransId="{D34A8ECC-F3A2-46F2-B957-D754EE931CDF}"/>
    <dgm:cxn modelId="{8877238E-C741-4746-A52B-4768D9D253E5}" srcId="{C908B184-92AF-4678-992F-06A1BE60C5EF}" destId="{8B0A6A3F-0D95-4590-970C-C90D7640A5D9}" srcOrd="3" destOrd="0" parTransId="{0378C7BE-55DE-4CA4-96BD-93C8B52A8E5A}" sibTransId="{D5F87D2A-A2C8-48CC-A47D-71D3538B9B8A}"/>
    <dgm:cxn modelId="{82C255E9-7334-4384-AD15-100A4C8DEAAB}" type="presOf" srcId="{C908B184-92AF-4678-992F-06A1BE60C5EF}" destId="{4CB5B682-793A-4708-88D7-9E4510E7AB98}" srcOrd="0" destOrd="0" presId="urn:microsoft.com/office/officeart/2005/8/layout/default"/>
    <dgm:cxn modelId="{2F3A0ED4-DA8A-430D-9149-22227617AD35}" type="presOf" srcId="{668F96C0-DAED-4935-894C-B99A44C355D1}" destId="{D6A03C00-BDF4-4BFD-B8D3-E9C4145ABEF6}" srcOrd="0" destOrd="0" presId="urn:microsoft.com/office/officeart/2005/8/layout/default"/>
    <dgm:cxn modelId="{AB57184D-3F2C-4179-8A7C-4D401E0AF54A}" type="presOf" srcId="{43C825B1-43DC-4746-A2FA-9423CDE0E327}" destId="{6D5D6640-D3BC-49AA-9BF9-C306B66B99D9}" srcOrd="0" destOrd="0" presId="urn:microsoft.com/office/officeart/2005/8/layout/default"/>
    <dgm:cxn modelId="{57AA21A5-D87E-43F1-8600-802E79F312EF}" type="presOf" srcId="{8C03D695-DC20-4D0A-A04C-E1048BE0AEFC}" destId="{90F70D51-D3C3-441F-A2EC-92D7C89CD231}" srcOrd="0" destOrd="0" presId="urn:microsoft.com/office/officeart/2005/8/layout/default"/>
    <dgm:cxn modelId="{99108A7D-DDF2-42CA-B34A-007FFACF44E1}" type="presOf" srcId="{8B0A6A3F-0D95-4590-970C-C90D7640A5D9}" destId="{4CCAEC46-AEF4-4618-B563-374C349C7C0A}" srcOrd="0" destOrd="0" presId="urn:microsoft.com/office/officeart/2005/8/layout/default"/>
    <dgm:cxn modelId="{CCD7B023-5132-4874-9D1B-92ED1F63A2FB}" srcId="{C908B184-92AF-4678-992F-06A1BE60C5EF}" destId="{668F96C0-DAED-4935-894C-B99A44C355D1}" srcOrd="1" destOrd="0" parTransId="{AD8006EF-596C-4F82-ADD6-93FFAA44CC52}" sibTransId="{821640A3-127C-4BEA-A2FD-93DA0AFF799B}"/>
    <dgm:cxn modelId="{D53DD0D3-64C1-4B6A-85CC-6B7DC140E397}" srcId="{C908B184-92AF-4678-992F-06A1BE60C5EF}" destId="{8C03D695-DC20-4D0A-A04C-E1048BE0AEFC}" srcOrd="2" destOrd="0" parTransId="{A8AD4970-8ADF-4631-AF83-AA824ADBDF9C}" sibTransId="{2F470288-7E1C-45F7-AED2-8901C4479253}"/>
    <dgm:cxn modelId="{CA668D47-B103-4711-BA95-A16E3964950D}" type="presParOf" srcId="{4CB5B682-793A-4708-88D7-9E4510E7AB98}" destId="{6D5D6640-D3BC-49AA-9BF9-C306B66B99D9}" srcOrd="0" destOrd="0" presId="urn:microsoft.com/office/officeart/2005/8/layout/default"/>
    <dgm:cxn modelId="{8224C33B-F7B8-45CA-B16C-7E1DA0C5F236}" type="presParOf" srcId="{4CB5B682-793A-4708-88D7-9E4510E7AB98}" destId="{7519BCFA-32B4-457A-BF1D-74B48A108BD6}" srcOrd="1" destOrd="0" presId="urn:microsoft.com/office/officeart/2005/8/layout/default"/>
    <dgm:cxn modelId="{B8FFF17F-87BB-4880-9D51-543CC4AEAAB5}" type="presParOf" srcId="{4CB5B682-793A-4708-88D7-9E4510E7AB98}" destId="{D6A03C00-BDF4-4BFD-B8D3-E9C4145ABEF6}" srcOrd="2" destOrd="0" presId="urn:microsoft.com/office/officeart/2005/8/layout/default"/>
    <dgm:cxn modelId="{DAEABBDE-3B4C-415F-9BAD-5A34D6A0E952}" type="presParOf" srcId="{4CB5B682-793A-4708-88D7-9E4510E7AB98}" destId="{4880A0F0-5BFF-49F6-993E-F72B82A442A5}" srcOrd="3" destOrd="0" presId="urn:microsoft.com/office/officeart/2005/8/layout/default"/>
    <dgm:cxn modelId="{0335EC30-7A6E-4F5C-A9C0-BD2362DB588F}" type="presParOf" srcId="{4CB5B682-793A-4708-88D7-9E4510E7AB98}" destId="{90F70D51-D3C3-441F-A2EC-92D7C89CD231}" srcOrd="4" destOrd="0" presId="urn:microsoft.com/office/officeart/2005/8/layout/default"/>
    <dgm:cxn modelId="{4E5C0CBC-A2D4-4262-BA4A-7E08B18417E8}" type="presParOf" srcId="{4CB5B682-793A-4708-88D7-9E4510E7AB98}" destId="{F675DD24-7F43-488E-8145-75A882B89D40}" srcOrd="5" destOrd="0" presId="urn:microsoft.com/office/officeart/2005/8/layout/default"/>
    <dgm:cxn modelId="{80995EB2-4A86-4FEA-9C12-5BCEA8F00F46}" type="presParOf" srcId="{4CB5B682-793A-4708-88D7-9E4510E7AB98}" destId="{4CCAEC46-AEF4-4618-B563-374C349C7C0A}" srcOrd="6" destOrd="0" presId="urn:microsoft.com/office/officeart/2005/8/layout/default"/>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37B54E-55E0-47A8-99DD-05D11EB69B04}">
      <dsp:nvSpPr>
        <dsp:cNvPr id="0" name=""/>
        <dsp:cNvSpPr/>
      </dsp:nvSpPr>
      <dsp:spPr>
        <a:xfrm rot="16200000">
          <a:off x="1100" y="516"/>
          <a:ext cx="1942067" cy="1942067"/>
        </a:xfrm>
        <a:prstGeom prst="downArrow">
          <a:avLst>
            <a:gd name="adj1" fmla="val 50000"/>
            <a:gd name="adj2" fmla="val 35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создать условия для достижения деятельностных целей образования</a:t>
          </a:r>
        </a:p>
      </dsp:txBody>
      <dsp:txXfrm rot="5400000">
        <a:off x="1100" y="486033"/>
        <a:ext cx="1602205" cy="971033"/>
      </dsp:txXfrm>
    </dsp:sp>
    <dsp:sp modelId="{E5E08A84-F559-4F9A-8212-BF781BC8B911}">
      <dsp:nvSpPr>
        <dsp:cNvPr id="0" name=""/>
        <dsp:cNvSpPr/>
      </dsp:nvSpPr>
      <dsp:spPr>
        <a:xfrm rot="5400000">
          <a:off x="2217214" y="0"/>
          <a:ext cx="1942067" cy="1942067"/>
        </a:xfrm>
        <a:prstGeom prst="downArrow">
          <a:avLst>
            <a:gd name="adj1" fmla="val 50000"/>
            <a:gd name="adj2" fmla="val 35000"/>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создать условия для развития личностного потенциала каждого ученика</a:t>
          </a:r>
        </a:p>
      </dsp:txBody>
      <dsp:txXfrm rot="-5400000">
        <a:off x="2557076" y="485517"/>
        <a:ext cx="1602205" cy="97103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F06A141-02AF-4FC8-8C68-CA7DD9EA6BEE}">
      <dsp:nvSpPr>
        <dsp:cNvPr id="0" name=""/>
        <dsp:cNvSpPr/>
      </dsp:nvSpPr>
      <dsp:spPr>
        <a:xfrm>
          <a:off x="0" y="187199"/>
          <a:ext cx="5486400" cy="252000"/>
        </a:xfrm>
        <a:prstGeom prst="rect">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6FA6B101-FA8E-4A55-9C9B-14EA5E1E645F}">
      <dsp:nvSpPr>
        <dsp:cNvPr id="0" name=""/>
        <dsp:cNvSpPr/>
      </dsp:nvSpPr>
      <dsp:spPr>
        <a:xfrm>
          <a:off x="274320" y="39599"/>
          <a:ext cx="3840480" cy="29520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принцип деятельности</a:t>
          </a:r>
        </a:p>
      </dsp:txBody>
      <dsp:txXfrm>
        <a:off x="288730" y="54009"/>
        <a:ext cx="3811660" cy="266380"/>
      </dsp:txXfrm>
    </dsp:sp>
    <dsp:sp modelId="{135DD217-4858-4A7B-970C-BC7432E91E6B}">
      <dsp:nvSpPr>
        <dsp:cNvPr id="0" name=""/>
        <dsp:cNvSpPr/>
      </dsp:nvSpPr>
      <dsp:spPr>
        <a:xfrm>
          <a:off x="0" y="640799"/>
          <a:ext cx="5486400" cy="252000"/>
        </a:xfrm>
        <a:prstGeom prst="rect">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B73E78DA-DB64-4C4D-96E6-99907E1A4F48}">
      <dsp:nvSpPr>
        <dsp:cNvPr id="0" name=""/>
        <dsp:cNvSpPr/>
      </dsp:nvSpPr>
      <dsp:spPr>
        <a:xfrm>
          <a:off x="274320" y="493199"/>
          <a:ext cx="3840480" cy="29520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принцип непрерывности</a:t>
          </a:r>
        </a:p>
      </dsp:txBody>
      <dsp:txXfrm>
        <a:off x="288730" y="507609"/>
        <a:ext cx="3811660" cy="266380"/>
      </dsp:txXfrm>
    </dsp:sp>
    <dsp:sp modelId="{F02055A6-F140-4615-8D13-0AD73735E75C}">
      <dsp:nvSpPr>
        <dsp:cNvPr id="0" name=""/>
        <dsp:cNvSpPr/>
      </dsp:nvSpPr>
      <dsp:spPr>
        <a:xfrm>
          <a:off x="0" y="1094400"/>
          <a:ext cx="5486400" cy="252000"/>
        </a:xfrm>
        <a:prstGeom prst="rect">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208280" rIns="425806" bIns="99568" numCol="1" spcCol="1270" anchor="t" anchorCtr="0">
          <a:noAutofit/>
        </a:bodyPr>
        <a:lstStyle/>
        <a:p>
          <a:pPr marL="114300" lvl="1" indent="-114300" algn="l" defTabSz="622300">
            <a:lnSpc>
              <a:spcPct val="90000"/>
            </a:lnSpc>
            <a:spcBef>
              <a:spcPct val="0"/>
            </a:spcBef>
            <a:spcAft>
              <a:spcPct val="15000"/>
            </a:spcAft>
            <a:buChar char="••"/>
          </a:pPr>
          <a:endParaRPr lang="ru-RU" sz="1400" b="1" kern="1200">
            <a:latin typeface="Times New Roman" panose="02020603050405020304" pitchFamily="18" charset="0"/>
            <a:cs typeface="Times New Roman" panose="02020603050405020304" pitchFamily="18" charset="0"/>
          </a:endParaRPr>
        </a:p>
      </dsp:txBody>
      <dsp:txXfrm>
        <a:off x="0" y="1094400"/>
        <a:ext cx="5486400" cy="252000"/>
      </dsp:txXfrm>
    </dsp:sp>
    <dsp:sp modelId="{E0B00FD2-545C-4AC4-B1B7-C15D89ADF5FF}">
      <dsp:nvSpPr>
        <dsp:cNvPr id="0" name=""/>
        <dsp:cNvSpPr/>
      </dsp:nvSpPr>
      <dsp:spPr>
        <a:xfrm>
          <a:off x="274320" y="946799"/>
          <a:ext cx="3840480" cy="29520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принцип целостности</a:t>
          </a:r>
        </a:p>
      </dsp:txBody>
      <dsp:txXfrm>
        <a:off x="288730" y="961209"/>
        <a:ext cx="3811660" cy="266380"/>
      </dsp:txXfrm>
    </dsp:sp>
    <dsp:sp modelId="{7F788006-F670-4360-AAB4-49F386A6C947}">
      <dsp:nvSpPr>
        <dsp:cNvPr id="0" name=""/>
        <dsp:cNvSpPr/>
      </dsp:nvSpPr>
      <dsp:spPr>
        <a:xfrm>
          <a:off x="0" y="1548000"/>
          <a:ext cx="5486400" cy="252000"/>
        </a:xfrm>
        <a:prstGeom prst="rect">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B0EBF390-2DFF-4287-A619-DCEE7F0C712C}">
      <dsp:nvSpPr>
        <dsp:cNvPr id="0" name=""/>
        <dsp:cNvSpPr/>
      </dsp:nvSpPr>
      <dsp:spPr>
        <a:xfrm>
          <a:off x="274320" y="1400400"/>
          <a:ext cx="3840480" cy="29520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принцип минимакса</a:t>
          </a:r>
        </a:p>
      </dsp:txBody>
      <dsp:txXfrm>
        <a:off x="288730" y="1414810"/>
        <a:ext cx="3811660" cy="266380"/>
      </dsp:txXfrm>
    </dsp:sp>
    <dsp:sp modelId="{0640BEED-BB5F-4D88-891F-4176B0099904}">
      <dsp:nvSpPr>
        <dsp:cNvPr id="0" name=""/>
        <dsp:cNvSpPr/>
      </dsp:nvSpPr>
      <dsp:spPr>
        <a:xfrm>
          <a:off x="0" y="2001600"/>
          <a:ext cx="5486400" cy="252000"/>
        </a:xfrm>
        <a:prstGeom prst="rect">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64452C0-9041-457E-9363-1C30EB32D5DE}">
      <dsp:nvSpPr>
        <dsp:cNvPr id="0" name=""/>
        <dsp:cNvSpPr/>
      </dsp:nvSpPr>
      <dsp:spPr>
        <a:xfrm>
          <a:off x="274320" y="1854000"/>
          <a:ext cx="3840480" cy="29520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принцип психологической комфортности</a:t>
          </a:r>
        </a:p>
      </dsp:txBody>
      <dsp:txXfrm>
        <a:off x="288730" y="1868410"/>
        <a:ext cx="3811660" cy="266380"/>
      </dsp:txXfrm>
    </dsp:sp>
    <dsp:sp modelId="{12C6EC04-F6CE-4FE5-91E5-80E92C0B27A7}">
      <dsp:nvSpPr>
        <dsp:cNvPr id="0" name=""/>
        <dsp:cNvSpPr/>
      </dsp:nvSpPr>
      <dsp:spPr>
        <a:xfrm>
          <a:off x="0" y="2455200"/>
          <a:ext cx="5486400" cy="252000"/>
        </a:xfrm>
        <a:prstGeom prst="rect">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1E46DA9-F6D3-4D51-A903-137F1DF41983}">
      <dsp:nvSpPr>
        <dsp:cNvPr id="0" name=""/>
        <dsp:cNvSpPr/>
      </dsp:nvSpPr>
      <dsp:spPr>
        <a:xfrm>
          <a:off x="274320" y="2307599"/>
          <a:ext cx="3840480" cy="29520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принцип вариативности</a:t>
          </a:r>
        </a:p>
      </dsp:txBody>
      <dsp:txXfrm>
        <a:off x="288730" y="2322009"/>
        <a:ext cx="3811660" cy="266380"/>
      </dsp:txXfrm>
    </dsp:sp>
    <dsp:sp modelId="{0CB46DE4-765D-462A-941A-6089146E98C1}">
      <dsp:nvSpPr>
        <dsp:cNvPr id="0" name=""/>
        <dsp:cNvSpPr/>
      </dsp:nvSpPr>
      <dsp:spPr>
        <a:xfrm>
          <a:off x="0" y="2908800"/>
          <a:ext cx="5486400" cy="252000"/>
        </a:xfrm>
        <a:prstGeom prst="rect">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9DA75601-0B7B-468B-817B-5C81BB2265EE}">
      <dsp:nvSpPr>
        <dsp:cNvPr id="0" name=""/>
        <dsp:cNvSpPr/>
      </dsp:nvSpPr>
      <dsp:spPr>
        <a:xfrm>
          <a:off x="274320" y="2761200"/>
          <a:ext cx="3840480" cy="295200"/>
        </a:xfrm>
        <a:prstGeom prst="round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ru-RU" sz="1400" b="1" kern="1200">
              <a:latin typeface="Times New Roman" panose="02020603050405020304" pitchFamily="18" charset="0"/>
              <a:cs typeface="Times New Roman" panose="02020603050405020304" pitchFamily="18" charset="0"/>
            </a:rPr>
            <a:t>принцип творчества</a:t>
          </a:r>
        </a:p>
      </dsp:txBody>
      <dsp:txXfrm>
        <a:off x="288730" y="2775610"/>
        <a:ext cx="3811660" cy="26638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B402E0-DD84-425C-9C2C-4467DFC2FB58}">
      <dsp:nvSpPr>
        <dsp:cNvPr id="0" name=""/>
        <dsp:cNvSpPr/>
      </dsp:nvSpPr>
      <dsp:spPr>
        <a:xfrm>
          <a:off x="0" y="189585"/>
          <a:ext cx="5486400" cy="567000"/>
        </a:xfrm>
        <a:prstGeom prst="rect">
          <a:avLst/>
        </a:prstGeom>
        <a:solidFill>
          <a:schemeClr val="accent1">
            <a:alpha val="90000"/>
            <a:tint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425806" tIns="187452" rIns="425806" bIns="78232" numCol="1" spcCol="1270" anchor="t" anchorCtr="0">
          <a:noAutofit/>
        </a:bodyPr>
        <a:lstStyle/>
        <a:p>
          <a:pPr marL="57150" lvl="1" indent="-57150" algn="l" defTabSz="488950">
            <a:lnSpc>
              <a:spcPct val="90000"/>
            </a:lnSpc>
            <a:spcBef>
              <a:spcPct val="0"/>
            </a:spcBef>
            <a:spcAft>
              <a:spcPct val="15000"/>
            </a:spcAft>
            <a:buChar char="••"/>
          </a:pPr>
          <a:r>
            <a:rPr lang="ru-RU" sz="1100" kern="1200">
              <a:latin typeface="Times New Roman" panose="02020603050405020304" pitchFamily="18" charset="0"/>
              <a:cs typeface="Times New Roman" panose="02020603050405020304" pitchFamily="18" charset="0"/>
            </a:rPr>
            <a:t>развивающая цель   -  формирование  способности учащихся к новому способу действия</a:t>
          </a:r>
        </a:p>
      </dsp:txBody>
      <dsp:txXfrm>
        <a:off x="0" y="189585"/>
        <a:ext cx="5486400" cy="567000"/>
      </dsp:txXfrm>
    </dsp:sp>
    <dsp:sp modelId="{E014F791-9948-4246-87ED-9D7C3F57C459}">
      <dsp:nvSpPr>
        <dsp:cNvPr id="0" name=""/>
        <dsp:cNvSpPr/>
      </dsp:nvSpPr>
      <dsp:spPr>
        <a:xfrm>
          <a:off x="274320" y="56745"/>
          <a:ext cx="3840480" cy="265680"/>
        </a:xfrm>
        <a:prstGeom prst="round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Уроки "открытия" нового знания</a:t>
          </a:r>
        </a:p>
      </dsp:txBody>
      <dsp:txXfrm>
        <a:off x="287289" y="69714"/>
        <a:ext cx="3814542" cy="239742"/>
      </dsp:txXfrm>
    </dsp:sp>
    <dsp:sp modelId="{F58BBBEE-ED33-4CBC-8100-C99B6789A978}">
      <dsp:nvSpPr>
        <dsp:cNvPr id="0" name=""/>
        <dsp:cNvSpPr/>
      </dsp:nvSpPr>
      <dsp:spPr>
        <a:xfrm>
          <a:off x="0" y="938025"/>
          <a:ext cx="5486400" cy="708750"/>
        </a:xfrm>
        <a:prstGeom prst="rect">
          <a:avLst/>
        </a:prstGeom>
        <a:solidFill>
          <a:schemeClr val="accent1">
            <a:alpha val="90000"/>
            <a:tint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425806" tIns="187452" rIns="425806" bIns="78232" numCol="1" spcCol="1270" anchor="t" anchorCtr="0">
          <a:noAutofit/>
        </a:bodyPr>
        <a:lstStyle/>
        <a:p>
          <a:pPr marL="57150" lvl="1" indent="-57150" algn="l" defTabSz="488950">
            <a:lnSpc>
              <a:spcPct val="90000"/>
            </a:lnSpc>
            <a:spcBef>
              <a:spcPct val="0"/>
            </a:spcBef>
            <a:spcAft>
              <a:spcPct val="15000"/>
            </a:spcAft>
            <a:buChar char="••"/>
          </a:pPr>
          <a:r>
            <a:rPr lang="ru-RU" sz="1100" kern="1200">
              <a:latin typeface="Times New Roman" panose="02020603050405020304" pitchFamily="18" charset="0"/>
              <a:cs typeface="Times New Roman" panose="02020603050405020304" pitchFamily="18" charset="0"/>
            </a:rPr>
            <a:t>развивающая цель - это формирование в сознании учащегося алгоритма рефлексивного мышления, направленного на анализ собственной познавательной деятельности</a:t>
          </a:r>
        </a:p>
      </dsp:txBody>
      <dsp:txXfrm>
        <a:off x="0" y="938025"/>
        <a:ext cx="5486400" cy="708750"/>
      </dsp:txXfrm>
    </dsp:sp>
    <dsp:sp modelId="{C85525D2-4C1F-4167-8E89-C679BA633F90}">
      <dsp:nvSpPr>
        <dsp:cNvPr id="0" name=""/>
        <dsp:cNvSpPr/>
      </dsp:nvSpPr>
      <dsp:spPr>
        <a:xfrm>
          <a:off x="274320" y="805185"/>
          <a:ext cx="3868361" cy="265680"/>
        </a:xfrm>
        <a:prstGeom prst="round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Уроки рефлексии</a:t>
          </a:r>
        </a:p>
      </dsp:txBody>
      <dsp:txXfrm>
        <a:off x="287289" y="818154"/>
        <a:ext cx="3842423" cy="239742"/>
      </dsp:txXfrm>
    </dsp:sp>
    <dsp:sp modelId="{1BBF084F-EB6F-479F-AB30-361108D00AA3}">
      <dsp:nvSpPr>
        <dsp:cNvPr id="0" name=""/>
        <dsp:cNvSpPr/>
      </dsp:nvSpPr>
      <dsp:spPr>
        <a:xfrm>
          <a:off x="0" y="1828215"/>
          <a:ext cx="5486400" cy="567000"/>
        </a:xfrm>
        <a:prstGeom prst="rect">
          <a:avLst/>
        </a:prstGeom>
        <a:solidFill>
          <a:schemeClr val="accent1">
            <a:alpha val="90000"/>
            <a:tint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425806" tIns="187452" rIns="425806" bIns="78232" numCol="1" spcCol="1270" anchor="t" anchorCtr="0">
          <a:noAutofit/>
        </a:bodyPr>
        <a:lstStyle/>
        <a:p>
          <a:pPr marL="57150" lvl="1" indent="-57150" algn="l" defTabSz="488950">
            <a:lnSpc>
              <a:spcPct val="90000"/>
            </a:lnSpc>
            <a:spcBef>
              <a:spcPct val="0"/>
            </a:spcBef>
            <a:spcAft>
              <a:spcPct val="15000"/>
            </a:spcAft>
            <a:buChar char="••"/>
          </a:pPr>
          <a:r>
            <a:rPr lang="ru-RU" sz="1100" kern="1200">
              <a:latin typeface="Times New Roman" panose="02020603050405020304" pitchFamily="18" charset="0"/>
              <a:cs typeface="Times New Roman" panose="02020603050405020304" pitchFamily="18" charset="0"/>
            </a:rPr>
            <a:t>развивающая цель - построение методов, связывающих изучение понятия в единую систему. </a:t>
          </a:r>
        </a:p>
      </dsp:txBody>
      <dsp:txXfrm>
        <a:off x="0" y="1828215"/>
        <a:ext cx="5486400" cy="567000"/>
      </dsp:txXfrm>
    </dsp:sp>
    <dsp:sp modelId="{D5E50F24-2237-4596-96A1-87AC2D7C0918}">
      <dsp:nvSpPr>
        <dsp:cNvPr id="0" name=""/>
        <dsp:cNvSpPr/>
      </dsp:nvSpPr>
      <dsp:spPr>
        <a:xfrm>
          <a:off x="274320" y="1695375"/>
          <a:ext cx="4564410" cy="265680"/>
        </a:xfrm>
        <a:prstGeom prst="round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Уроки общеметодологической направленности</a:t>
          </a:r>
        </a:p>
      </dsp:txBody>
      <dsp:txXfrm>
        <a:off x="287289" y="1708344"/>
        <a:ext cx="4538472" cy="239742"/>
      </dsp:txXfrm>
    </dsp:sp>
    <dsp:sp modelId="{06DA4F3E-C17E-4CEF-AB38-7CC2AD0966D8}">
      <dsp:nvSpPr>
        <dsp:cNvPr id="0" name=""/>
        <dsp:cNvSpPr/>
      </dsp:nvSpPr>
      <dsp:spPr>
        <a:xfrm>
          <a:off x="0" y="2576655"/>
          <a:ext cx="5486400" cy="567000"/>
        </a:xfrm>
        <a:prstGeom prst="rect">
          <a:avLst/>
        </a:prstGeom>
        <a:solidFill>
          <a:schemeClr val="accent1">
            <a:alpha val="90000"/>
            <a:tint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dsp:spPr>
      <dsp:style>
        <a:lnRef idx="1">
          <a:scrgbClr r="0" g="0" b="0"/>
        </a:lnRef>
        <a:fillRef idx="1">
          <a:scrgbClr r="0" g="0" b="0"/>
        </a:fillRef>
        <a:effectRef idx="2">
          <a:scrgbClr r="0" g="0" b="0"/>
        </a:effectRef>
        <a:fontRef idx="minor"/>
      </dsp:style>
      <dsp:txBody>
        <a:bodyPr spcFirstLastPara="0" vert="horz" wrap="square" lIns="425806" tIns="187452" rIns="425806" bIns="78232" numCol="1" spcCol="1270" anchor="t" anchorCtr="0">
          <a:noAutofit/>
        </a:bodyPr>
        <a:lstStyle/>
        <a:p>
          <a:pPr marL="57150" lvl="1" indent="-57150" algn="l" defTabSz="488950">
            <a:lnSpc>
              <a:spcPct val="90000"/>
            </a:lnSpc>
            <a:spcBef>
              <a:spcPct val="0"/>
            </a:spcBef>
            <a:spcAft>
              <a:spcPct val="15000"/>
            </a:spcAft>
            <a:buChar char="••"/>
          </a:pPr>
          <a:r>
            <a:rPr lang="ru-RU" sz="1100" kern="1200">
              <a:latin typeface="Times New Roman" panose="02020603050405020304" pitchFamily="18" charset="0"/>
              <a:cs typeface="Times New Roman" panose="02020603050405020304" pitchFamily="18" charset="0"/>
            </a:rPr>
            <a:t>развивающая цель - формирование способности учащихся к осуществлению контрольной функции</a:t>
          </a:r>
        </a:p>
      </dsp:txBody>
      <dsp:txXfrm>
        <a:off x="0" y="2576655"/>
        <a:ext cx="5486400" cy="567000"/>
      </dsp:txXfrm>
    </dsp:sp>
    <dsp:sp modelId="{5021BBDD-9F49-45A4-B60D-DBF391D335A2}">
      <dsp:nvSpPr>
        <dsp:cNvPr id="0" name=""/>
        <dsp:cNvSpPr/>
      </dsp:nvSpPr>
      <dsp:spPr>
        <a:xfrm>
          <a:off x="274320" y="2443815"/>
          <a:ext cx="3840480" cy="265680"/>
        </a:xfrm>
        <a:prstGeom prst="roundRect">
          <a:avLst/>
        </a:prstGeom>
        <a:gradFill rotWithShape="0">
          <a:gsLst>
            <a:gs pos="0">
              <a:schemeClr val="lt1">
                <a:hueOff val="0"/>
                <a:satOff val="0"/>
                <a:lumOff val="0"/>
                <a:alphaOff val="0"/>
                <a:satMod val="103000"/>
                <a:lumMod val="102000"/>
                <a:tint val="94000"/>
              </a:schemeClr>
            </a:gs>
            <a:gs pos="50000">
              <a:schemeClr val="lt1">
                <a:hueOff val="0"/>
                <a:satOff val="0"/>
                <a:lumOff val="0"/>
                <a:alphaOff val="0"/>
                <a:satMod val="110000"/>
                <a:lumMod val="100000"/>
                <a:shade val="100000"/>
              </a:schemeClr>
            </a:gs>
            <a:gs pos="100000">
              <a:schemeClr val="l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145161" tIns="0" rIns="145161" bIns="0" numCol="1" spcCol="1270" anchor="ctr" anchorCtr="0">
          <a:noAutofit/>
        </a:bodyPr>
        <a:lstStyle/>
        <a:p>
          <a:pPr lvl="0" algn="l" defTabSz="622300">
            <a:lnSpc>
              <a:spcPct val="90000"/>
            </a:lnSpc>
            <a:spcBef>
              <a:spcPct val="0"/>
            </a:spcBef>
            <a:spcAft>
              <a:spcPct val="35000"/>
            </a:spcAft>
          </a:pPr>
          <a:r>
            <a:rPr lang="ru-RU" sz="1400" kern="1200">
              <a:latin typeface="Times New Roman" panose="02020603050405020304" pitchFamily="18" charset="0"/>
              <a:cs typeface="Times New Roman" panose="02020603050405020304" pitchFamily="18" charset="0"/>
            </a:rPr>
            <a:t>Уроки развивающего контроля</a:t>
          </a:r>
        </a:p>
      </dsp:txBody>
      <dsp:txXfrm>
        <a:off x="287289" y="2456784"/>
        <a:ext cx="3814542" cy="239742"/>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5D6640-D3BC-49AA-9BF9-C306B66B99D9}">
      <dsp:nvSpPr>
        <dsp:cNvPr id="0" name=""/>
        <dsp:cNvSpPr/>
      </dsp:nvSpPr>
      <dsp:spPr>
        <a:xfrm>
          <a:off x="1785" y="123824"/>
          <a:ext cx="1416843" cy="1209675"/>
        </a:xfrm>
        <a:prstGeom prst="rect">
          <a:avLst/>
        </a:prstGeom>
        <a:gradFill rotWithShape="0">
          <a:gsLst>
            <a:gs pos="0">
              <a:srgbClr val="FFEFD1"/>
            </a:gs>
            <a:gs pos="64999">
              <a:srgbClr val="F0EBD5"/>
            </a:gs>
            <a:gs pos="100000">
              <a:srgbClr val="D1C39F"/>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b="0" kern="1200">
              <a:latin typeface="Times New Roman" panose="02020603050405020304" pitchFamily="18" charset="0"/>
              <a:cs typeface="Times New Roman" panose="02020603050405020304" pitchFamily="18" charset="0"/>
            </a:rPr>
            <a:t>образовательные достижения</a:t>
          </a:r>
        </a:p>
      </dsp:txBody>
      <dsp:txXfrm>
        <a:off x="1785" y="123824"/>
        <a:ext cx="1416843" cy="1209675"/>
      </dsp:txXfrm>
    </dsp:sp>
    <dsp:sp modelId="{D6A03C00-BDF4-4BFD-B8D3-E9C4145ABEF6}">
      <dsp:nvSpPr>
        <dsp:cNvPr id="0" name=""/>
        <dsp:cNvSpPr/>
      </dsp:nvSpPr>
      <dsp:spPr>
        <a:xfrm>
          <a:off x="1560314" y="133350"/>
          <a:ext cx="1416843" cy="1190624"/>
        </a:xfrm>
        <a:prstGeom prst="rect">
          <a:avLst/>
        </a:prstGeom>
        <a:gradFill rotWithShape="0">
          <a:gsLst>
            <a:gs pos="0">
              <a:srgbClr val="FFEFD1"/>
            </a:gs>
            <a:gs pos="64999">
              <a:srgbClr val="F0EBD5"/>
            </a:gs>
            <a:gs pos="100000">
              <a:srgbClr val="D1C39F"/>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b="0" kern="1200">
              <a:latin typeface="Times New Roman" panose="02020603050405020304" pitchFamily="18" charset="0"/>
              <a:cs typeface="Times New Roman" panose="02020603050405020304" pitchFamily="18" charset="0"/>
            </a:rPr>
            <a:t>психологическая комфортность</a:t>
          </a:r>
        </a:p>
      </dsp:txBody>
      <dsp:txXfrm>
        <a:off x="1560314" y="133350"/>
        <a:ext cx="1416843" cy="1190624"/>
      </dsp:txXfrm>
    </dsp:sp>
    <dsp:sp modelId="{90F70D51-D3C3-441F-A2EC-92D7C89CD231}">
      <dsp:nvSpPr>
        <dsp:cNvPr id="0" name=""/>
        <dsp:cNvSpPr/>
      </dsp:nvSpPr>
      <dsp:spPr>
        <a:xfrm>
          <a:off x="3118842" y="114299"/>
          <a:ext cx="1416843" cy="1228726"/>
        </a:xfrm>
        <a:prstGeom prst="rect">
          <a:avLst/>
        </a:prstGeom>
        <a:gradFill rotWithShape="0">
          <a:gsLst>
            <a:gs pos="0">
              <a:srgbClr val="FFEFD1"/>
            </a:gs>
            <a:gs pos="64999">
              <a:srgbClr val="F0EBD5"/>
            </a:gs>
            <a:gs pos="100000">
              <a:srgbClr val="D1C39F"/>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b="0" kern="1200">
              <a:latin typeface="Times New Roman" panose="02020603050405020304" pitchFamily="18" charset="0"/>
              <a:cs typeface="Times New Roman" panose="02020603050405020304" pitchFamily="18" charset="0"/>
            </a:rPr>
            <a:t>устойчивая мотивация к учебной деятельности</a:t>
          </a:r>
        </a:p>
      </dsp:txBody>
      <dsp:txXfrm>
        <a:off x="3118842" y="114299"/>
        <a:ext cx="1416843" cy="1228726"/>
      </dsp:txXfrm>
    </dsp:sp>
    <dsp:sp modelId="{4CCAEC46-AEF4-4618-B563-374C349C7C0A}">
      <dsp:nvSpPr>
        <dsp:cNvPr id="0" name=""/>
        <dsp:cNvSpPr/>
      </dsp:nvSpPr>
      <dsp:spPr>
        <a:xfrm>
          <a:off x="4677370" y="109368"/>
          <a:ext cx="1416843" cy="1238587"/>
        </a:xfrm>
        <a:prstGeom prst="rect">
          <a:avLst/>
        </a:prstGeom>
        <a:gradFill rotWithShape="0">
          <a:gsLst>
            <a:gs pos="0">
              <a:srgbClr val="FFEFD1"/>
            </a:gs>
            <a:gs pos="64999">
              <a:srgbClr val="F0EBD5"/>
            </a:gs>
            <a:gs pos="100000">
              <a:srgbClr val="D1C39F"/>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b="0" kern="1200">
              <a:latin typeface="Times New Roman" panose="02020603050405020304" pitchFamily="18" charset="0"/>
              <a:cs typeface="Times New Roman" panose="02020603050405020304" pitchFamily="18" charset="0"/>
            </a:rPr>
            <a:t>способность к познавательной деятельности</a:t>
          </a:r>
        </a:p>
      </dsp:txBody>
      <dsp:txXfrm>
        <a:off x="4677370" y="109368"/>
        <a:ext cx="1416843" cy="1238587"/>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5D6640-D3BC-49AA-9BF9-C306B66B99D9}">
      <dsp:nvSpPr>
        <dsp:cNvPr id="0" name=""/>
        <dsp:cNvSpPr/>
      </dsp:nvSpPr>
      <dsp:spPr>
        <a:xfrm>
          <a:off x="1785" y="123824"/>
          <a:ext cx="1416843" cy="1209675"/>
        </a:xfrm>
        <a:prstGeom prst="rect">
          <a:avLst/>
        </a:prstGeom>
        <a:gradFill rotWithShape="0">
          <a:gsLst>
            <a:gs pos="0">
              <a:srgbClr val="FFEFD1"/>
            </a:gs>
            <a:gs pos="64999">
              <a:srgbClr val="F0EBD5"/>
            </a:gs>
            <a:gs pos="100000">
              <a:srgbClr val="D1C39F"/>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b="0" kern="1200">
              <a:latin typeface="Times New Roman" panose="02020603050405020304" pitchFamily="18" charset="0"/>
              <a:cs typeface="Times New Roman" panose="02020603050405020304" pitchFamily="18" charset="0"/>
            </a:rPr>
            <a:t>образовательные достижения</a:t>
          </a:r>
        </a:p>
      </dsp:txBody>
      <dsp:txXfrm>
        <a:off x="1785" y="123824"/>
        <a:ext cx="1416843" cy="1209675"/>
      </dsp:txXfrm>
    </dsp:sp>
    <dsp:sp modelId="{D6A03C00-BDF4-4BFD-B8D3-E9C4145ABEF6}">
      <dsp:nvSpPr>
        <dsp:cNvPr id="0" name=""/>
        <dsp:cNvSpPr/>
      </dsp:nvSpPr>
      <dsp:spPr>
        <a:xfrm>
          <a:off x="1560314" y="133350"/>
          <a:ext cx="1416843" cy="1190624"/>
        </a:xfrm>
        <a:prstGeom prst="rect">
          <a:avLst/>
        </a:prstGeom>
        <a:gradFill rotWithShape="0">
          <a:gsLst>
            <a:gs pos="0">
              <a:srgbClr val="FFEFD1"/>
            </a:gs>
            <a:gs pos="64999">
              <a:srgbClr val="F0EBD5"/>
            </a:gs>
            <a:gs pos="100000">
              <a:srgbClr val="D1C39F"/>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b="0" kern="1200">
              <a:latin typeface="Times New Roman" panose="02020603050405020304" pitchFamily="18" charset="0"/>
              <a:cs typeface="Times New Roman" panose="02020603050405020304" pitchFamily="18" charset="0"/>
            </a:rPr>
            <a:t>психологическая комфортность</a:t>
          </a:r>
        </a:p>
      </dsp:txBody>
      <dsp:txXfrm>
        <a:off x="1560314" y="133350"/>
        <a:ext cx="1416843" cy="1190624"/>
      </dsp:txXfrm>
    </dsp:sp>
    <dsp:sp modelId="{90F70D51-D3C3-441F-A2EC-92D7C89CD231}">
      <dsp:nvSpPr>
        <dsp:cNvPr id="0" name=""/>
        <dsp:cNvSpPr/>
      </dsp:nvSpPr>
      <dsp:spPr>
        <a:xfrm>
          <a:off x="3118842" y="114299"/>
          <a:ext cx="1416843" cy="1228726"/>
        </a:xfrm>
        <a:prstGeom prst="rect">
          <a:avLst/>
        </a:prstGeom>
        <a:gradFill rotWithShape="0">
          <a:gsLst>
            <a:gs pos="0">
              <a:srgbClr val="FFEFD1"/>
            </a:gs>
            <a:gs pos="64999">
              <a:srgbClr val="F0EBD5"/>
            </a:gs>
            <a:gs pos="100000">
              <a:srgbClr val="D1C39F"/>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b="0" kern="1200">
              <a:latin typeface="Times New Roman" panose="02020603050405020304" pitchFamily="18" charset="0"/>
              <a:cs typeface="Times New Roman" panose="02020603050405020304" pitchFamily="18" charset="0"/>
            </a:rPr>
            <a:t>устойчивая мотивация к учебной деятельности</a:t>
          </a:r>
        </a:p>
      </dsp:txBody>
      <dsp:txXfrm>
        <a:off x="3118842" y="114299"/>
        <a:ext cx="1416843" cy="1228726"/>
      </dsp:txXfrm>
    </dsp:sp>
    <dsp:sp modelId="{4CCAEC46-AEF4-4618-B563-374C349C7C0A}">
      <dsp:nvSpPr>
        <dsp:cNvPr id="0" name=""/>
        <dsp:cNvSpPr/>
      </dsp:nvSpPr>
      <dsp:spPr>
        <a:xfrm>
          <a:off x="4677370" y="109368"/>
          <a:ext cx="1416843" cy="1238587"/>
        </a:xfrm>
        <a:prstGeom prst="rect">
          <a:avLst/>
        </a:prstGeom>
        <a:gradFill rotWithShape="0">
          <a:gsLst>
            <a:gs pos="0">
              <a:srgbClr val="FFEFD1"/>
            </a:gs>
            <a:gs pos="64999">
              <a:srgbClr val="F0EBD5"/>
            </a:gs>
            <a:gs pos="100000">
              <a:srgbClr val="D1C39F"/>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ru-RU" sz="1400" b="0" kern="1200">
              <a:latin typeface="Times New Roman" panose="02020603050405020304" pitchFamily="18" charset="0"/>
              <a:cs typeface="Times New Roman" panose="02020603050405020304" pitchFamily="18" charset="0"/>
            </a:rPr>
            <a:t>способность к познавательной деятельности</a:t>
          </a:r>
        </a:p>
      </dsp:txBody>
      <dsp:txXfrm>
        <a:off x="4677370" y="109368"/>
        <a:ext cx="1416843" cy="1238587"/>
      </dsp:txXfrm>
    </dsp:sp>
  </dsp:spTree>
</dsp:drawing>
</file>

<file path=word/diagrams/layout1.xml><?xml version="1.0" encoding="utf-8"?>
<dgm:layoutDef xmlns:dgm="http://schemas.openxmlformats.org/drawingml/2006/diagram" xmlns:a="http://schemas.openxmlformats.org/drawingml/2006/main" uniqueId="urn:microsoft.com/office/officeart/2005/8/layout/arrow5">
  <dgm:title val=""/>
  <dgm:desc val=""/>
  <dgm:catLst>
    <dgm:cat type="relationship" pri="6000"/>
    <dgm:cat type="process" pri="31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ch" ptType="node" func="cnt" op="equ" val="2">
        <dgm:choose name="Name2">
          <dgm:if name="Name3" func="var" arg="dir" op="equ" val="norm">
            <dgm:alg type="cycle">
              <dgm:param type="rotPath" val="alongPath"/>
              <dgm:param type="stAng" val="270"/>
            </dgm:alg>
          </dgm:if>
          <dgm:else name="Name4">
            <dgm:alg type="cycle">
              <dgm:param type="rotPath" val="alongPath"/>
              <dgm:param type="stAng" val="90"/>
              <dgm:param type="spanAng" val="-360"/>
            </dgm:alg>
          </dgm:else>
        </dgm:choose>
      </dgm:if>
      <dgm:else name="Name5">
        <dgm:choose name="Name6">
          <dgm:if name="Name7" func="var" arg="dir" op="equ" val="norm">
            <dgm:alg type="cycle">
              <dgm:param type="rotPath" val="alongPath"/>
            </dgm:alg>
          </dgm:if>
          <dgm:else name="Name8">
            <dgm:alg type="cycle">
              <dgm:param type="rotPath" val="alongPath"/>
              <dgm:param type="spanAng" val="-360"/>
            </dgm:alg>
          </dgm:else>
        </dgm:choose>
      </dgm:else>
    </dgm:choose>
    <dgm:shape xmlns:r="http://schemas.openxmlformats.org/officeDocument/2006/relationships" r:blip="">
      <dgm:adjLst/>
    </dgm:shape>
    <dgm:presOf/>
    <dgm:choose name="Name9">
      <dgm:if name="Name10" axis="ch" ptType="node" func="cnt" op="lte" val="2">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 type="diam" refType="w" refFor="ch" refPtType="node" op="equ" fact="1.1"/>
        </dgm:constrLst>
      </dgm:if>
      <dgm:if name="Name11" axis="ch" ptType="node" func="cnt" op="equ" val="5">
        <dgm:constrLst>
          <dgm:constr type="primFontSz" for="ch" ptType="node" op="equ" val="65"/>
          <dgm:constr type="w" for="ch" ptType="node" refType="w"/>
          <dgm:constr type="h" for="ch" ptType="node" refType="w" refFor="ch" refPtType="node" op="equ"/>
          <dgm:constr type="sibSp" refType="w" refFor="ch" refPtType="node" fact="-0.2"/>
          <dgm:constr type="sibSp" refType="h" op="lte" fact="0.1"/>
        </dgm:constrLst>
      </dgm:if>
      <dgm:if name="Name12" axis="ch" ptType="node" func="cnt" op="equ" val="6">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Lst>
      </dgm:if>
      <dgm:if name="Name13" axis="ch" ptType="node" func="cnt" op="equ" val="7">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Lst>
      </dgm:if>
      <dgm:if name="Name14" axis="ch" ptType="node" func="cnt" op="equ" val="8">
        <dgm:constrLst>
          <dgm:constr type="primFontSz" for="ch" ptType="node" op="equ" val="65"/>
          <dgm:constr type="w" for="ch" ptType="node" refType="w"/>
          <dgm:constr type="h" for="ch" ptType="node" refType="w" refFor="ch" refPtType="node" op="equ"/>
          <dgm:constr type="sibSp"/>
          <dgm:constr type="sibSp" refType="h" op="lte" fact="0.1"/>
        </dgm:constrLst>
      </dgm:if>
      <dgm:if name="Name15" axis="ch" ptType="node" func="cnt" op="gte" val="9">
        <dgm:constrLst>
          <dgm:constr type="primFontSz" for="ch" ptType="node" op="equ" val="65"/>
          <dgm:constr type="w" for="ch" ptType="node" refType="w"/>
          <dgm:constr type="h" for="ch" ptType="node" refType="w" refFor="ch" refPtType="node" op="equ"/>
          <dgm:constr type="sibSp" refType="w" refFor="ch" refPtType="node" fact="-0.1"/>
          <dgm:constr type="sibSp" refType="h" op="lte" fact="0.1"/>
        </dgm:constrLst>
      </dgm:if>
      <dgm:else name="Name16">
        <dgm:constrLst>
          <dgm:constr type="primFontSz" for="ch" ptType="node" op="equ" val="65"/>
          <dgm:constr type="w" for="ch" ptType="node" refType="w"/>
          <dgm:constr type="h" for="ch" ptType="node" refType="w" refFor="ch" refPtType="node" op="equ"/>
          <dgm:constr type="sibSp" refType="w" refFor="ch" refPtType="node" fact="-0.35"/>
        </dgm:constrLst>
      </dgm:else>
    </dgm:choose>
    <dgm:ruleLst/>
    <dgm:forEach name="Name17" axis="ch" ptType="node">
      <dgm:layoutNode name="arrow">
        <dgm:varLst>
          <dgm:bulletEnabled val="1"/>
        </dgm:varLst>
        <dgm:alg type="tx"/>
        <dgm:shape xmlns:r="http://schemas.openxmlformats.org/officeDocument/2006/relationships" type="downArrow" r:blip="">
          <dgm:adjLst>
            <dgm:adj idx="2" val="0.35"/>
          </dgm:adjLst>
        </dgm:shape>
        <dgm:presOf axis="desOrSelf" ptType="node"/>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Другая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0D3CF-7FE2-45F6-8CD2-9C2DBC6C1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2887</TotalTime>
  <Pages>1</Pages>
  <Words>14834</Words>
  <Characters>84559</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Еременкова Татьяна Юрьевна</cp:lastModifiedBy>
  <cp:revision>29</cp:revision>
  <dcterms:created xsi:type="dcterms:W3CDTF">2017-05-04T18:29:00Z</dcterms:created>
  <dcterms:modified xsi:type="dcterms:W3CDTF">2017-05-10T11:17:00Z</dcterms:modified>
</cp:coreProperties>
</file>